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8697C" w14:textId="77777777" w:rsidR="00302D6E" w:rsidRPr="00712BC8" w:rsidRDefault="00302D6E" w:rsidP="00072D9D">
      <w:pPr>
        <w:keepNext/>
        <w:keepLines/>
        <w:spacing w:after="0" w:line="240" w:lineRule="auto"/>
        <w:ind w:right="1274"/>
        <w:jc w:val="both"/>
        <w:rPr>
          <w:rFonts w:ascii="Tahoma" w:eastAsia="Times New Roman" w:hAnsi="Tahoma" w:cs="Tahoma"/>
          <w:b/>
          <w:lang w:eastAsia="sl-SI"/>
        </w:rPr>
      </w:pPr>
    </w:p>
    <w:p w14:paraId="51E39216" w14:textId="77777777" w:rsidR="00302D6E" w:rsidRPr="00712BC8" w:rsidRDefault="00302D6E" w:rsidP="00072D9D">
      <w:pPr>
        <w:keepNext/>
        <w:keepLines/>
        <w:spacing w:after="0" w:line="240" w:lineRule="auto"/>
        <w:ind w:right="1274"/>
        <w:jc w:val="both"/>
        <w:rPr>
          <w:rFonts w:ascii="Tahoma" w:eastAsia="Times New Roman" w:hAnsi="Tahoma" w:cs="Tahoma"/>
          <w:b/>
          <w:lang w:eastAsia="sl-SI"/>
        </w:rPr>
      </w:pPr>
    </w:p>
    <w:p w14:paraId="2268403E" w14:textId="77777777" w:rsidR="00302D6E" w:rsidRPr="00712BC8" w:rsidRDefault="00302D6E" w:rsidP="00072D9D">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147553BB" w14:textId="77777777" w:rsidR="00302D6E" w:rsidRPr="00712BC8" w:rsidRDefault="00302D6E" w:rsidP="00072D9D">
      <w:pPr>
        <w:keepNext/>
        <w:keepLines/>
        <w:spacing w:after="0" w:line="240" w:lineRule="auto"/>
        <w:jc w:val="both"/>
        <w:rPr>
          <w:rFonts w:ascii="Tahoma" w:eastAsia="Times New Roman" w:hAnsi="Tahoma" w:cs="Tahoma"/>
          <w:b/>
          <w:lang w:eastAsia="sl-SI"/>
        </w:rPr>
      </w:pPr>
    </w:p>
    <w:p w14:paraId="7419F22A" w14:textId="77777777" w:rsidR="00712BC8" w:rsidRDefault="00AE1CE7" w:rsidP="00072D9D">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26C2F2B" w14:textId="77777777" w:rsidR="00712BC8" w:rsidRPr="00712BC8" w:rsidRDefault="00DE5313" w:rsidP="00072D9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2B5A4C7B" w14:textId="77777777" w:rsidR="00C84B75" w:rsidRPr="00712BC8" w:rsidRDefault="00712BC8" w:rsidP="00072D9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234C594" w14:textId="77777777" w:rsidR="00712BC8" w:rsidRPr="00712BC8" w:rsidRDefault="00712BC8" w:rsidP="00072D9D">
      <w:pPr>
        <w:keepNext/>
        <w:keepLines/>
        <w:spacing w:after="0" w:line="240" w:lineRule="auto"/>
        <w:jc w:val="both"/>
        <w:rPr>
          <w:rFonts w:ascii="Tahoma" w:eastAsia="Times New Roman" w:hAnsi="Tahoma" w:cs="Tahoma"/>
          <w:b/>
          <w:lang w:eastAsia="sl-SI"/>
        </w:rPr>
      </w:pPr>
    </w:p>
    <w:p w14:paraId="7D8C8FC2" w14:textId="77777777" w:rsidR="00C84B75" w:rsidRPr="00712BC8" w:rsidRDefault="00C84B75" w:rsidP="00072D9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474133E" w14:textId="77777777" w:rsidR="00C84B75" w:rsidRPr="00712BC8" w:rsidRDefault="00C84B75" w:rsidP="00072D9D">
      <w:pPr>
        <w:keepNext/>
        <w:keepLines/>
        <w:spacing w:after="0" w:line="240" w:lineRule="auto"/>
        <w:jc w:val="both"/>
        <w:rPr>
          <w:rFonts w:ascii="Tahoma" w:eastAsia="Times New Roman" w:hAnsi="Tahoma" w:cs="Tahoma"/>
          <w:lang w:eastAsia="sl-SI"/>
        </w:rPr>
      </w:pPr>
    </w:p>
    <w:p w14:paraId="4412FE7A" w14:textId="77777777" w:rsidR="00C84B75" w:rsidRPr="00712BC8" w:rsidRDefault="00C84B75" w:rsidP="00072D9D">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7B956B4" w14:textId="77777777" w:rsidR="00C84B75" w:rsidRPr="00712BC8" w:rsidRDefault="00C84B75" w:rsidP="00072D9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0C3FFCB4" w14:textId="77777777" w:rsidR="00C84B75" w:rsidRPr="00712BC8" w:rsidRDefault="00C84B75" w:rsidP="00072D9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DCE398B" w14:textId="77777777" w:rsidR="00C84B75" w:rsidRPr="00712BC8" w:rsidRDefault="00C84B75" w:rsidP="00072D9D">
      <w:pPr>
        <w:keepNext/>
        <w:keepLines/>
        <w:spacing w:after="0" w:line="240" w:lineRule="auto"/>
        <w:jc w:val="both"/>
        <w:rPr>
          <w:rFonts w:ascii="Tahoma" w:eastAsia="Times New Roman" w:hAnsi="Tahoma" w:cs="Tahoma"/>
          <w:lang w:eastAsia="sl-SI"/>
        </w:rPr>
      </w:pPr>
    </w:p>
    <w:p w14:paraId="3B824D28" w14:textId="77777777" w:rsidR="00C84B75" w:rsidRPr="00712BC8" w:rsidRDefault="00C84B75" w:rsidP="00072D9D">
      <w:pPr>
        <w:keepNext/>
        <w:keepLines/>
        <w:spacing w:after="0" w:line="240" w:lineRule="auto"/>
        <w:jc w:val="both"/>
        <w:rPr>
          <w:rFonts w:ascii="Tahoma" w:eastAsia="Times New Roman" w:hAnsi="Tahoma" w:cs="Tahoma"/>
          <w:lang w:eastAsia="sl-SI"/>
        </w:rPr>
      </w:pPr>
    </w:p>
    <w:p w14:paraId="10D6D233" w14:textId="77777777" w:rsidR="00AA03F5" w:rsidRPr="00712BC8" w:rsidRDefault="00AA03F5" w:rsidP="00072D9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Pr>
          <w:rFonts w:ascii="Tahoma" w:eastAsia="Times New Roman" w:hAnsi="Tahoma" w:cs="Tahoma"/>
          <w:lang w:eastAsia="sl-SI"/>
        </w:rPr>
        <w:t xml:space="preserve"> </w:t>
      </w:r>
      <w:r w:rsidR="001F4D85">
        <w:rPr>
          <w:rFonts w:ascii="Tahoma" w:eastAsia="Times New Roman" w:hAnsi="Tahoma" w:cs="Tahoma"/>
          <w:b/>
          <w:noProof/>
          <w:lang w:eastAsia="sl-SI"/>
        </w:rPr>
        <w:t>JPE-</w:t>
      </w:r>
      <w:r w:rsidR="000E20A0">
        <w:rPr>
          <w:rFonts w:ascii="Tahoma" w:eastAsia="Times New Roman" w:hAnsi="Tahoma" w:cs="Tahoma"/>
          <w:b/>
          <w:noProof/>
          <w:lang w:eastAsia="sl-SI"/>
        </w:rPr>
        <w:t>SPV-215/23</w:t>
      </w:r>
      <w:r>
        <w:rPr>
          <w:rFonts w:ascii="Tahoma" w:eastAsia="Times New Roman" w:hAnsi="Tahoma" w:cs="Tahoma"/>
          <w:b/>
          <w:noProof/>
          <w:lang w:eastAsia="sl-SI"/>
        </w:rPr>
        <w:t xml:space="preserve"> </w:t>
      </w:r>
    </w:p>
    <w:p w14:paraId="1C4A99C3" w14:textId="77777777" w:rsidR="00AA03F5" w:rsidRPr="00AE17D6" w:rsidRDefault="00AA03F5" w:rsidP="00072D9D">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0E20A0" w:rsidRPr="000E20A0">
        <w:rPr>
          <w:rFonts w:ascii="Tahoma" w:eastAsia="Times New Roman" w:hAnsi="Tahoma" w:cs="Tahoma"/>
          <w:noProof/>
          <w:lang w:eastAsia="sl-SI"/>
        </w:rPr>
        <w:t>JHL-216-043/2023</w:t>
      </w:r>
    </w:p>
    <w:p w14:paraId="74F9A042" w14:textId="77777777" w:rsidR="00B82C7A" w:rsidRPr="00712BC8" w:rsidRDefault="00B82C7A" w:rsidP="00072D9D">
      <w:pPr>
        <w:keepNext/>
        <w:keepLines/>
        <w:spacing w:after="0" w:line="240" w:lineRule="auto"/>
        <w:jc w:val="both"/>
        <w:rPr>
          <w:rFonts w:ascii="Tahoma" w:eastAsia="Times New Roman" w:hAnsi="Tahoma" w:cs="Tahoma"/>
          <w:lang w:eastAsia="sl-SI"/>
        </w:rPr>
      </w:pPr>
    </w:p>
    <w:p w14:paraId="2785FCB0" w14:textId="77777777" w:rsidR="00B82C7A" w:rsidRPr="00712BC8" w:rsidRDefault="00B82C7A" w:rsidP="00072D9D">
      <w:pPr>
        <w:keepNext/>
        <w:keepLines/>
        <w:spacing w:after="0" w:line="240" w:lineRule="auto"/>
        <w:jc w:val="both"/>
        <w:rPr>
          <w:rFonts w:ascii="Tahoma" w:eastAsia="Times New Roman" w:hAnsi="Tahoma" w:cs="Tahoma"/>
          <w:lang w:eastAsia="sl-SI"/>
        </w:rPr>
      </w:pPr>
    </w:p>
    <w:p w14:paraId="5A3BB764" w14:textId="77777777" w:rsidR="00B82C7A" w:rsidRPr="00712BC8" w:rsidRDefault="00B82C7A" w:rsidP="00072D9D">
      <w:pPr>
        <w:keepNext/>
        <w:keepLines/>
        <w:spacing w:after="0" w:line="240" w:lineRule="auto"/>
        <w:jc w:val="both"/>
        <w:rPr>
          <w:rFonts w:ascii="Tahoma" w:eastAsia="Times New Roman" w:hAnsi="Tahoma" w:cs="Tahoma"/>
          <w:lang w:eastAsia="sl-SI"/>
        </w:rPr>
      </w:pPr>
    </w:p>
    <w:p w14:paraId="3FF74DCC" w14:textId="77777777" w:rsidR="00B82C7A" w:rsidRPr="00712BC8" w:rsidRDefault="00B82C7A" w:rsidP="00072D9D">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9A4698F" w14:textId="77777777" w:rsidTr="00C84B75">
        <w:trPr>
          <w:trHeight w:val="851"/>
        </w:trPr>
        <w:tc>
          <w:tcPr>
            <w:tcW w:w="7094" w:type="dxa"/>
            <w:shd w:val="pct12" w:color="auto" w:fill="FFFFFF"/>
            <w:vAlign w:val="center"/>
          </w:tcPr>
          <w:p w14:paraId="0D70561E" w14:textId="77777777" w:rsidR="00302D6E" w:rsidRPr="00712BC8" w:rsidRDefault="00302D6E" w:rsidP="00072D9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23725051" w14:textId="77777777" w:rsidR="00302D6E" w:rsidRPr="00712BC8" w:rsidRDefault="00302D6E" w:rsidP="00072D9D">
      <w:pPr>
        <w:keepNext/>
        <w:keepLines/>
        <w:spacing w:after="0" w:line="240" w:lineRule="auto"/>
        <w:ind w:right="-284"/>
        <w:jc w:val="center"/>
        <w:rPr>
          <w:rFonts w:ascii="Tahoma" w:eastAsia="Times New Roman" w:hAnsi="Tahoma" w:cs="Tahoma"/>
          <w:b/>
          <w:lang w:eastAsia="sl-SI"/>
        </w:rPr>
      </w:pPr>
    </w:p>
    <w:p w14:paraId="73800432" w14:textId="77777777" w:rsidR="00302D6E" w:rsidRPr="00C04B74" w:rsidRDefault="00302D6E" w:rsidP="00072D9D">
      <w:pPr>
        <w:keepNext/>
        <w:keepLines/>
        <w:spacing w:after="0" w:line="240" w:lineRule="auto"/>
        <w:ind w:right="-284"/>
        <w:jc w:val="center"/>
        <w:rPr>
          <w:rFonts w:ascii="Tahoma" w:eastAsia="Times New Roman" w:hAnsi="Tahoma" w:cs="Tahoma"/>
          <w:b/>
          <w:lang w:eastAsia="sl-SI"/>
        </w:rPr>
      </w:pPr>
    </w:p>
    <w:p w14:paraId="112DEB07" w14:textId="77777777" w:rsidR="00B93B22" w:rsidRPr="00B93B22" w:rsidRDefault="00B93B22" w:rsidP="00072D9D">
      <w:pPr>
        <w:keepNext/>
        <w:keepLines/>
        <w:spacing w:after="0" w:line="240" w:lineRule="auto"/>
        <w:ind w:right="424"/>
        <w:jc w:val="center"/>
        <w:rPr>
          <w:rFonts w:ascii="Tahoma" w:hAnsi="Tahoma" w:cs="Tahoma"/>
        </w:rPr>
      </w:pPr>
      <w:r w:rsidRPr="00B93B22">
        <w:rPr>
          <w:rFonts w:ascii="Tahoma" w:hAnsi="Tahoma" w:cs="Tahoma"/>
        </w:rPr>
        <w:t>ZA ODDAJO JAVNEGA NAROČILA PO POSTOPKU ODDAJE NAROČILA MALE VREDNOSTI</w:t>
      </w:r>
    </w:p>
    <w:p w14:paraId="299E1E92" w14:textId="77777777" w:rsidR="00302D6E" w:rsidRPr="00712BC8" w:rsidRDefault="00302D6E" w:rsidP="00072D9D">
      <w:pPr>
        <w:keepNext/>
        <w:keepLines/>
        <w:spacing w:after="0" w:line="240" w:lineRule="auto"/>
        <w:ind w:right="424"/>
        <w:jc w:val="center"/>
        <w:rPr>
          <w:rFonts w:ascii="Tahoma" w:eastAsia="Times New Roman" w:hAnsi="Tahoma" w:cs="Tahoma"/>
          <w:lang w:eastAsia="sl-SI"/>
        </w:rPr>
      </w:pPr>
    </w:p>
    <w:p w14:paraId="32079544" w14:textId="77777777" w:rsidR="00B6119F" w:rsidRPr="00712BC8" w:rsidRDefault="00B6119F" w:rsidP="00072D9D">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67F61D74" w14:textId="77777777" w:rsidR="00B6119F" w:rsidRPr="00712BC8" w:rsidRDefault="00B6119F" w:rsidP="00072D9D">
      <w:pPr>
        <w:keepNext/>
        <w:keepLines/>
        <w:spacing w:after="0" w:line="240" w:lineRule="auto"/>
        <w:ind w:right="424"/>
        <w:jc w:val="center"/>
        <w:rPr>
          <w:rFonts w:ascii="Tahoma" w:eastAsia="Times New Roman" w:hAnsi="Tahoma" w:cs="Tahoma"/>
          <w:b/>
          <w:color w:val="000000"/>
          <w:lang w:eastAsia="sl-SI"/>
        </w:rPr>
      </w:pPr>
    </w:p>
    <w:p w14:paraId="67D4DD7B" w14:textId="77777777" w:rsidR="00302D6E" w:rsidRPr="00DE5313" w:rsidRDefault="00AF0D71" w:rsidP="00072D9D">
      <w:pPr>
        <w:keepNext/>
        <w:keepLines/>
        <w:spacing w:after="0" w:line="240" w:lineRule="auto"/>
        <w:ind w:right="424" w:firstLine="709"/>
        <w:jc w:val="center"/>
        <w:rPr>
          <w:rFonts w:ascii="Tahoma" w:eastAsia="Times New Roman" w:hAnsi="Tahoma" w:cs="Tahoma"/>
          <w:b/>
          <w:sz w:val="28"/>
          <w:lang w:eastAsia="sl-SI"/>
        </w:rPr>
      </w:pPr>
      <w:r>
        <w:rPr>
          <w:rFonts w:ascii="Tahoma" w:eastAsia="Times New Roman" w:hAnsi="Tahoma" w:cs="Tahoma"/>
          <w:b/>
          <w:color w:val="000000"/>
          <w:sz w:val="28"/>
          <w:lang w:eastAsia="sl-SI"/>
        </w:rPr>
        <w:t>Dobava kemikalij in laboratorijskega materiala za potrebe proizvodnje po sklopih</w:t>
      </w:r>
    </w:p>
    <w:bookmarkEnd w:id="0"/>
    <w:bookmarkEnd w:id="1"/>
    <w:p w14:paraId="6C419890" w14:textId="77777777" w:rsidR="00302D6E" w:rsidRPr="00712BC8" w:rsidRDefault="00302D6E" w:rsidP="00072D9D">
      <w:pPr>
        <w:keepNext/>
        <w:keepLines/>
        <w:spacing w:after="0" w:line="240" w:lineRule="auto"/>
        <w:ind w:right="424"/>
        <w:jc w:val="center"/>
        <w:rPr>
          <w:rFonts w:ascii="Tahoma" w:eastAsia="Times New Roman" w:hAnsi="Tahoma" w:cs="Tahoma"/>
          <w:b/>
          <w:lang w:eastAsia="sl-SI"/>
        </w:rPr>
      </w:pPr>
    </w:p>
    <w:p w14:paraId="2B86C732" w14:textId="77777777" w:rsidR="00302D6E" w:rsidRPr="00712BC8" w:rsidRDefault="00302D6E" w:rsidP="00072D9D">
      <w:pPr>
        <w:keepNext/>
        <w:keepLines/>
        <w:spacing w:after="0" w:line="240" w:lineRule="auto"/>
        <w:ind w:right="424"/>
        <w:jc w:val="center"/>
        <w:rPr>
          <w:rFonts w:ascii="Tahoma" w:eastAsia="Times New Roman" w:hAnsi="Tahoma" w:cs="Tahoma"/>
          <w:b/>
          <w:lang w:eastAsia="sl-SI"/>
        </w:rPr>
      </w:pPr>
    </w:p>
    <w:p w14:paraId="6C949ECE" w14:textId="77777777" w:rsidR="00302D6E" w:rsidRPr="00712BC8" w:rsidRDefault="00302D6E" w:rsidP="00072D9D">
      <w:pPr>
        <w:keepNext/>
        <w:keepLines/>
        <w:spacing w:after="0" w:line="240" w:lineRule="auto"/>
        <w:ind w:right="424"/>
        <w:jc w:val="center"/>
        <w:rPr>
          <w:rFonts w:ascii="Tahoma" w:eastAsia="Times New Roman" w:hAnsi="Tahoma" w:cs="Tahoma"/>
          <w:b/>
          <w:lang w:eastAsia="sl-SI"/>
        </w:rPr>
      </w:pPr>
    </w:p>
    <w:p w14:paraId="1C9D3648" w14:textId="77777777" w:rsidR="0031663C" w:rsidRPr="00712BC8" w:rsidRDefault="0031663C" w:rsidP="00072D9D">
      <w:pPr>
        <w:keepNext/>
        <w:keepLines/>
        <w:spacing w:after="0" w:line="240" w:lineRule="auto"/>
        <w:ind w:right="424"/>
        <w:jc w:val="center"/>
        <w:rPr>
          <w:rFonts w:ascii="Tahoma" w:eastAsia="Times New Roman" w:hAnsi="Tahoma" w:cs="Tahoma"/>
          <w:noProof/>
          <w:lang w:eastAsia="sl-SI"/>
        </w:rPr>
      </w:pPr>
    </w:p>
    <w:p w14:paraId="56381BEE" w14:textId="77777777" w:rsidR="00302D6E" w:rsidRPr="00712BC8" w:rsidRDefault="00302D6E" w:rsidP="00072D9D">
      <w:pPr>
        <w:keepNext/>
        <w:keepLines/>
        <w:spacing w:after="0" w:line="240" w:lineRule="auto"/>
        <w:ind w:right="424"/>
        <w:jc w:val="center"/>
        <w:rPr>
          <w:rFonts w:ascii="Tahoma" w:eastAsia="Times New Roman" w:hAnsi="Tahoma" w:cs="Tahoma"/>
          <w:noProof/>
          <w:lang w:eastAsia="sl-SI"/>
        </w:rPr>
      </w:pPr>
    </w:p>
    <w:p w14:paraId="41946702" w14:textId="77777777" w:rsidR="00302D6E" w:rsidRPr="00712BC8" w:rsidRDefault="00302D6E" w:rsidP="00072D9D">
      <w:pPr>
        <w:keepNext/>
        <w:keepLines/>
        <w:spacing w:after="0" w:line="240" w:lineRule="auto"/>
        <w:ind w:right="424"/>
        <w:jc w:val="center"/>
        <w:rPr>
          <w:rFonts w:ascii="Tahoma" w:eastAsia="Times New Roman" w:hAnsi="Tahoma" w:cs="Tahoma"/>
          <w:noProof/>
          <w:lang w:eastAsia="sl-SI"/>
        </w:rPr>
      </w:pPr>
    </w:p>
    <w:p w14:paraId="754080A1" w14:textId="77777777" w:rsidR="00DC663E" w:rsidRDefault="00B6119F" w:rsidP="00072D9D">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 xml:space="preserve">Ljubljana, </w:t>
      </w:r>
      <w:r w:rsidR="000E20A0">
        <w:rPr>
          <w:rFonts w:ascii="Tahoma" w:eastAsia="Times New Roman" w:hAnsi="Tahoma" w:cs="Tahoma"/>
          <w:noProof/>
          <w:lang w:eastAsia="sl-SI"/>
        </w:rPr>
        <w:t>maj</w:t>
      </w:r>
      <w:r w:rsidR="006E2E2D">
        <w:rPr>
          <w:rFonts w:ascii="Tahoma" w:eastAsia="Times New Roman" w:hAnsi="Tahoma" w:cs="Tahoma"/>
          <w:noProof/>
          <w:lang w:eastAsia="sl-SI"/>
        </w:rPr>
        <w:t xml:space="preserve"> </w:t>
      </w:r>
      <w:r w:rsidR="00CD2AAE">
        <w:rPr>
          <w:rFonts w:ascii="Tahoma" w:eastAsia="Times New Roman" w:hAnsi="Tahoma" w:cs="Tahoma"/>
          <w:noProof/>
          <w:lang w:eastAsia="sl-SI"/>
        </w:rPr>
        <w:t>202</w:t>
      </w:r>
      <w:r w:rsidR="000E20A0">
        <w:rPr>
          <w:rFonts w:ascii="Tahoma" w:eastAsia="Times New Roman" w:hAnsi="Tahoma" w:cs="Tahoma"/>
          <w:noProof/>
          <w:lang w:eastAsia="sl-SI"/>
        </w:rPr>
        <w:t>3</w:t>
      </w:r>
      <w:bookmarkStart w:id="2" w:name="_Toc178483388"/>
    </w:p>
    <w:p w14:paraId="46939693" w14:textId="77777777" w:rsidR="00DC663E" w:rsidRDefault="00DC663E" w:rsidP="00072D9D">
      <w:pPr>
        <w:keepNext/>
        <w:keepLines/>
        <w:tabs>
          <w:tab w:val="left" w:pos="567"/>
        </w:tabs>
        <w:spacing w:after="0" w:line="240" w:lineRule="auto"/>
        <w:jc w:val="both"/>
        <w:rPr>
          <w:rFonts w:ascii="Tahoma" w:eastAsia="Times New Roman" w:hAnsi="Tahoma" w:cs="Tahoma"/>
          <w:noProof/>
          <w:lang w:eastAsia="sl-SI"/>
        </w:rPr>
      </w:pPr>
    </w:p>
    <w:p w14:paraId="2704696F" w14:textId="77777777" w:rsidR="00302D6E" w:rsidRPr="00712BC8" w:rsidRDefault="00302D6E" w:rsidP="00072D9D">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6F4D8D9B" w14:textId="77777777" w:rsidR="00302D6E" w:rsidRPr="00712BC8" w:rsidRDefault="00302D6E" w:rsidP="00072D9D">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D3E5BB0"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2C502377" w14:textId="77777777" w:rsidR="00302D6E" w:rsidRPr="00712BC8" w:rsidRDefault="00302D6E" w:rsidP="00072D9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1F4D85">
        <w:rPr>
          <w:rFonts w:ascii="Tahoma" w:eastAsia="Times New Roman" w:hAnsi="Tahoma" w:cs="Tahoma"/>
          <w:lang w:eastAsia="sl-SI"/>
        </w:rPr>
        <w:t>JPE-</w:t>
      </w:r>
      <w:r w:rsidR="000E20A0">
        <w:rPr>
          <w:rFonts w:ascii="Tahoma" w:eastAsia="Times New Roman" w:hAnsi="Tahoma" w:cs="Tahoma"/>
          <w:lang w:eastAsia="sl-SI"/>
        </w:rPr>
        <w:t>SPV-215/23</w:t>
      </w:r>
      <w:r w:rsidR="00C04B74">
        <w:rPr>
          <w:rFonts w:ascii="Tahoma" w:eastAsia="Times New Roman" w:hAnsi="Tahoma" w:cs="Tahoma"/>
          <w:lang w:eastAsia="sl-SI"/>
        </w:rPr>
        <w:t xml:space="preserve"> </w:t>
      </w:r>
    </w:p>
    <w:p w14:paraId="196D4C5F"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11179E93" w14:textId="77777777" w:rsidR="00302D6E" w:rsidRPr="00712BC8" w:rsidRDefault="00302D6E" w:rsidP="00072D9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522B1A82"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5AA4D467"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007551D5" w14:textId="77777777" w:rsidR="00302D6E" w:rsidRPr="00712BC8" w:rsidRDefault="00302D6E" w:rsidP="00072D9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2FD106C3"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00FD2B08"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0B6875C3"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417A7D3D"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13236E1F" w14:textId="77777777" w:rsidR="00D51B22" w:rsidRPr="00D51B22" w:rsidRDefault="00D51B22" w:rsidP="00072D9D">
      <w:pPr>
        <w:keepNext/>
        <w:keepLines/>
        <w:spacing w:after="0" w:line="240" w:lineRule="auto"/>
        <w:ind w:right="424"/>
        <w:jc w:val="both"/>
        <w:rPr>
          <w:rFonts w:ascii="Tahoma" w:eastAsia="Times New Roman" w:hAnsi="Tahoma" w:cs="Tahoma"/>
          <w:b/>
          <w:sz w:val="28"/>
          <w:lang w:eastAsia="sl-SI"/>
        </w:rPr>
      </w:pPr>
      <w:r w:rsidRPr="00D51B22">
        <w:rPr>
          <w:rFonts w:ascii="Tahoma" w:eastAsia="Times New Roman" w:hAnsi="Tahoma" w:cs="Tahoma"/>
          <w:b/>
          <w:sz w:val="28"/>
          <w:lang w:eastAsia="sl-SI"/>
        </w:rPr>
        <w:t>Dobava kemikalij in laboratorijskega materiala za potrebe proizvodnje</w:t>
      </w:r>
      <w:r>
        <w:rPr>
          <w:rFonts w:ascii="Tahoma" w:eastAsia="Times New Roman" w:hAnsi="Tahoma" w:cs="Tahoma"/>
          <w:b/>
          <w:sz w:val="28"/>
          <w:lang w:eastAsia="sl-SI"/>
        </w:rPr>
        <w:t xml:space="preserve"> </w:t>
      </w:r>
      <w:r w:rsidRPr="00D51B22">
        <w:rPr>
          <w:rFonts w:ascii="Tahoma" w:eastAsia="Times New Roman" w:hAnsi="Tahoma" w:cs="Tahoma"/>
          <w:b/>
          <w:sz w:val="28"/>
          <w:lang w:eastAsia="sl-SI"/>
        </w:rPr>
        <w:t>po naslednjih sklopih:</w:t>
      </w:r>
    </w:p>
    <w:p w14:paraId="51445063" w14:textId="77777777" w:rsidR="00D51B22" w:rsidRPr="00D51B22" w:rsidRDefault="00D51B22" w:rsidP="00072D9D">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1. </w:t>
      </w:r>
      <w:r w:rsidRPr="00D51B22">
        <w:rPr>
          <w:rFonts w:ascii="Tahoma" w:eastAsia="Times New Roman" w:hAnsi="Tahoma" w:cs="Tahoma"/>
          <w:b/>
          <w:sz w:val="28"/>
          <w:lang w:eastAsia="sl-SI"/>
        </w:rPr>
        <w:t>sklop: Kemikalije Nalco</w:t>
      </w:r>
    </w:p>
    <w:p w14:paraId="44CCB77D" w14:textId="77777777" w:rsidR="00D51B22" w:rsidRPr="00D51B22" w:rsidRDefault="00D51B22" w:rsidP="00072D9D">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2. </w:t>
      </w:r>
      <w:r w:rsidRPr="00D51B22">
        <w:rPr>
          <w:rFonts w:ascii="Tahoma" w:eastAsia="Times New Roman" w:hAnsi="Tahoma" w:cs="Tahoma"/>
          <w:b/>
          <w:sz w:val="28"/>
          <w:lang w:eastAsia="sl-SI"/>
        </w:rPr>
        <w:t xml:space="preserve">sklop: </w:t>
      </w:r>
      <w:r w:rsidR="009E129A">
        <w:rPr>
          <w:rFonts w:ascii="Tahoma" w:eastAsia="Times New Roman" w:hAnsi="Tahoma" w:cs="Tahoma"/>
          <w:b/>
          <w:sz w:val="28"/>
          <w:lang w:eastAsia="sl-SI"/>
        </w:rPr>
        <w:t>Laboratorijske</w:t>
      </w:r>
      <w:r w:rsidRPr="00D51B22">
        <w:rPr>
          <w:rFonts w:ascii="Tahoma" w:eastAsia="Times New Roman" w:hAnsi="Tahoma" w:cs="Tahoma"/>
          <w:b/>
          <w:sz w:val="28"/>
          <w:lang w:eastAsia="sl-SI"/>
        </w:rPr>
        <w:t xml:space="preserve"> kemikalije</w:t>
      </w:r>
    </w:p>
    <w:p w14:paraId="7CA801DC" w14:textId="77777777" w:rsidR="00D51B22" w:rsidRPr="00D51B22" w:rsidRDefault="00D51B22" w:rsidP="00072D9D">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3. </w:t>
      </w:r>
      <w:r w:rsidRPr="00D51B22">
        <w:rPr>
          <w:rFonts w:ascii="Tahoma" w:eastAsia="Times New Roman" w:hAnsi="Tahoma" w:cs="Tahoma"/>
          <w:b/>
          <w:sz w:val="28"/>
          <w:lang w:eastAsia="sl-SI"/>
        </w:rPr>
        <w:t>sklop: Tehnološke kemikalije</w:t>
      </w:r>
    </w:p>
    <w:p w14:paraId="545C51C0" w14:textId="77777777" w:rsidR="00D51B22" w:rsidRPr="00D51B22" w:rsidRDefault="00D51B22" w:rsidP="00072D9D">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4. </w:t>
      </w:r>
      <w:r w:rsidRPr="00D51B22">
        <w:rPr>
          <w:rFonts w:ascii="Tahoma" w:eastAsia="Times New Roman" w:hAnsi="Tahoma" w:cs="Tahoma"/>
          <w:b/>
          <w:sz w:val="28"/>
          <w:lang w:eastAsia="sl-SI"/>
        </w:rPr>
        <w:t>sklop: Laboratorijski material</w:t>
      </w:r>
    </w:p>
    <w:p w14:paraId="74B92443" w14:textId="77777777" w:rsidR="00D51B22" w:rsidRPr="00D51B22" w:rsidRDefault="00D51B22" w:rsidP="00072D9D">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5. </w:t>
      </w:r>
      <w:r w:rsidRPr="00D51B22">
        <w:rPr>
          <w:rFonts w:ascii="Tahoma" w:eastAsia="Times New Roman" w:hAnsi="Tahoma" w:cs="Tahoma"/>
          <w:b/>
          <w:sz w:val="28"/>
          <w:lang w:eastAsia="sl-SI"/>
        </w:rPr>
        <w:t>sklop: Hach</w:t>
      </w:r>
    </w:p>
    <w:p w14:paraId="7DB125A8" w14:textId="77777777" w:rsidR="00D51B22" w:rsidRPr="00D51B22" w:rsidRDefault="00D51B22" w:rsidP="00072D9D">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6. </w:t>
      </w:r>
      <w:r w:rsidRPr="00D51B22">
        <w:rPr>
          <w:rFonts w:ascii="Tahoma" w:eastAsia="Times New Roman" w:hAnsi="Tahoma" w:cs="Tahoma"/>
          <w:b/>
          <w:sz w:val="28"/>
          <w:lang w:eastAsia="sl-SI"/>
        </w:rPr>
        <w:t>sklop: Potrošni material Swan</w:t>
      </w:r>
    </w:p>
    <w:p w14:paraId="0FFEA009" w14:textId="77777777" w:rsidR="008F74E8" w:rsidRPr="00712BC8" w:rsidRDefault="00D51B22" w:rsidP="00072D9D">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sz w:val="28"/>
          <w:lang w:eastAsia="sl-SI"/>
        </w:rPr>
        <w:t xml:space="preserve">7. </w:t>
      </w:r>
      <w:r w:rsidRPr="00D51B22">
        <w:rPr>
          <w:rFonts w:ascii="Tahoma" w:eastAsia="Times New Roman" w:hAnsi="Tahoma" w:cs="Tahoma"/>
          <w:b/>
          <w:sz w:val="28"/>
          <w:lang w:eastAsia="sl-SI"/>
        </w:rPr>
        <w:t>sklop: Potrošni material Ika</w:t>
      </w:r>
    </w:p>
    <w:p w14:paraId="364E3271" w14:textId="77777777" w:rsidR="00302D6E" w:rsidRPr="00712BC8" w:rsidRDefault="00302D6E" w:rsidP="00072D9D">
      <w:pPr>
        <w:keepNext/>
        <w:keepLines/>
        <w:spacing w:after="0" w:line="240" w:lineRule="auto"/>
        <w:ind w:right="565"/>
        <w:jc w:val="both"/>
        <w:rPr>
          <w:rFonts w:ascii="Tahoma" w:eastAsia="Times New Roman" w:hAnsi="Tahoma" w:cs="Tahoma"/>
          <w:b/>
          <w:noProof/>
          <w:lang w:eastAsia="sl-SI"/>
        </w:rPr>
      </w:pPr>
    </w:p>
    <w:p w14:paraId="70F1E33A"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0AA72188" w14:textId="77777777" w:rsidR="00302D6E" w:rsidRPr="00712BC8" w:rsidRDefault="00302D6E" w:rsidP="00072D9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za posamezni sklop predmeta javnega naročila</w:t>
      </w:r>
      <w:r w:rsidRPr="00712BC8">
        <w:rPr>
          <w:rFonts w:ascii="Tahoma" w:eastAsia="Times New Roman" w:hAnsi="Tahoma" w:cs="Tahoma"/>
          <w:lang w:eastAsia="sl-SI"/>
        </w:rPr>
        <w:t xml:space="preserve">. </w:t>
      </w:r>
    </w:p>
    <w:p w14:paraId="48BE22D1" w14:textId="77777777" w:rsidR="00302D6E" w:rsidRPr="00941BDE" w:rsidRDefault="00302D6E" w:rsidP="00072D9D">
      <w:pPr>
        <w:keepNext/>
        <w:keepLines/>
        <w:spacing w:after="0" w:line="240" w:lineRule="auto"/>
        <w:jc w:val="both"/>
        <w:rPr>
          <w:rFonts w:ascii="Tahoma" w:eastAsia="Times New Roman" w:hAnsi="Tahoma" w:cs="Tahoma"/>
          <w:lang w:eastAsia="sl-SI"/>
        </w:rPr>
      </w:pPr>
    </w:p>
    <w:p w14:paraId="414A7F8C" w14:textId="77777777" w:rsidR="00302D6E" w:rsidRPr="00941BDE" w:rsidRDefault="00302D6E" w:rsidP="00072D9D">
      <w:pPr>
        <w:keepNext/>
        <w:keepLines/>
        <w:spacing w:after="0" w:line="240" w:lineRule="auto"/>
        <w:jc w:val="both"/>
        <w:rPr>
          <w:rFonts w:ascii="Tahoma" w:eastAsia="Times New Roman" w:hAnsi="Tahoma" w:cs="Tahoma"/>
          <w:lang w:eastAsia="sl-SI"/>
        </w:rPr>
      </w:pPr>
    </w:p>
    <w:p w14:paraId="620BEC9B" w14:textId="77777777" w:rsidR="00302D6E" w:rsidRPr="00941BDE" w:rsidRDefault="00302D6E" w:rsidP="00072D9D">
      <w:pPr>
        <w:keepNext/>
        <w:keepLines/>
        <w:spacing w:after="0" w:line="240" w:lineRule="auto"/>
        <w:jc w:val="both"/>
        <w:rPr>
          <w:rFonts w:ascii="Tahoma" w:eastAsia="Times New Roman" w:hAnsi="Tahoma" w:cs="Tahoma"/>
          <w:lang w:eastAsia="sl-SI"/>
        </w:rPr>
      </w:pPr>
    </w:p>
    <w:p w14:paraId="7E80F2D6" w14:textId="77777777" w:rsidR="00302D6E" w:rsidRPr="00941BDE" w:rsidRDefault="00302D6E" w:rsidP="00072D9D">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33F0F79A" w14:textId="77777777" w:rsidR="00302D6E" w:rsidRPr="00941BDE" w:rsidRDefault="00302D6E" w:rsidP="00072D9D">
      <w:pPr>
        <w:keepNext/>
        <w:keepLines/>
        <w:autoSpaceDE w:val="0"/>
        <w:autoSpaceDN w:val="0"/>
        <w:adjustRightInd w:val="0"/>
        <w:spacing w:after="0" w:line="240" w:lineRule="auto"/>
        <w:jc w:val="both"/>
        <w:rPr>
          <w:rFonts w:ascii="Tahoma" w:eastAsia="Times New Roman" w:hAnsi="Tahoma" w:cs="Tahoma"/>
          <w:lang w:eastAsia="sl-SI"/>
        </w:rPr>
      </w:pPr>
    </w:p>
    <w:p w14:paraId="3E578C2A" w14:textId="77777777" w:rsidR="00302D6E" w:rsidRPr="00712BC8" w:rsidRDefault="00302D6E" w:rsidP="00072D9D">
      <w:pPr>
        <w:keepNext/>
        <w:keepLines/>
        <w:autoSpaceDE w:val="0"/>
        <w:autoSpaceDN w:val="0"/>
        <w:adjustRightInd w:val="0"/>
        <w:spacing w:after="0" w:line="240" w:lineRule="auto"/>
        <w:jc w:val="both"/>
        <w:rPr>
          <w:rFonts w:ascii="Tahoma" w:eastAsia="Times New Roman" w:hAnsi="Tahoma" w:cs="Tahoma"/>
          <w:bCs/>
          <w:lang w:eastAsia="sl-SI"/>
        </w:rPr>
      </w:pPr>
    </w:p>
    <w:p w14:paraId="3FA8EA18" w14:textId="77777777" w:rsidR="00302D6E" w:rsidRPr="00712BC8" w:rsidRDefault="00302D6E" w:rsidP="00072D9D">
      <w:pPr>
        <w:keepNext/>
        <w:keepLines/>
        <w:autoSpaceDE w:val="0"/>
        <w:autoSpaceDN w:val="0"/>
        <w:adjustRightInd w:val="0"/>
        <w:spacing w:after="0" w:line="240" w:lineRule="auto"/>
        <w:jc w:val="both"/>
        <w:rPr>
          <w:rFonts w:ascii="Tahoma" w:eastAsia="Times New Roman" w:hAnsi="Tahoma" w:cs="Tahoma"/>
          <w:bCs/>
          <w:lang w:eastAsia="sl-SI"/>
        </w:rPr>
      </w:pPr>
    </w:p>
    <w:p w14:paraId="4E297575" w14:textId="77777777" w:rsidR="00302D6E" w:rsidRPr="00712BC8" w:rsidRDefault="00302D6E" w:rsidP="00072D9D">
      <w:pPr>
        <w:keepNext/>
        <w:keepLines/>
        <w:autoSpaceDE w:val="0"/>
        <w:autoSpaceDN w:val="0"/>
        <w:adjustRightInd w:val="0"/>
        <w:spacing w:after="0" w:line="240" w:lineRule="auto"/>
        <w:jc w:val="both"/>
        <w:rPr>
          <w:rFonts w:ascii="Tahoma" w:eastAsia="Times New Roman" w:hAnsi="Tahoma" w:cs="Tahoma"/>
          <w:bCs/>
          <w:lang w:eastAsia="sl-SI"/>
        </w:rPr>
      </w:pPr>
    </w:p>
    <w:p w14:paraId="278BE212" w14:textId="77777777" w:rsidR="000E20A0" w:rsidRPr="00376D1A" w:rsidRDefault="000E20A0" w:rsidP="000E20A0">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3C6C9AD7" w14:textId="77777777" w:rsidR="000E20A0" w:rsidRPr="00712BC8" w:rsidRDefault="000E20A0" w:rsidP="000E20A0">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2D7CFCD4"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2EFC18E0" w14:textId="77777777" w:rsidR="00302D6E" w:rsidRPr="00712BC8" w:rsidRDefault="00302D6E" w:rsidP="00072D9D">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8530445" w14:textId="77777777" w:rsidR="00302D6E" w:rsidRPr="00712BC8" w:rsidRDefault="00302D6E" w:rsidP="00072D9D">
      <w:pPr>
        <w:keepNext/>
        <w:keepLines/>
        <w:spacing w:after="0" w:line="240" w:lineRule="auto"/>
        <w:jc w:val="both"/>
        <w:rPr>
          <w:rFonts w:ascii="Tahoma" w:eastAsia="Times New Roman" w:hAnsi="Tahoma" w:cs="Tahoma"/>
          <w:b/>
          <w:lang w:eastAsia="sl-SI"/>
        </w:rPr>
      </w:pPr>
    </w:p>
    <w:p w14:paraId="43D79C10" w14:textId="77777777" w:rsidR="00302D6E" w:rsidRPr="00FE3E46" w:rsidRDefault="00302D6E" w:rsidP="00072D9D">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18AF937" w14:textId="77777777" w:rsidR="00302D6E" w:rsidRPr="00712BC8" w:rsidRDefault="00302D6E" w:rsidP="00072D9D">
      <w:pPr>
        <w:keepNext/>
        <w:keepLines/>
        <w:spacing w:after="0" w:line="240" w:lineRule="auto"/>
        <w:jc w:val="both"/>
        <w:rPr>
          <w:rFonts w:ascii="Tahoma" w:eastAsia="Times New Roman" w:hAnsi="Tahoma" w:cs="Tahoma"/>
          <w:b/>
          <w:lang w:eastAsia="sl-SI"/>
        </w:rPr>
      </w:pPr>
    </w:p>
    <w:p w14:paraId="0B877FEF" w14:textId="77777777" w:rsidR="00597F39" w:rsidRPr="00B64A3F" w:rsidRDefault="00CA6D4D" w:rsidP="00597F39">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w:t>
      </w:r>
      <w:r w:rsidR="00AF0D71">
        <w:rPr>
          <w:rFonts w:ascii="Tahoma" w:eastAsia="Times New Roman" w:hAnsi="Tahoma" w:cs="Tahoma"/>
          <w:lang w:eastAsia="sl-SI"/>
        </w:rPr>
        <w:t>Dobava kemikalij in laboratorijskega materiala za potrebe proizvodnje po sklopih</w:t>
      </w:r>
      <w:r w:rsidRPr="00CA6D4D">
        <w:rPr>
          <w:rFonts w:ascii="Tahoma" w:eastAsia="Times New Roman" w:hAnsi="Tahoma" w:cs="Tahoma"/>
          <w:lang w:eastAsia="sl-SI"/>
        </w:rPr>
        <w:t xml:space="preserve">« </w:t>
      </w:r>
      <w:r w:rsidR="00E54A75" w:rsidRPr="00E54A75">
        <w:rPr>
          <w:rFonts w:ascii="Tahoma" w:eastAsia="Times New Roman" w:hAnsi="Tahoma" w:cs="Tahoma"/>
          <w:lang w:eastAsia="sl-SI"/>
        </w:rPr>
        <w:t xml:space="preserve">za obdobje od dneva začetka uporabe okvirnega sporazuma, v roku sedmih (7) dni od poziva naročnika, vendar najkasneje od </w:t>
      </w:r>
      <w:r w:rsidR="007B674B">
        <w:rPr>
          <w:rFonts w:ascii="Tahoma" w:eastAsia="Times New Roman" w:hAnsi="Tahoma" w:cs="Tahoma"/>
          <w:lang w:eastAsia="sl-SI"/>
        </w:rPr>
        <w:t>16. 8. 2023</w:t>
      </w:r>
      <w:r w:rsidR="00E54A75" w:rsidRPr="00E54A75">
        <w:rPr>
          <w:rFonts w:ascii="Tahoma" w:eastAsia="Times New Roman" w:hAnsi="Tahoma" w:cs="Tahoma"/>
          <w:lang w:eastAsia="sl-SI"/>
        </w:rPr>
        <w:t xml:space="preserve"> do vključno </w:t>
      </w:r>
      <w:r w:rsidR="007B674B">
        <w:rPr>
          <w:rFonts w:ascii="Tahoma" w:eastAsia="Times New Roman" w:hAnsi="Tahoma" w:cs="Tahoma"/>
          <w:lang w:eastAsia="sl-SI"/>
        </w:rPr>
        <w:t>16. 8. 2024</w:t>
      </w:r>
      <w:r w:rsidR="00597F39" w:rsidRPr="00EA0465">
        <w:rPr>
          <w:rFonts w:ascii="Tahoma" w:eastAsia="Times New Roman" w:hAnsi="Tahoma" w:cs="Tahoma"/>
          <w:lang w:eastAsia="sl-SI"/>
        </w:rPr>
        <w:t xml:space="preserve"> dalje.</w:t>
      </w:r>
    </w:p>
    <w:p w14:paraId="6843BC34" w14:textId="77777777" w:rsidR="00CA6D4D" w:rsidRPr="00CA6D4D" w:rsidRDefault="00CA6D4D" w:rsidP="00072D9D">
      <w:pPr>
        <w:keepNext/>
        <w:keepLines/>
        <w:spacing w:after="0" w:line="240" w:lineRule="auto"/>
        <w:jc w:val="both"/>
        <w:rPr>
          <w:rFonts w:ascii="Tahoma" w:eastAsia="Times New Roman" w:hAnsi="Tahoma" w:cs="Tahoma"/>
          <w:lang w:eastAsia="sl-SI"/>
        </w:rPr>
      </w:pPr>
    </w:p>
    <w:p w14:paraId="09980291" w14:textId="77777777" w:rsidR="00CA6D4D" w:rsidRPr="00CA6D4D" w:rsidRDefault="00CA6D4D" w:rsidP="00072D9D">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27A728D4" w14:textId="77777777" w:rsidR="00D51B22" w:rsidRPr="00D51B22" w:rsidRDefault="00D51B22" w:rsidP="00072D9D">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1. sklop: Kemikalije Nalco</w:t>
      </w:r>
    </w:p>
    <w:p w14:paraId="52D610AD" w14:textId="77777777" w:rsidR="00D51B22" w:rsidRPr="00D51B22" w:rsidRDefault="00D51B22" w:rsidP="00072D9D">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 xml:space="preserve">2. sklop: </w:t>
      </w:r>
      <w:r w:rsidR="009E129A">
        <w:rPr>
          <w:rFonts w:ascii="Tahoma" w:eastAsia="Times New Roman" w:hAnsi="Tahoma" w:cs="Tahoma"/>
          <w:b/>
          <w:sz w:val="24"/>
          <w:lang w:eastAsia="sl-SI"/>
        </w:rPr>
        <w:t>Laboratorijske</w:t>
      </w:r>
      <w:r w:rsidRPr="00D51B22">
        <w:rPr>
          <w:rFonts w:ascii="Tahoma" w:eastAsia="Times New Roman" w:hAnsi="Tahoma" w:cs="Tahoma"/>
          <w:b/>
          <w:sz w:val="24"/>
          <w:lang w:eastAsia="sl-SI"/>
        </w:rPr>
        <w:t xml:space="preserve"> kemikalije</w:t>
      </w:r>
    </w:p>
    <w:p w14:paraId="794A9782" w14:textId="77777777" w:rsidR="00D51B22" w:rsidRPr="00D51B22" w:rsidRDefault="00D51B22" w:rsidP="00072D9D">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3. sklop: Tehnološke kemikalije</w:t>
      </w:r>
    </w:p>
    <w:p w14:paraId="3DA34E30" w14:textId="77777777" w:rsidR="00D51B22" w:rsidRPr="00D51B22" w:rsidRDefault="00D51B22" w:rsidP="00072D9D">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4. sklop: Laboratorijski material</w:t>
      </w:r>
    </w:p>
    <w:p w14:paraId="3CFB59EF" w14:textId="77777777" w:rsidR="00D51B22" w:rsidRPr="00D51B22" w:rsidRDefault="00D51B22" w:rsidP="00072D9D">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5. sklop: Hach</w:t>
      </w:r>
    </w:p>
    <w:p w14:paraId="11B5FF24" w14:textId="77777777" w:rsidR="00D51B22" w:rsidRPr="00D51B22" w:rsidRDefault="00D51B22" w:rsidP="00072D9D">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6. sklop: Potrošni material Swan</w:t>
      </w:r>
    </w:p>
    <w:p w14:paraId="0E09CF57" w14:textId="77777777" w:rsidR="00D51B22" w:rsidRPr="00D51B22" w:rsidRDefault="00D51B22" w:rsidP="00072D9D">
      <w:pPr>
        <w:keepNext/>
        <w:keepLines/>
        <w:spacing w:after="0" w:line="240" w:lineRule="auto"/>
        <w:ind w:right="424"/>
        <w:jc w:val="both"/>
        <w:rPr>
          <w:rFonts w:ascii="Tahoma" w:eastAsia="Times New Roman" w:hAnsi="Tahoma" w:cs="Tahoma"/>
          <w:b/>
          <w:sz w:val="20"/>
          <w:lang w:eastAsia="sl-SI"/>
        </w:rPr>
      </w:pPr>
      <w:r w:rsidRPr="00D51B22">
        <w:rPr>
          <w:rFonts w:ascii="Tahoma" w:eastAsia="Times New Roman" w:hAnsi="Tahoma" w:cs="Tahoma"/>
          <w:b/>
          <w:sz w:val="24"/>
          <w:lang w:eastAsia="sl-SI"/>
        </w:rPr>
        <w:t>7. sklop: Potrošni material Ika</w:t>
      </w:r>
    </w:p>
    <w:p w14:paraId="2963E61E" w14:textId="77777777" w:rsidR="00CA6D4D" w:rsidRPr="00CA6D4D" w:rsidRDefault="00CA6D4D" w:rsidP="00072D9D">
      <w:pPr>
        <w:keepNext/>
        <w:keepLines/>
        <w:spacing w:after="0" w:line="240" w:lineRule="auto"/>
        <w:jc w:val="both"/>
        <w:rPr>
          <w:rFonts w:ascii="Tahoma" w:eastAsia="Times New Roman" w:hAnsi="Tahoma" w:cs="Tahoma"/>
          <w:lang w:eastAsia="sl-SI"/>
        </w:rPr>
      </w:pPr>
    </w:p>
    <w:p w14:paraId="787FD87F" w14:textId="77777777" w:rsidR="008A58E8" w:rsidRPr="009F0FB2" w:rsidRDefault="008A58E8" w:rsidP="00072D9D">
      <w:pPr>
        <w:keepNext/>
        <w:keepLines/>
        <w:spacing w:after="0" w:line="240" w:lineRule="auto"/>
        <w:jc w:val="both"/>
        <w:rPr>
          <w:rFonts w:ascii="Tahoma" w:hAnsi="Tahoma" w:cs="Tahoma"/>
        </w:rPr>
      </w:pPr>
      <w:r w:rsidRPr="009F0FB2">
        <w:rPr>
          <w:rFonts w:ascii="Tahoma" w:hAnsi="Tahoma" w:cs="Tahoma"/>
        </w:rPr>
        <w:t xml:space="preserve">Predmet javnega naročila je podrobno opredeljen Tehnični specifikaciji predmeta javnega naročila in ponudbenem predračunu za posamezni sklop predmeta javnega naročila, ki je kot priloga sestavni del razpisne dokumentacije. </w:t>
      </w:r>
    </w:p>
    <w:p w14:paraId="5BA18AE7" w14:textId="77777777" w:rsidR="008A58E8" w:rsidRPr="009F0FB2" w:rsidRDefault="008A58E8" w:rsidP="00072D9D">
      <w:pPr>
        <w:keepNext/>
        <w:keepLines/>
        <w:spacing w:after="0" w:line="240" w:lineRule="auto"/>
        <w:jc w:val="both"/>
        <w:rPr>
          <w:rFonts w:ascii="Tahoma" w:hAnsi="Tahoma" w:cs="Tahoma"/>
        </w:rPr>
      </w:pPr>
    </w:p>
    <w:p w14:paraId="5F5AA90A" w14:textId="77777777" w:rsidR="00302D6E" w:rsidRPr="00712BC8" w:rsidRDefault="00302D6E" w:rsidP="00072D9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3413DEC4"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7955E1E3" w14:textId="77777777" w:rsidR="00CA6D4D" w:rsidRPr="00CA6D4D" w:rsidRDefault="008A2E30" w:rsidP="00072D9D">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1F4D85">
        <w:rPr>
          <w:rFonts w:ascii="Tahoma" w:eastAsia="Times New Roman" w:hAnsi="Tahoma" w:cs="Tahoma"/>
          <w:noProof/>
          <w:lang w:eastAsia="sl-SI"/>
        </w:rPr>
        <w:t>JPE-</w:t>
      </w:r>
      <w:r w:rsidR="000E20A0">
        <w:rPr>
          <w:rFonts w:ascii="Tahoma" w:eastAsia="Times New Roman" w:hAnsi="Tahoma" w:cs="Tahoma"/>
          <w:noProof/>
          <w:lang w:eastAsia="sl-SI"/>
        </w:rPr>
        <w:t>SPV-215/23</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AF0D71">
        <w:rPr>
          <w:rFonts w:ascii="Tahoma" w:eastAsia="Times New Roman" w:hAnsi="Tahoma" w:cs="Tahoma"/>
          <w:lang w:eastAsia="sl-SI"/>
        </w:rPr>
        <w:t>Dobavo kemikalij in laboratorijskega materiala za potrebe proizvodnje po sklopih</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na JAVNI HOLDING Ljubljana, d.o.o., Verovškova ulica 70, 1000 Ljubljana.</w:t>
      </w:r>
    </w:p>
    <w:p w14:paraId="6EC7B5C0" w14:textId="77777777" w:rsidR="00F76312" w:rsidRPr="00712BC8" w:rsidRDefault="00F76312" w:rsidP="00072D9D">
      <w:pPr>
        <w:keepNext/>
        <w:keepLines/>
        <w:spacing w:after="0" w:line="240" w:lineRule="auto"/>
        <w:ind w:right="-2"/>
        <w:jc w:val="both"/>
        <w:rPr>
          <w:rFonts w:ascii="Tahoma" w:eastAsia="Times New Roman" w:hAnsi="Tahoma" w:cs="Tahoma"/>
          <w:lang w:eastAsia="sl-SI"/>
        </w:rPr>
      </w:pPr>
    </w:p>
    <w:p w14:paraId="7E94835A" w14:textId="77777777" w:rsidR="00302D6E" w:rsidRPr="00712BC8" w:rsidRDefault="00302D6E" w:rsidP="00072D9D">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2801699"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26EFABA6" w14:textId="77777777" w:rsidR="00E55534" w:rsidRPr="00712BC8" w:rsidRDefault="00E55534" w:rsidP="00072D9D">
      <w:pPr>
        <w:pStyle w:val="Telobesedila3"/>
        <w:keepNext/>
        <w:keepLines/>
        <w:rPr>
          <w:rFonts w:ascii="Tahoma" w:hAnsi="Tahoma" w:cs="Tahoma"/>
          <w:szCs w:val="22"/>
        </w:rPr>
      </w:pPr>
      <w:r w:rsidRPr="0069447E">
        <w:rPr>
          <w:rFonts w:ascii="Tahoma" w:hAnsi="Tahoma" w:cs="Tahoma"/>
          <w:szCs w:val="22"/>
        </w:rPr>
        <w:t>Javno naročilo se izvaja skladno z določbami:</w:t>
      </w:r>
    </w:p>
    <w:p w14:paraId="5398BE65" w14:textId="77777777" w:rsidR="005F0FCB" w:rsidRPr="0060556A" w:rsidRDefault="005F0FCB" w:rsidP="005F0FCB">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Zakona o javnem naročanju (Ur. l. RS, št. 91/15</w:t>
      </w:r>
      <w:r w:rsidRPr="0060556A">
        <w:rPr>
          <w:rFonts w:ascii="Tahoma" w:eastAsia="Times New Roman" w:hAnsi="Tahoma" w:cs="Tahoma"/>
          <w:lang w:eastAsia="sl-SI"/>
        </w:rPr>
        <w:t xml:space="preserve"> </w:t>
      </w:r>
      <w:r>
        <w:rPr>
          <w:rFonts w:ascii="Tahoma" w:eastAsia="Times New Roman" w:hAnsi="Tahoma" w:cs="Tahoma"/>
          <w:lang w:eastAsia="sl-SI"/>
        </w:rPr>
        <w:t>s spremembami</w:t>
      </w:r>
      <w:r w:rsidRPr="0060556A">
        <w:rPr>
          <w:rFonts w:ascii="Tahoma" w:hAnsi="Tahoma" w:cs="Tahoma"/>
        </w:rPr>
        <w:t>; v nadaljevanju: ZJN-3),</w:t>
      </w:r>
    </w:p>
    <w:p w14:paraId="25CD0049" w14:textId="77777777" w:rsidR="005F0FCB" w:rsidRPr="002F7E7E" w:rsidRDefault="005F0FCB" w:rsidP="005F0FCB">
      <w:pPr>
        <w:keepNext/>
        <w:keepLines/>
        <w:numPr>
          <w:ilvl w:val="0"/>
          <w:numId w:val="6"/>
        </w:numPr>
        <w:spacing w:after="0" w:line="240" w:lineRule="auto"/>
        <w:ind w:left="426" w:hanging="426"/>
        <w:jc w:val="both"/>
        <w:rPr>
          <w:rFonts w:ascii="Tahoma" w:hAnsi="Tahoma" w:cs="Tahoma"/>
        </w:rPr>
      </w:pPr>
      <w:r w:rsidRPr="002F7E7E">
        <w:rPr>
          <w:rFonts w:ascii="Tahoma" w:hAnsi="Tahoma" w:cs="Tahoma"/>
        </w:rPr>
        <w:t xml:space="preserve">Uredbe št. </w:t>
      </w:r>
      <w:hyperlink r:id="rId8" w:history="1">
        <w:r w:rsidRPr="002F7E7E">
          <w:rPr>
            <w:rFonts w:ascii="Tahoma" w:hAnsi="Tahoma" w:cs="Tahoma"/>
          </w:rPr>
          <w:t>1907/2006/ES</w:t>
        </w:r>
      </w:hyperlink>
      <w:r w:rsidRPr="002F7E7E">
        <w:rPr>
          <w:rFonts w:ascii="Tahoma" w:hAnsi="Tahoma" w:cs="Tahoma"/>
        </w:rPr>
        <w:t xml:space="preserve"> o registraciji, evalvaciji, avtorizaciji in omejevanju kemikalij (REACH),</w:t>
      </w:r>
    </w:p>
    <w:p w14:paraId="4490B0F5" w14:textId="77777777" w:rsidR="005F0FCB" w:rsidRPr="002F7E7E" w:rsidRDefault="005F0FCB" w:rsidP="005F0FCB">
      <w:pPr>
        <w:keepNext/>
        <w:keepLines/>
        <w:numPr>
          <w:ilvl w:val="0"/>
          <w:numId w:val="6"/>
        </w:numPr>
        <w:spacing w:after="0" w:line="240" w:lineRule="auto"/>
        <w:ind w:left="426" w:hanging="426"/>
        <w:jc w:val="both"/>
        <w:rPr>
          <w:rFonts w:ascii="Tahoma" w:hAnsi="Tahoma" w:cs="Tahoma"/>
        </w:rPr>
      </w:pPr>
      <w:r w:rsidRPr="002F7E7E">
        <w:rPr>
          <w:rFonts w:ascii="Tahoma" w:hAnsi="Tahoma" w:cs="Tahoma"/>
        </w:rPr>
        <w:t xml:space="preserve">Uredbe št. </w:t>
      </w:r>
      <w:hyperlink r:id="rId9" w:history="1">
        <w:r w:rsidRPr="002F7E7E">
          <w:rPr>
            <w:rFonts w:ascii="Tahoma" w:hAnsi="Tahoma" w:cs="Tahoma"/>
          </w:rPr>
          <w:t>1272/2008/ES</w:t>
        </w:r>
      </w:hyperlink>
      <w:r w:rsidRPr="002F7E7E">
        <w:rPr>
          <w:rFonts w:ascii="Tahoma" w:hAnsi="Tahoma" w:cs="Tahoma"/>
        </w:rPr>
        <w:t xml:space="preserve"> o razvrščanju, </w:t>
      </w:r>
      <w:r w:rsidR="002F7E7E" w:rsidRPr="002F7E7E">
        <w:rPr>
          <w:rFonts w:ascii="Tahoma" w:hAnsi="Tahoma" w:cs="Tahoma"/>
        </w:rPr>
        <w:t xml:space="preserve">označevanju in </w:t>
      </w:r>
      <w:r w:rsidRPr="002F7E7E">
        <w:rPr>
          <w:rFonts w:ascii="Tahoma" w:hAnsi="Tahoma" w:cs="Tahoma"/>
        </w:rPr>
        <w:t>pakiranju kemičnih snovi ter zmesi,</w:t>
      </w:r>
    </w:p>
    <w:p w14:paraId="7DE188EF" w14:textId="77777777" w:rsidR="005F0FCB" w:rsidRPr="002F7E7E" w:rsidRDefault="005F0FCB" w:rsidP="005F0FCB">
      <w:pPr>
        <w:keepNext/>
        <w:keepLines/>
        <w:numPr>
          <w:ilvl w:val="0"/>
          <w:numId w:val="6"/>
        </w:numPr>
        <w:spacing w:after="0" w:line="240" w:lineRule="auto"/>
        <w:ind w:left="426" w:hanging="426"/>
        <w:jc w:val="both"/>
        <w:rPr>
          <w:rFonts w:ascii="Tahoma" w:hAnsi="Tahoma" w:cs="Tahoma"/>
        </w:rPr>
      </w:pPr>
      <w:r w:rsidRPr="002F7E7E">
        <w:rPr>
          <w:rFonts w:ascii="Tahoma" w:hAnsi="Tahoma" w:cs="Tahoma"/>
        </w:rPr>
        <w:t xml:space="preserve">Zakon o kemikalijah (Uradni list RS, št. </w:t>
      </w:r>
      <w:hyperlink r:id="rId10" w:tgtFrame="_blank" w:tooltip="Zakon o kemikalijah (uradno prečiščeno besedilo)" w:history="1">
        <w:r w:rsidRPr="002F7E7E">
          <w:rPr>
            <w:rFonts w:ascii="Tahoma" w:hAnsi="Tahoma" w:cs="Tahoma"/>
          </w:rPr>
          <w:t>110/03</w:t>
        </w:r>
      </w:hyperlink>
      <w:r w:rsidR="002F7E7E">
        <w:rPr>
          <w:rFonts w:ascii="Tahoma" w:hAnsi="Tahoma" w:cs="Tahoma"/>
        </w:rPr>
        <w:t>, 47/04-ZdZPZ, 61/06-ZBioP, 9/11 in 83/12-ZFfS-1</w:t>
      </w:r>
      <w:r w:rsidRPr="002F7E7E">
        <w:rPr>
          <w:rFonts w:ascii="Tahoma" w:hAnsi="Tahoma" w:cs="Tahoma"/>
        </w:rPr>
        <w:t>),</w:t>
      </w:r>
    </w:p>
    <w:p w14:paraId="504F222C" w14:textId="77777777" w:rsidR="005F0FCB" w:rsidRPr="002F7E7E" w:rsidRDefault="005F0FCB" w:rsidP="005F0FCB">
      <w:pPr>
        <w:keepNext/>
        <w:keepLines/>
        <w:numPr>
          <w:ilvl w:val="0"/>
          <w:numId w:val="6"/>
        </w:numPr>
        <w:spacing w:after="0" w:line="240" w:lineRule="auto"/>
        <w:ind w:left="426" w:hanging="426"/>
        <w:jc w:val="both"/>
        <w:rPr>
          <w:rFonts w:ascii="Tahoma" w:hAnsi="Tahoma" w:cs="Tahoma"/>
        </w:rPr>
      </w:pPr>
      <w:r w:rsidRPr="002F7E7E">
        <w:rPr>
          <w:rFonts w:ascii="Tahoma" w:hAnsi="Tahoma" w:cs="Tahoma"/>
        </w:rPr>
        <w:lastRenderedPageBreak/>
        <w:t>Uredbe o odpadkih (Ur. l. RS št. </w:t>
      </w:r>
      <w:hyperlink r:id="rId11" w:tgtFrame="_blank" w:tooltip="Uredba o odpadkih" w:history="1">
        <w:r w:rsidRPr="002F7E7E">
          <w:rPr>
            <w:rFonts w:ascii="Tahoma" w:hAnsi="Tahoma" w:cs="Tahoma"/>
          </w:rPr>
          <w:t>37/15</w:t>
        </w:r>
      </w:hyperlink>
      <w:r w:rsidRPr="002F7E7E">
        <w:rPr>
          <w:rFonts w:ascii="Tahoma" w:hAnsi="Tahoma" w:cs="Tahoma"/>
        </w:rPr>
        <w:t> in </w:t>
      </w:r>
      <w:hyperlink r:id="rId12" w:tgtFrame="_blank" w:tooltip="Uredba o spremembah in dopolnitvah Uredbe o odpadkih" w:history="1">
        <w:r w:rsidRPr="002F7E7E">
          <w:rPr>
            <w:rFonts w:ascii="Tahoma" w:hAnsi="Tahoma" w:cs="Tahoma"/>
          </w:rPr>
          <w:t>69/15</w:t>
        </w:r>
      </w:hyperlink>
      <w:r w:rsidR="002F7E7E">
        <w:rPr>
          <w:rFonts w:ascii="Tahoma" w:hAnsi="Tahoma" w:cs="Tahoma"/>
        </w:rPr>
        <w:t>, 129/20, 44/22-ZVO-2 in 77/22</w:t>
      </w:r>
      <w:r w:rsidRPr="002F7E7E">
        <w:rPr>
          <w:rFonts w:ascii="Tahoma" w:hAnsi="Tahoma" w:cs="Tahoma"/>
        </w:rPr>
        <w:t>),</w:t>
      </w:r>
    </w:p>
    <w:p w14:paraId="06DEDAD0" w14:textId="77777777" w:rsidR="005F0FCB" w:rsidRPr="002F7E7E" w:rsidRDefault="005F0FCB" w:rsidP="005F0FCB">
      <w:pPr>
        <w:keepNext/>
        <w:keepLines/>
        <w:numPr>
          <w:ilvl w:val="0"/>
          <w:numId w:val="6"/>
        </w:numPr>
        <w:spacing w:after="0" w:line="240" w:lineRule="auto"/>
        <w:ind w:left="426" w:hanging="426"/>
        <w:jc w:val="both"/>
        <w:rPr>
          <w:rFonts w:ascii="Tahoma" w:hAnsi="Tahoma" w:cs="Tahoma"/>
        </w:rPr>
      </w:pPr>
      <w:r w:rsidRPr="002F7E7E">
        <w:rPr>
          <w:rFonts w:ascii="Tahoma" w:hAnsi="Tahoma" w:cs="Tahoma"/>
        </w:rPr>
        <w:t>Uredba o ravnanju z embalažo in odpadno embalažo (Uradni list RS, št. 84/06, 106/06, 110/07, 67/11, 68/11 – popr., 18/14, 57/15, 103/15, 2/16 – popr., 35/17, 60/18, 68/18 in 84/18 – ZIURKOE</w:t>
      </w:r>
      <w:r w:rsidR="002F7E7E" w:rsidRPr="002F7E7E">
        <w:rPr>
          <w:rFonts w:ascii="Tahoma" w:hAnsi="Tahoma" w:cs="Tahoma"/>
        </w:rPr>
        <w:t xml:space="preserve"> in 54/21</w:t>
      </w:r>
      <w:r w:rsidRPr="002F7E7E">
        <w:rPr>
          <w:rFonts w:ascii="Tahoma" w:hAnsi="Tahoma" w:cs="Tahoma"/>
        </w:rPr>
        <w:t>)</w:t>
      </w:r>
    </w:p>
    <w:p w14:paraId="2E7D1576" w14:textId="77777777" w:rsidR="007B674B" w:rsidRPr="0060556A" w:rsidRDefault="007B674B" w:rsidP="007B674B">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Obligacijskega zakonika (Uradni list RS, št. 97/07 – uradno prečiščeno besedilo, 64/16 – odl. US in 20/18 – OROZ631, v nadaljevanju: Obligacijski zakonik),</w:t>
      </w:r>
    </w:p>
    <w:p w14:paraId="0FAD16AD" w14:textId="77777777" w:rsidR="007B674B" w:rsidRPr="0060556A" w:rsidRDefault="007B674B" w:rsidP="007B674B">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Zakona o pravnem varstvu v postopkih javnega naročanja (Uradni list RS, št. 43/2011, 60/2011 – ZTP-D, 63/2013,  90/2014 – ZDU-1I</w:t>
      </w:r>
      <w:r>
        <w:rPr>
          <w:rFonts w:ascii="Tahoma" w:hAnsi="Tahoma" w:cs="Tahoma"/>
        </w:rPr>
        <w:t>,</w:t>
      </w:r>
      <w:r w:rsidRPr="0060556A">
        <w:rPr>
          <w:rFonts w:ascii="Tahoma" w:hAnsi="Tahoma" w:cs="Tahoma"/>
        </w:rPr>
        <w:t xml:space="preserve"> 60/2017</w:t>
      </w:r>
      <w:r w:rsidRPr="00465078">
        <w:rPr>
          <w:rFonts w:ascii="Arial" w:hAnsi="Arial" w:cs="Arial"/>
          <w:b/>
          <w:bCs/>
          <w:color w:val="626060"/>
          <w:sz w:val="18"/>
          <w:szCs w:val="18"/>
          <w:shd w:val="clear" w:color="auto" w:fill="FFFFFF"/>
        </w:rPr>
        <w:t xml:space="preserve"> </w:t>
      </w:r>
      <w:r w:rsidRPr="00084AB3">
        <w:rPr>
          <w:rFonts w:ascii="Tahoma" w:hAnsi="Tahoma" w:cs="Tahoma"/>
        </w:rPr>
        <w:t>in </w:t>
      </w:r>
      <w:hyperlink r:id="rId13" w:tgtFrame="_blank" w:tooltip="Zakon o spremembah in dopolnitvah Zakona o pravnem varstvu v postopkih javnega naročanja" w:history="1">
        <w:r w:rsidRPr="00084AB3">
          <w:rPr>
            <w:rFonts w:ascii="Tahoma" w:hAnsi="Tahoma" w:cs="Tahoma"/>
          </w:rPr>
          <w:t>72/19</w:t>
        </w:r>
      </w:hyperlink>
      <w:r w:rsidRPr="0060556A">
        <w:rPr>
          <w:rFonts w:ascii="Tahoma" w:hAnsi="Tahoma" w:cs="Tahoma"/>
        </w:rPr>
        <w:t>; v nadaljevanju: ZPVPJN),</w:t>
      </w:r>
    </w:p>
    <w:p w14:paraId="7E4BB745" w14:textId="77777777" w:rsidR="007B674B" w:rsidRPr="0060556A" w:rsidRDefault="007B674B" w:rsidP="007B674B">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ostalih predpisov, ki temeljijo na zgoraj navedenih zakonih ter veljavno zakonodajo, ki se nanaša na predmet javnega naročila.</w:t>
      </w:r>
    </w:p>
    <w:p w14:paraId="39C2DCC2" w14:textId="77777777" w:rsidR="00302D6E" w:rsidRPr="00712BC8" w:rsidRDefault="00302D6E" w:rsidP="00072D9D">
      <w:pPr>
        <w:pStyle w:val="BESEDILO"/>
        <w:keepNext/>
        <w:widowControl/>
        <w:tabs>
          <w:tab w:val="clear" w:pos="2155"/>
        </w:tabs>
        <w:rPr>
          <w:rFonts w:ascii="Tahoma" w:hAnsi="Tahoma" w:cs="Tahoma"/>
          <w:kern w:val="0"/>
          <w:sz w:val="22"/>
          <w:szCs w:val="22"/>
        </w:rPr>
      </w:pPr>
    </w:p>
    <w:p w14:paraId="1C0204E6" w14:textId="77777777" w:rsidR="00137FA4" w:rsidRDefault="00137FA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39BE0B6" w14:textId="545D57E6" w:rsidR="00302D6E" w:rsidRPr="00712BC8" w:rsidRDefault="00302D6E" w:rsidP="00072D9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0E085E9E" w14:textId="77777777" w:rsidR="00302D6E" w:rsidRPr="00712BC8" w:rsidRDefault="00302D6E" w:rsidP="00072D9D">
      <w:pPr>
        <w:keepNext/>
        <w:keepLines/>
        <w:spacing w:after="0" w:line="240" w:lineRule="auto"/>
        <w:jc w:val="both"/>
        <w:rPr>
          <w:rFonts w:ascii="Tahoma" w:eastAsia="Times New Roman" w:hAnsi="Tahoma" w:cs="Tahoma"/>
          <w:b/>
          <w:lang w:eastAsia="sl-SI"/>
        </w:rPr>
      </w:pPr>
    </w:p>
    <w:p w14:paraId="72228539" w14:textId="77777777" w:rsidR="008C67F4" w:rsidRPr="00FF0EF1" w:rsidRDefault="008C67F4" w:rsidP="00072D9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315DD3E5" w14:textId="77777777" w:rsidR="008C67F4" w:rsidRPr="00FF0EF1" w:rsidRDefault="008C67F4" w:rsidP="00072D9D">
      <w:pPr>
        <w:keepNext/>
        <w:keepLines/>
        <w:spacing w:after="0" w:line="240" w:lineRule="auto"/>
        <w:jc w:val="both"/>
        <w:rPr>
          <w:rFonts w:ascii="Tahoma" w:eastAsia="Times New Roman" w:hAnsi="Tahoma" w:cs="Tahoma"/>
          <w:lang w:eastAsia="sl-SI"/>
        </w:rPr>
      </w:pPr>
    </w:p>
    <w:p w14:paraId="7796B927" w14:textId="77777777" w:rsidR="008C67F4" w:rsidRPr="00FF0EF1" w:rsidRDefault="008C67F4" w:rsidP="00072D9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w:t>
      </w:r>
      <w:r w:rsidR="003537F4">
        <w:rPr>
          <w:rFonts w:ascii="Tahoma" w:eastAsia="Times New Roman" w:hAnsi="Tahoma" w:cs="Tahoma"/>
          <w:lang w:eastAsia="sl-SI"/>
        </w:rPr>
        <w:t xml:space="preserve"> biti podani v evrih, na do dve</w:t>
      </w:r>
      <w:r w:rsidRPr="00FF0EF1">
        <w:rPr>
          <w:rFonts w:ascii="Tahoma" w:eastAsia="Times New Roman" w:hAnsi="Tahoma" w:cs="Tahoma"/>
          <w:lang w:eastAsia="sl-SI"/>
        </w:rPr>
        <w:t xml:space="preserve"> (2) decimalni mesti natančno.</w:t>
      </w:r>
    </w:p>
    <w:p w14:paraId="6C49F983" w14:textId="77777777" w:rsidR="008A58E8" w:rsidRPr="009F0FB2" w:rsidRDefault="008A58E8" w:rsidP="00072D9D">
      <w:pPr>
        <w:keepNext/>
        <w:keepLines/>
        <w:spacing w:after="0" w:line="240" w:lineRule="auto"/>
        <w:ind w:right="56"/>
        <w:jc w:val="both"/>
        <w:rPr>
          <w:rFonts w:ascii="Tahoma" w:hAnsi="Tahoma" w:cs="Tahoma"/>
        </w:rPr>
      </w:pPr>
    </w:p>
    <w:p w14:paraId="6CF6099A" w14:textId="77777777" w:rsidR="008A58E8" w:rsidRPr="009F0FB2" w:rsidRDefault="008A58E8" w:rsidP="00072D9D">
      <w:pPr>
        <w:keepNext/>
        <w:keepLines/>
        <w:numPr>
          <w:ilvl w:val="1"/>
          <w:numId w:val="2"/>
        </w:numPr>
        <w:spacing w:after="0" w:line="240" w:lineRule="auto"/>
        <w:jc w:val="both"/>
        <w:rPr>
          <w:rFonts w:ascii="Tahoma" w:hAnsi="Tahoma" w:cs="Tahoma"/>
          <w:b/>
        </w:rPr>
      </w:pPr>
      <w:r w:rsidRPr="009F0FB2">
        <w:rPr>
          <w:rFonts w:ascii="Tahoma" w:hAnsi="Tahoma" w:cs="Tahoma"/>
          <w:b/>
        </w:rPr>
        <w:t>Opredelitev postopka in odločitev o oddaji naročila</w:t>
      </w:r>
    </w:p>
    <w:p w14:paraId="35DB5241" w14:textId="77777777" w:rsidR="008A58E8" w:rsidRPr="009F0FB2" w:rsidRDefault="008A58E8" w:rsidP="00072D9D">
      <w:pPr>
        <w:keepNext/>
        <w:keepLines/>
        <w:spacing w:after="0" w:line="240" w:lineRule="auto"/>
        <w:jc w:val="both"/>
        <w:rPr>
          <w:rFonts w:ascii="Tahoma" w:hAnsi="Tahoma" w:cs="Tahoma"/>
          <w:b/>
          <w:highlight w:val="yellow"/>
        </w:rPr>
      </w:pPr>
    </w:p>
    <w:bookmarkEnd w:id="3"/>
    <w:bookmarkEnd w:id="4"/>
    <w:bookmarkEnd w:id="5"/>
    <w:bookmarkEnd w:id="6"/>
    <w:bookmarkEnd w:id="7"/>
    <w:p w14:paraId="39EF6473" w14:textId="77777777" w:rsidR="007B674B" w:rsidRPr="009F0FB2" w:rsidRDefault="007B674B" w:rsidP="007B674B">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Naročnik bo po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2FED6BA4" w14:textId="77777777" w:rsidR="007B674B" w:rsidRPr="009F0FB2" w:rsidRDefault="007B674B" w:rsidP="007B674B">
      <w:pPr>
        <w:keepNext/>
        <w:keepLines/>
        <w:tabs>
          <w:tab w:val="left" w:pos="2155"/>
        </w:tabs>
        <w:spacing w:after="0" w:line="240" w:lineRule="auto"/>
        <w:jc w:val="both"/>
        <w:rPr>
          <w:rFonts w:ascii="Tahoma" w:hAnsi="Tahoma" w:cs="Tahoma"/>
          <w:kern w:val="16"/>
        </w:rPr>
      </w:pPr>
    </w:p>
    <w:p w14:paraId="42474094"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42854AFA" w14:textId="77777777" w:rsidR="007B674B" w:rsidRPr="009F0FB2" w:rsidRDefault="007B674B" w:rsidP="007B674B">
      <w:pPr>
        <w:keepNext/>
        <w:keepLines/>
        <w:spacing w:after="0" w:line="240" w:lineRule="auto"/>
        <w:jc w:val="both"/>
        <w:rPr>
          <w:rFonts w:ascii="Tahoma" w:hAnsi="Tahoma" w:cs="Tahoma"/>
        </w:rPr>
      </w:pPr>
    </w:p>
    <w:p w14:paraId="0E9A312A" w14:textId="77777777" w:rsidR="007B674B" w:rsidRPr="00C15739" w:rsidRDefault="007B674B" w:rsidP="007B674B">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C5CD1A7" w14:textId="77777777" w:rsidR="007B674B" w:rsidRPr="009F0FB2" w:rsidRDefault="007B674B" w:rsidP="007B674B">
      <w:pPr>
        <w:keepNext/>
        <w:keepLines/>
        <w:spacing w:after="0" w:line="240" w:lineRule="auto"/>
        <w:jc w:val="both"/>
        <w:rPr>
          <w:rFonts w:ascii="Tahoma" w:hAnsi="Tahoma" w:cs="Tahoma"/>
          <w:b/>
        </w:rPr>
      </w:pPr>
    </w:p>
    <w:p w14:paraId="1FE3D2C1"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0218FCDA" w14:textId="77777777" w:rsidR="007B674B" w:rsidRPr="009F0FB2" w:rsidRDefault="007B674B" w:rsidP="007B674B">
      <w:pPr>
        <w:keepNext/>
        <w:keepLines/>
        <w:spacing w:after="0" w:line="240" w:lineRule="auto"/>
        <w:jc w:val="both"/>
        <w:rPr>
          <w:rFonts w:ascii="Tahoma" w:hAnsi="Tahoma" w:cs="Tahoma"/>
        </w:rPr>
      </w:pPr>
    </w:p>
    <w:p w14:paraId="13A8D64B" w14:textId="078CDA55" w:rsidR="007B674B" w:rsidRPr="00FA52EA" w:rsidRDefault="007B674B" w:rsidP="007B674B">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137FA4">
        <w:rPr>
          <w:rFonts w:ascii="Tahoma" w:eastAsia="Times New Roman" w:hAnsi="Tahoma" w:cs="Tahoma"/>
          <w:b/>
          <w:bCs/>
          <w:lang w:eastAsia="sl-SI"/>
        </w:rPr>
        <w:t>14</w:t>
      </w:r>
      <w:r>
        <w:rPr>
          <w:rFonts w:ascii="Tahoma" w:eastAsia="Times New Roman" w:hAnsi="Tahoma" w:cs="Tahoma"/>
          <w:b/>
          <w:bCs/>
          <w:lang w:eastAsia="sl-SI"/>
        </w:rPr>
        <w:t xml:space="preserve">. </w:t>
      </w:r>
      <w:r w:rsidR="00137FA4">
        <w:rPr>
          <w:rFonts w:ascii="Tahoma" w:eastAsia="Times New Roman" w:hAnsi="Tahoma" w:cs="Tahoma"/>
          <w:b/>
          <w:bCs/>
          <w:lang w:eastAsia="sl-SI"/>
        </w:rPr>
        <w:t>6</w:t>
      </w:r>
      <w:r w:rsidRPr="00FB1BBD">
        <w:rPr>
          <w:rFonts w:ascii="Tahoma" w:eastAsia="Times New Roman" w:hAnsi="Tahoma" w:cs="Tahoma"/>
          <w:b/>
          <w:bCs/>
          <w:lang w:eastAsia="sl-SI"/>
        </w:rPr>
        <w:t>. 202</w:t>
      </w:r>
      <w:r>
        <w:rPr>
          <w:rFonts w:ascii="Tahoma" w:eastAsia="Times New Roman" w:hAnsi="Tahoma" w:cs="Tahoma"/>
          <w:b/>
          <w:bCs/>
          <w:lang w:eastAsia="sl-SI"/>
        </w:rPr>
        <w:t>3</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10:00</w:t>
      </w:r>
      <w:r w:rsidRPr="00FA52EA">
        <w:rPr>
          <w:rFonts w:ascii="Tahoma" w:eastAsia="Times New Roman" w:hAnsi="Tahoma" w:cs="Tahoma"/>
          <w:lang w:eastAsia="sl-SI"/>
        </w:rPr>
        <w:t>. Odgovori oz. pojasnila bodo objavljeni na spletnem naslovu naročnika in podjetja JAVNI HOLDING Ljubljana, d.o.o. (</w:t>
      </w:r>
      <w:hyperlink r:id="rId14"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4F31BD56" w14:textId="77777777" w:rsidR="007B674B" w:rsidRPr="009F0FB2" w:rsidRDefault="007B674B" w:rsidP="007B674B">
      <w:pPr>
        <w:keepNext/>
        <w:keepLines/>
        <w:spacing w:after="0" w:line="240" w:lineRule="auto"/>
        <w:jc w:val="both"/>
        <w:rPr>
          <w:rFonts w:ascii="Tahoma" w:hAnsi="Tahoma" w:cs="Tahoma"/>
        </w:rPr>
      </w:pPr>
    </w:p>
    <w:p w14:paraId="42395EAA"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2DF1721B" w14:textId="77777777" w:rsidR="007B674B" w:rsidRPr="009F0FB2" w:rsidRDefault="007B674B" w:rsidP="007B674B">
      <w:pPr>
        <w:keepNext/>
        <w:keepLines/>
        <w:spacing w:after="0" w:line="240" w:lineRule="auto"/>
        <w:jc w:val="both"/>
        <w:rPr>
          <w:rFonts w:ascii="Tahoma" w:hAnsi="Tahoma" w:cs="Tahoma"/>
          <w:b/>
        </w:rPr>
      </w:pPr>
    </w:p>
    <w:p w14:paraId="22B34130" w14:textId="2F850109" w:rsidR="007B674B" w:rsidRPr="009F0FB2" w:rsidRDefault="007B674B" w:rsidP="007B674B">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137FA4">
        <w:rPr>
          <w:rFonts w:ascii="Tahoma" w:eastAsia="Times New Roman" w:hAnsi="Tahoma" w:cs="Tahoma"/>
          <w:b/>
          <w:bCs/>
          <w:lang w:eastAsia="sl-SI"/>
        </w:rPr>
        <w:t>21</w:t>
      </w:r>
      <w:r>
        <w:rPr>
          <w:rFonts w:ascii="Tahoma" w:eastAsia="Times New Roman" w:hAnsi="Tahoma" w:cs="Tahoma"/>
          <w:b/>
          <w:bCs/>
          <w:lang w:eastAsia="sl-SI"/>
        </w:rPr>
        <w:t xml:space="preserve">. </w:t>
      </w:r>
      <w:r w:rsidR="00137FA4">
        <w:rPr>
          <w:rFonts w:ascii="Tahoma" w:eastAsia="Times New Roman" w:hAnsi="Tahoma" w:cs="Tahoma"/>
          <w:b/>
          <w:bCs/>
          <w:lang w:eastAsia="sl-SI"/>
        </w:rPr>
        <w:t>6</w:t>
      </w:r>
      <w:r w:rsidRPr="00FB1BBD">
        <w:rPr>
          <w:rFonts w:ascii="Tahoma" w:eastAsia="Times New Roman" w:hAnsi="Tahoma" w:cs="Tahoma"/>
          <w:b/>
          <w:bCs/>
          <w:lang w:eastAsia="sl-SI"/>
        </w:rPr>
        <w:t>. 202</w:t>
      </w:r>
      <w:r>
        <w:rPr>
          <w:rFonts w:ascii="Tahoma" w:eastAsia="Times New Roman" w:hAnsi="Tahoma" w:cs="Tahoma"/>
          <w:b/>
          <w:bCs/>
          <w:lang w:eastAsia="sl-SI"/>
        </w:rPr>
        <w:t>3</w:t>
      </w:r>
      <w:r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10.00 ure</w:t>
      </w:r>
      <w:r w:rsidRPr="009F0FB2">
        <w:rPr>
          <w:rFonts w:ascii="Tahoma" w:hAnsi="Tahoma" w:cs="Tahoma"/>
        </w:rPr>
        <w:t>.</w:t>
      </w:r>
    </w:p>
    <w:p w14:paraId="51D89DF0" w14:textId="77777777" w:rsidR="007B674B" w:rsidRPr="009F0FB2" w:rsidRDefault="007B674B" w:rsidP="007B674B">
      <w:pPr>
        <w:keepNext/>
        <w:keepLines/>
        <w:tabs>
          <w:tab w:val="left" w:pos="142"/>
        </w:tabs>
        <w:spacing w:after="0" w:line="240" w:lineRule="auto"/>
        <w:jc w:val="both"/>
        <w:rPr>
          <w:rFonts w:ascii="Tahoma" w:hAnsi="Tahoma" w:cs="Tahoma"/>
        </w:rPr>
      </w:pPr>
    </w:p>
    <w:p w14:paraId="7E2FCF4F" w14:textId="77777777" w:rsidR="007B674B" w:rsidRPr="009F0FB2" w:rsidRDefault="007B674B" w:rsidP="007B674B">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15"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0B3102B6" w14:textId="77777777" w:rsidR="007B674B" w:rsidRPr="009F0FB2" w:rsidRDefault="007B674B" w:rsidP="007B674B">
      <w:pPr>
        <w:keepNext/>
        <w:keepLines/>
        <w:spacing w:after="0" w:line="240" w:lineRule="auto"/>
        <w:jc w:val="both"/>
        <w:rPr>
          <w:rFonts w:ascii="Tahoma" w:hAnsi="Tahoma" w:cs="Tahoma"/>
          <w:lang w:val="x-none"/>
        </w:rPr>
      </w:pPr>
    </w:p>
    <w:p w14:paraId="7241C114" w14:textId="77777777" w:rsidR="007B674B" w:rsidRPr="009F0FB2" w:rsidRDefault="007B674B" w:rsidP="007B674B">
      <w:pPr>
        <w:keepNext/>
        <w:keepLines/>
        <w:numPr>
          <w:ilvl w:val="1"/>
          <w:numId w:val="2"/>
        </w:numPr>
        <w:spacing w:after="0" w:line="240" w:lineRule="auto"/>
        <w:jc w:val="both"/>
        <w:rPr>
          <w:rFonts w:ascii="Tahoma" w:hAnsi="Tahoma" w:cs="Tahoma"/>
          <w:b/>
        </w:rPr>
      </w:pPr>
      <w:bookmarkStart w:id="8" w:name="_Toc116720500"/>
      <w:bookmarkStart w:id="9" w:name="_Toc116720564"/>
      <w:bookmarkStart w:id="10" w:name="_Toc116783473"/>
      <w:bookmarkStart w:id="11" w:name="_Toc116792907"/>
      <w:bookmarkStart w:id="12" w:name="_Toc136417479"/>
      <w:r w:rsidRPr="009F0FB2">
        <w:rPr>
          <w:rFonts w:ascii="Tahoma" w:hAnsi="Tahoma" w:cs="Tahoma"/>
          <w:b/>
        </w:rPr>
        <w:t>Odpiranje ponudb</w:t>
      </w:r>
      <w:bookmarkEnd w:id="8"/>
      <w:bookmarkEnd w:id="9"/>
      <w:bookmarkEnd w:id="10"/>
      <w:bookmarkEnd w:id="11"/>
      <w:bookmarkEnd w:id="12"/>
    </w:p>
    <w:p w14:paraId="5F99089C" w14:textId="77777777" w:rsidR="007B674B" w:rsidRPr="009F0FB2" w:rsidRDefault="007B674B" w:rsidP="007B674B">
      <w:pPr>
        <w:keepNext/>
        <w:keepLines/>
        <w:spacing w:after="0" w:line="240" w:lineRule="auto"/>
        <w:jc w:val="both"/>
        <w:rPr>
          <w:rFonts w:ascii="Tahoma" w:hAnsi="Tahoma" w:cs="Tahoma"/>
          <w:b/>
        </w:rPr>
      </w:pPr>
    </w:p>
    <w:p w14:paraId="0CEC3BB1" w14:textId="7E1A968F"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137FA4">
        <w:rPr>
          <w:rFonts w:ascii="Tahoma" w:eastAsia="Times New Roman" w:hAnsi="Tahoma" w:cs="Tahoma"/>
          <w:b/>
          <w:bCs/>
          <w:lang w:eastAsia="sl-SI"/>
        </w:rPr>
        <w:t>21. 6</w:t>
      </w:r>
      <w:r w:rsidR="00137FA4" w:rsidRPr="00FB1BBD">
        <w:rPr>
          <w:rFonts w:ascii="Tahoma" w:eastAsia="Times New Roman" w:hAnsi="Tahoma" w:cs="Tahoma"/>
          <w:b/>
          <w:bCs/>
          <w:lang w:eastAsia="sl-SI"/>
        </w:rPr>
        <w:t>. 202</w:t>
      </w:r>
      <w:r w:rsidR="00137FA4">
        <w:rPr>
          <w:rFonts w:ascii="Tahoma" w:eastAsia="Times New Roman" w:hAnsi="Tahoma" w:cs="Tahoma"/>
          <w:b/>
          <w:bCs/>
          <w:lang w:eastAsia="sl-SI"/>
        </w:rPr>
        <w:t>3</w:t>
      </w:r>
      <w:r w:rsidR="00137FA4"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w:t>
      </w:r>
      <w:r>
        <w:rPr>
          <w:rFonts w:ascii="Tahoma" w:hAnsi="Tahoma" w:cs="Tahoma"/>
          <w:b/>
        </w:rPr>
        <w:t>00</w:t>
      </w:r>
      <w:r w:rsidRPr="009F0FB2">
        <w:rPr>
          <w:rFonts w:ascii="Tahoma" w:hAnsi="Tahoma" w:cs="Tahoma"/>
          <w:b/>
        </w:rPr>
        <w:t xml:space="preserve"> uri</w:t>
      </w:r>
      <w:r w:rsidRPr="009F0FB2">
        <w:rPr>
          <w:rFonts w:ascii="Tahoma" w:hAnsi="Tahoma" w:cs="Tahoma"/>
        </w:rPr>
        <w:t xml:space="preserve"> na spletnem naslovu </w:t>
      </w:r>
      <w:hyperlink r:id="rId16" w:history="1">
        <w:r w:rsidRPr="00E13276">
          <w:rPr>
            <w:rStyle w:val="Hiperpovezava"/>
            <w:rFonts w:ascii="Tahoma" w:hAnsi="Tahoma" w:cs="Tahoma"/>
          </w:rPr>
          <w:t>https://ejn.gov.si</w:t>
        </w:r>
      </w:hyperlink>
      <w:r w:rsidRPr="009F0FB2">
        <w:rPr>
          <w:rFonts w:ascii="Tahoma" w:hAnsi="Tahoma" w:cs="Tahoma"/>
        </w:rPr>
        <w:t xml:space="preserve">. </w:t>
      </w:r>
    </w:p>
    <w:p w14:paraId="5DBAA1CF" w14:textId="77777777" w:rsidR="007B674B" w:rsidRPr="009F0FB2" w:rsidRDefault="007B674B" w:rsidP="007B674B">
      <w:pPr>
        <w:keepNext/>
        <w:keepLines/>
        <w:spacing w:after="0" w:line="240" w:lineRule="auto"/>
        <w:rPr>
          <w:rFonts w:ascii="Tahoma" w:hAnsi="Tahoma" w:cs="Tahoma"/>
        </w:rPr>
      </w:pPr>
    </w:p>
    <w:p w14:paraId="5BDE57FE"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7BE28449" w14:textId="77777777" w:rsidR="007B674B" w:rsidRPr="009F0FB2" w:rsidRDefault="007B674B" w:rsidP="007B674B">
      <w:pPr>
        <w:keepNext/>
        <w:keepLines/>
        <w:spacing w:after="0" w:line="240" w:lineRule="auto"/>
        <w:jc w:val="both"/>
        <w:rPr>
          <w:rFonts w:ascii="Tahoma" w:hAnsi="Tahoma" w:cs="Tahoma"/>
        </w:rPr>
      </w:pPr>
    </w:p>
    <w:p w14:paraId="3BF9DCA1" w14:textId="77777777" w:rsidR="007B674B" w:rsidRDefault="007B674B" w:rsidP="007B674B">
      <w:pPr>
        <w:spacing w:after="0" w:line="240" w:lineRule="auto"/>
        <w:rPr>
          <w:rFonts w:ascii="Tahoma" w:hAnsi="Tahoma" w:cs="Tahoma"/>
          <w:b/>
        </w:rPr>
      </w:pPr>
      <w:r>
        <w:rPr>
          <w:rFonts w:ascii="Tahoma" w:hAnsi="Tahoma" w:cs="Tahoma"/>
          <w:b/>
        </w:rPr>
        <w:br w:type="page"/>
      </w:r>
    </w:p>
    <w:p w14:paraId="7B91ECEB"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Pogajanja</w:t>
      </w:r>
    </w:p>
    <w:p w14:paraId="283AEACF" w14:textId="77777777" w:rsidR="007B674B" w:rsidRPr="009F0FB2" w:rsidRDefault="007B674B" w:rsidP="007B674B">
      <w:pPr>
        <w:keepNext/>
        <w:keepLines/>
        <w:spacing w:after="0" w:line="240" w:lineRule="auto"/>
        <w:ind w:firstLine="709"/>
        <w:jc w:val="both"/>
        <w:rPr>
          <w:rFonts w:ascii="Tahoma" w:hAnsi="Tahoma" w:cs="Tahoma"/>
        </w:rPr>
      </w:pPr>
    </w:p>
    <w:p w14:paraId="774ECF5A"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 xml:space="preserve">Naročnik s ponudnikom(i) </w:t>
      </w:r>
      <w:r w:rsidRPr="00BA05A7">
        <w:rPr>
          <w:rFonts w:ascii="Tahoma" w:hAnsi="Tahoma" w:cs="Tahoma"/>
          <w:b/>
          <w:u w:val="single"/>
        </w:rPr>
        <w:t>NE BO</w:t>
      </w:r>
      <w:r>
        <w:rPr>
          <w:rFonts w:ascii="Tahoma" w:hAnsi="Tahoma" w:cs="Tahoma"/>
        </w:rPr>
        <w:t xml:space="preserve"> </w:t>
      </w:r>
      <w:r w:rsidRPr="009F0FB2">
        <w:rPr>
          <w:rFonts w:ascii="Tahoma" w:hAnsi="Tahoma" w:cs="Tahoma"/>
        </w:rPr>
        <w:t>izvedel pogajanja</w:t>
      </w:r>
      <w:r>
        <w:rPr>
          <w:rFonts w:ascii="Tahoma" w:hAnsi="Tahoma" w:cs="Tahoma"/>
        </w:rPr>
        <w:t>.</w:t>
      </w:r>
      <w:r w:rsidRPr="009F0FB2">
        <w:rPr>
          <w:rFonts w:ascii="Tahoma" w:hAnsi="Tahoma" w:cs="Tahoma"/>
        </w:rPr>
        <w:t xml:space="preserve"> </w:t>
      </w:r>
    </w:p>
    <w:p w14:paraId="2575ACD4" w14:textId="77777777" w:rsidR="007B674B" w:rsidRPr="009F0FB2" w:rsidRDefault="007B674B" w:rsidP="007B674B">
      <w:pPr>
        <w:keepNext/>
        <w:keepLines/>
        <w:spacing w:after="0" w:line="240" w:lineRule="auto"/>
        <w:ind w:left="720"/>
        <w:jc w:val="both"/>
        <w:rPr>
          <w:rFonts w:ascii="Tahoma" w:hAnsi="Tahoma" w:cs="Tahoma"/>
          <w:b/>
        </w:rPr>
      </w:pPr>
    </w:p>
    <w:p w14:paraId="2E7401AE"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337140AF" w14:textId="77777777" w:rsidR="007B674B" w:rsidRPr="009F0FB2" w:rsidRDefault="007B674B" w:rsidP="007B674B">
      <w:pPr>
        <w:keepNext/>
        <w:keepLines/>
        <w:spacing w:after="0" w:line="240" w:lineRule="auto"/>
        <w:jc w:val="both"/>
        <w:rPr>
          <w:rFonts w:ascii="Tahoma" w:hAnsi="Tahoma" w:cs="Tahoma"/>
        </w:rPr>
      </w:pPr>
    </w:p>
    <w:p w14:paraId="1ACB5690"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05C495C0" w14:textId="77777777" w:rsidR="007B674B" w:rsidRPr="009F0FB2" w:rsidRDefault="007B674B" w:rsidP="007B674B">
      <w:pPr>
        <w:keepNext/>
        <w:keepLines/>
        <w:spacing w:after="0" w:line="240" w:lineRule="auto"/>
        <w:jc w:val="both"/>
        <w:rPr>
          <w:rFonts w:ascii="Tahoma" w:hAnsi="Tahoma" w:cs="Tahoma"/>
        </w:rPr>
      </w:pPr>
    </w:p>
    <w:p w14:paraId="61B1AC82" w14:textId="77777777" w:rsidR="007B674B" w:rsidRPr="009F0FB2" w:rsidRDefault="007B674B" w:rsidP="007B674B">
      <w:pPr>
        <w:keepNext/>
        <w:keepLines/>
        <w:numPr>
          <w:ilvl w:val="1"/>
          <w:numId w:val="2"/>
        </w:numPr>
        <w:spacing w:after="0" w:line="240" w:lineRule="auto"/>
        <w:ind w:right="56"/>
        <w:jc w:val="both"/>
        <w:rPr>
          <w:rFonts w:ascii="Tahoma" w:hAnsi="Tahoma" w:cs="Tahoma"/>
          <w:b/>
        </w:rPr>
      </w:pPr>
      <w:r w:rsidRPr="009F0FB2">
        <w:rPr>
          <w:rFonts w:ascii="Tahoma" w:hAnsi="Tahoma" w:cs="Tahoma"/>
          <w:b/>
        </w:rPr>
        <w:t>Pregled in ocenjevanje ponudb</w:t>
      </w:r>
    </w:p>
    <w:p w14:paraId="7833D52F" w14:textId="77777777" w:rsidR="007B674B" w:rsidRPr="009F0FB2" w:rsidRDefault="007B674B" w:rsidP="007B674B">
      <w:pPr>
        <w:keepNext/>
        <w:keepLines/>
        <w:spacing w:after="0" w:line="240" w:lineRule="auto"/>
        <w:ind w:right="56"/>
        <w:jc w:val="both"/>
        <w:rPr>
          <w:rFonts w:ascii="Tahoma" w:hAnsi="Tahoma" w:cs="Tahoma"/>
        </w:rPr>
      </w:pPr>
    </w:p>
    <w:p w14:paraId="778663BB"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9AD0048" w14:textId="77777777" w:rsidR="007B674B" w:rsidRPr="009F0FB2" w:rsidRDefault="007B674B" w:rsidP="007B674B">
      <w:pPr>
        <w:keepNext/>
        <w:keepLines/>
        <w:spacing w:after="0" w:line="240" w:lineRule="auto"/>
        <w:jc w:val="both"/>
        <w:rPr>
          <w:rFonts w:ascii="Tahoma" w:hAnsi="Tahoma" w:cs="Tahoma"/>
        </w:rPr>
      </w:pPr>
    </w:p>
    <w:p w14:paraId="7CF0B407"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393763B5" w14:textId="77777777" w:rsidR="007B674B" w:rsidRPr="009F0FB2" w:rsidRDefault="007B674B" w:rsidP="007B674B">
      <w:pPr>
        <w:keepNext/>
        <w:keepLines/>
        <w:spacing w:after="0" w:line="240" w:lineRule="auto"/>
        <w:jc w:val="both"/>
        <w:rPr>
          <w:rFonts w:ascii="Tahoma" w:hAnsi="Tahoma" w:cs="Tahoma"/>
        </w:rPr>
      </w:pPr>
    </w:p>
    <w:p w14:paraId="1CF8F7A3"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1640FCBD" w14:textId="77777777" w:rsidR="007B674B" w:rsidRPr="009F0FB2" w:rsidRDefault="007B674B" w:rsidP="007B674B">
      <w:pPr>
        <w:keepNext/>
        <w:keepLines/>
        <w:spacing w:after="0" w:line="240" w:lineRule="auto"/>
        <w:jc w:val="both"/>
        <w:rPr>
          <w:rFonts w:ascii="Tahoma" w:hAnsi="Tahoma" w:cs="Tahoma"/>
        </w:rPr>
      </w:pPr>
    </w:p>
    <w:p w14:paraId="562C8DF0"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064E21A2" w14:textId="77777777" w:rsidR="007B674B" w:rsidRPr="009F0FB2" w:rsidRDefault="007B674B" w:rsidP="007B674B">
      <w:pPr>
        <w:keepNext/>
        <w:keepLines/>
        <w:spacing w:after="0" w:line="240" w:lineRule="auto"/>
        <w:jc w:val="both"/>
        <w:rPr>
          <w:rFonts w:ascii="Tahoma" w:hAnsi="Tahoma" w:cs="Tahoma"/>
        </w:rPr>
      </w:pPr>
    </w:p>
    <w:p w14:paraId="7E6CF779"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355EE2EE" w14:textId="77777777" w:rsidR="007B674B" w:rsidRPr="009F0FB2" w:rsidRDefault="007B674B" w:rsidP="007B674B">
      <w:pPr>
        <w:keepNext/>
        <w:keepLines/>
        <w:spacing w:after="0" w:line="240" w:lineRule="auto"/>
        <w:ind w:right="56"/>
        <w:jc w:val="both"/>
        <w:rPr>
          <w:rFonts w:ascii="Tahoma" w:hAnsi="Tahoma" w:cs="Tahoma"/>
        </w:rPr>
      </w:pPr>
    </w:p>
    <w:p w14:paraId="1434959C"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405C50A6" w14:textId="77777777" w:rsidR="007B674B" w:rsidRPr="009F0FB2" w:rsidRDefault="007B674B" w:rsidP="007B674B">
      <w:pPr>
        <w:keepNext/>
        <w:keepLines/>
        <w:spacing w:after="0" w:line="240" w:lineRule="auto"/>
        <w:ind w:right="56"/>
        <w:jc w:val="both"/>
        <w:rPr>
          <w:rFonts w:ascii="Tahoma" w:hAnsi="Tahoma" w:cs="Tahoma"/>
        </w:rPr>
      </w:pPr>
    </w:p>
    <w:p w14:paraId="308EB504" w14:textId="77777777" w:rsidR="007B674B" w:rsidRPr="009F0FB2" w:rsidRDefault="007B674B" w:rsidP="007B674B">
      <w:pPr>
        <w:keepNext/>
        <w:keepLines/>
        <w:numPr>
          <w:ilvl w:val="1"/>
          <w:numId w:val="2"/>
        </w:numPr>
        <w:spacing w:after="0" w:line="240" w:lineRule="auto"/>
        <w:jc w:val="both"/>
        <w:rPr>
          <w:rFonts w:ascii="Tahoma" w:hAnsi="Tahoma" w:cs="Tahoma"/>
          <w:b/>
        </w:rPr>
      </w:pPr>
      <w:bookmarkStart w:id="13" w:name="_Toc116720524"/>
      <w:bookmarkStart w:id="14" w:name="_Toc116720588"/>
      <w:bookmarkStart w:id="15" w:name="_Toc116783499"/>
      <w:bookmarkStart w:id="16" w:name="_Toc116792933"/>
      <w:bookmarkStart w:id="17" w:name="_Toc136417505"/>
      <w:r w:rsidRPr="009F0FB2">
        <w:rPr>
          <w:rFonts w:ascii="Tahoma" w:hAnsi="Tahoma" w:cs="Tahoma"/>
          <w:b/>
        </w:rPr>
        <w:t>Prav</w:t>
      </w:r>
      <w:bookmarkEnd w:id="13"/>
      <w:bookmarkEnd w:id="14"/>
      <w:bookmarkEnd w:id="15"/>
      <w:bookmarkEnd w:id="16"/>
      <w:bookmarkEnd w:id="17"/>
      <w:r w:rsidRPr="009F0FB2">
        <w:rPr>
          <w:rFonts w:ascii="Tahoma" w:hAnsi="Tahoma" w:cs="Tahoma"/>
          <w:b/>
        </w:rPr>
        <w:t>no varstvo</w:t>
      </w:r>
    </w:p>
    <w:p w14:paraId="6DC32395" w14:textId="77777777" w:rsidR="007B674B" w:rsidRPr="009F0FB2" w:rsidRDefault="007B674B" w:rsidP="007B674B">
      <w:pPr>
        <w:keepNext/>
        <w:keepLines/>
        <w:spacing w:after="0" w:line="240" w:lineRule="auto"/>
        <w:jc w:val="both"/>
        <w:rPr>
          <w:rFonts w:ascii="Tahoma" w:hAnsi="Tahoma" w:cs="Tahoma"/>
          <w:b/>
        </w:rPr>
      </w:pPr>
    </w:p>
    <w:p w14:paraId="7238EFC1" w14:textId="77777777" w:rsidR="007B674B" w:rsidRPr="009F0FB2" w:rsidRDefault="007B674B" w:rsidP="007B674B">
      <w:pPr>
        <w:keepNext/>
        <w:keepLines/>
        <w:autoSpaceDE w:val="0"/>
        <w:autoSpaceDN w:val="0"/>
        <w:adjustRightInd w:val="0"/>
        <w:spacing w:after="0" w:line="240" w:lineRule="auto"/>
        <w:jc w:val="both"/>
        <w:rPr>
          <w:rFonts w:ascii="Tahoma" w:hAnsi="Tahoma" w:cs="Tahoma"/>
        </w:rPr>
      </w:pPr>
      <w:r w:rsidRPr="009F0FB2">
        <w:rPr>
          <w:rFonts w:ascii="Tahoma" w:hAnsi="Tahoma" w:cs="Tahoma"/>
        </w:rPr>
        <w:lastRenderedPageBreak/>
        <w:t>Ponudnikom je zagotovljeno pravno varstvo skladno z določbami Zakona o pravnem varstvu v postopkih javnega naročanja.</w:t>
      </w:r>
    </w:p>
    <w:p w14:paraId="0D52BD39" w14:textId="77777777" w:rsidR="007B674B" w:rsidRPr="009F0FB2" w:rsidRDefault="007B674B" w:rsidP="007B674B">
      <w:pPr>
        <w:keepNext/>
        <w:keepLines/>
        <w:autoSpaceDE w:val="0"/>
        <w:autoSpaceDN w:val="0"/>
        <w:adjustRightInd w:val="0"/>
        <w:spacing w:after="0" w:line="240" w:lineRule="auto"/>
        <w:jc w:val="both"/>
        <w:rPr>
          <w:rFonts w:ascii="Tahoma" w:hAnsi="Tahoma" w:cs="Tahoma"/>
        </w:rPr>
      </w:pPr>
    </w:p>
    <w:p w14:paraId="3A31DBCB" w14:textId="77777777" w:rsidR="007B674B" w:rsidRPr="009F0FB2" w:rsidRDefault="007B674B" w:rsidP="007B674B">
      <w:pPr>
        <w:keepNext/>
        <w:keepLines/>
        <w:numPr>
          <w:ilvl w:val="1"/>
          <w:numId w:val="2"/>
        </w:numPr>
        <w:spacing w:after="0" w:line="240" w:lineRule="auto"/>
        <w:jc w:val="both"/>
        <w:rPr>
          <w:rFonts w:ascii="Tahoma" w:hAnsi="Tahoma" w:cs="Tahoma"/>
          <w:b/>
        </w:rPr>
      </w:pPr>
      <w:bookmarkStart w:id="18" w:name="_Toc163615935"/>
      <w:r w:rsidRPr="009F0FB2">
        <w:rPr>
          <w:rFonts w:ascii="Tahoma" w:hAnsi="Tahoma" w:cs="Tahoma"/>
          <w:b/>
        </w:rPr>
        <w:t>Zaupnost po</w:t>
      </w:r>
      <w:bookmarkEnd w:id="18"/>
      <w:r w:rsidRPr="009F0FB2">
        <w:rPr>
          <w:rFonts w:ascii="Tahoma" w:hAnsi="Tahoma" w:cs="Tahoma"/>
          <w:b/>
        </w:rPr>
        <w:t>datkov</w:t>
      </w:r>
    </w:p>
    <w:p w14:paraId="25C9DB68" w14:textId="77777777" w:rsidR="007B674B" w:rsidRPr="009F0FB2" w:rsidRDefault="007B674B" w:rsidP="007B674B">
      <w:pPr>
        <w:keepNext/>
        <w:keepLines/>
        <w:spacing w:after="0" w:line="240" w:lineRule="auto"/>
        <w:jc w:val="both"/>
        <w:rPr>
          <w:rFonts w:ascii="Tahoma" w:hAnsi="Tahoma" w:cs="Tahoma"/>
        </w:rPr>
      </w:pPr>
    </w:p>
    <w:p w14:paraId="4BF2E465"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Naročnik zagotavlja javnost in zaupnost podatkov skladno s 35. členom ZJN-3 ob upoštevanju določb zakona, ki ureja varstvo osebnih podatkov, tajne podatke ali gospodarske družbe.</w:t>
      </w:r>
    </w:p>
    <w:p w14:paraId="4030D8B3" w14:textId="77777777" w:rsidR="007B674B" w:rsidRPr="009F0FB2" w:rsidRDefault="007B674B" w:rsidP="007B674B">
      <w:pPr>
        <w:keepNext/>
        <w:keepLines/>
        <w:spacing w:after="0" w:line="240" w:lineRule="auto"/>
        <w:jc w:val="both"/>
        <w:rPr>
          <w:rFonts w:ascii="Tahoma" w:hAnsi="Tahoma" w:cs="Tahoma"/>
        </w:rPr>
      </w:pPr>
    </w:p>
    <w:p w14:paraId="2CF614FC" w14:textId="77777777" w:rsidR="007B674B" w:rsidRDefault="007B674B" w:rsidP="007B674B">
      <w:pPr>
        <w:keepNext/>
        <w:keepLines/>
        <w:spacing w:after="0" w:line="240" w:lineRule="auto"/>
        <w:jc w:val="both"/>
        <w:rPr>
          <w:rFonts w:ascii="Tahoma" w:hAnsi="Tahoma" w:cs="Tahoma"/>
        </w:rPr>
      </w:pPr>
      <w:r w:rsidRPr="009F0FB2">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778FC5BC" w14:textId="77777777" w:rsidR="007B674B" w:rsidRPr="009F0FB2" w:rsidRDefault="007B674B" w:rsidP="007B674B">
      <w:pPr>
        <w:keepNext/>
        <w:keepLines/>
        <w:spacing w:after="0" w:line="240" w:lineRule="auto"/>
        <w:jc w:val="both"/>
        <w:rPr>
          <w:rFonts w:ascii="Tahoma" w:hAnsi="Tahoma" w:cs="Tahoma"/>
        </w:rPr>
      </w:pPr>
    </w:p>
    <w:p w14:paraId="61A1B45B" w14:textId="77777777" w:rsidR="007B674B" w:rsidRDefault="007B674B" w:rsidP="007B674B">
      <w:pPr>
        <w:spacing w:after="0" w:line="240" w:lineRule="auto"/>
        <w:rPr>
          <w:rFonts w:ascii="Tahoma" w:hAnsi="Tahoma" w:cs="Tahoma"/>
          <w:b/>
        </w:rPr>
      </w:pPr>
      <w:r>
        <w:rPr>
          <w:rFonts w:ascii="Tahoma" w:hAnsi="Tahoma" w:cs="Tahoma"/>
          <w:b/>
        </w:rPr>
        <w:br w:type="page"/>
      </w:r>
    </w:p>
    <w:p w14:paraId="1390F907"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Jamstvo za napake</w:t>
      </w:r>
    </w:p>
    <w:p w14:paraId="3BAE3F96" w14:textId="77777777" w:rsidR="007B674B" w:rsidRPr="009F0FB2" w:rsidRDefault="007B674B" w:rsidP="007B674B">
      <w:pPr>
        <w:keepNext/>
        <w:keepLines/>
        <w:spacing w:after="0" w:line="240" w:lineRule="auto"/>
        <w:jc w:val="both"/>
        <w:rPr>
          <w:rFonts w:ascii="Tahoma" w:hAnsi="Tahoma" w:cs="Tahoma"/>
        </w:rPr>
      </w:pPr>
    </w:p>
    <w:p w14:paraId="26CA2041"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33443162" w14:textId="77777777" w:rsidR="007B674B" w:rsidRPr="00712BC8" w:rsidRDefault="007B674B" w:rsidP="007B674B">
      <w:pPr>
        <w:keepNext/>
        <w:keepLines/>
        <w:spacing w:after="0" w:line="240" w:lineRule="auto"/>
        <w:jc w:val="both"/>
        <w:rPr>
          <w:rFonts w:ascii="Tahoma" w:eastAsia="Times New Roman" w:hAnsi="Tahoma" w:cs="Tahoma"/>
          <w:lang w:eastAsia="sl-SI"/>
        </w:rPr>
      </w:pPr>
    </w:p>
    <w:p w14:paraId="5A275949" w14:textId="77777777" w:rsidR="007B674B" w:rsidRPr="00712BC8" w:rsidRDefault="007B674B" w:rsidP="007B674B">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329939CF" w14:textId="77777777" w:rsidR="007B674B" w:rsidRPr="00712BC8" w:rsidRDefault="007B674B" w:rsidP="007B674B">
      <w:pPr>
        <w:keepNext/>
        <w:keepLines/>
        <w:spacing w:after="0" w:line="240" w:lineRule="auto"/>
        <w:jc w:val="both"/>
        <w:rPr>
          <w:rFonts w:ascii="Tahoma" w:eastAsia="Times New Roman" w:hAnsi="Tahoma" w:cs="Tahoma"/>
          <w:b/>
          <w:lang w:eastAsia="sl-SI"/>
        </w:rPr>
      </w:pPr>
    </w:p>
    <w:p w14:paraId="3B4B9071" w14:textId="77777777" w:rsidR="007B674B" w:rsidRPr="00AE5196" w:rsidRDefault="007B674B" w:rsidP="007B674B">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5CF11B83" w14:textId="77777777" w:rsidR="007B674B" w:rsidRDefault="007B674B" w:rsidP="007B674B">
      <w:pPr>
        <w:keepNext/>
        <w:keepLines/>
        <w:spacing w:after="0" w:line="240" w:lineRule="auto"/>
        <w:jc w:val="both"/>
        <w:rPr>
          <w:rFonts w:ascii="Tahoma" w:eastAsia="Times New Roman" w:hAnsi="Tahoma" w:cs="Tahoma"/>
          <w:b/>
          <w:bCs/>
          <w:lang w:eastAsia="sl-SI"/>
        </w:rPr>
      </w:pPr>
    </w:p>
    <w:p w14:paraId="28B94FFA" w14:textId="77777777" w:rsidR="007B674B" w:rsidRPr="00BD3FEB" w:rsidRDefault="007B674B" w:rsidP="007B674B">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Pr>
          <w:rFonts w:ascii="Tahoma" w:eastAsia="Times New Roman" w:hAnsi="Tahoma" w:cs="Tahoma"/>
          <w:lang w:eastAsia="sl-SI"/>
        </w:rPr>
        <w:t>storitev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Pr>
          <w:rFonts w:ascii="Tahoma" w:eastAsia="Times New Roman" w:hAnsi="Tahoma" w:cs="Tahoma"/>
          <w:lang w:eastAsia="sl-SI"/>
        </w:rPr>
        <w:t>o</w:t>
      </w:r>
      <w:r w:rsidRPr="00BD3FEB">
        <w:rPr>
          <w:rFonts w:ascii="Tahoma" w:eastAsia="Times New Roman" w:hAnsi="Tahoma" w:cs="Tahoma"/>
          <w:lang w:eastAsia="sl-SI"/>
        </w:rPr>
        <w:t xml:space="preserve"> </w:t>
      </w:r>
      <w:r>
        <w:rPr>
          <w:rFonts w:ascii="Tahoma" w:eastAsia="Times New Roman" w:hAnsi="Tahoma" w:cs="Tahoma"/>
          <w:lang w:eastAsia="sl-SI"/>
        </w:rPr>
        <w:t>storitev</w:t>
      </w:r>
      <w:r w:rsidRPr="00BD3FEB">
        <w:rPr>
          <w:rFonts w:ascii="Tahoma" w:eastAsia="Times New Roman" w:hAnsi="Tahoma" w:cs="Tahoma"/>
          <w:lang w:eastAsia="sl-SI"/>
        </w:rPr>
        <w:t>.) 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p>
    <w:p w14:paraId="683DE60F" w14:textId="77777777" w:rsidR="007B674B" w:rsidRPr="00BD3FEB" w:rsidRDefault="007B674B" w:rsidP="007B674B">
      <w:pPr>
        <w:keepNext/>
        <w:keepLines/>
        <w:spacing w:after="0" w:line="240" w:lineRule="auto"/>
        <w:jc w:val="both"/>
        <w:rPr>
          <w:rFonts w:ascii="Tahoma" w:eastAsia="Times New Roman" w:hAnsi="Tahoma" w:cs="Tahoma"/>
          <w:lang w:eastAsia="sl-SI"/>
        </w:rPr>
      </w:pPr>
    </w:p>
    <w:p w14:paraId="29AFCF27" w14:textId="77777777" w:rsidR="007B674B" w:rsidRDefault="007B674B" w:rsidP="007B674B">
      <w:pPr>
        <w:keepNext/>
        <w:keepLines/>
        <w:spacing w:after="0" w:line="240" w:lineRule="auto"/>
        <w:jc w:val="both"/>
        <w:rPr>
          <w:rFonts w:ascii="Tahoma" w:eastAsia="Times New Roman" w:hAnsi="Tahoma" w:cs="Tahoma"/>
          <w:bCs/>
          <w:lang w:eastAsia="sl-SI"/>
        </w:rPr>
      </w:pPr>
      <w:r w:rsidRPr="00345668">
        <w:rPr>
          <w:rFonts w:ascii="Tahoma" w:eastAsia="Times New Roman" w:hAnsi="Tahoma" w:cs="Tahoma"/>
          <w:bCs/>
          <w:lang w:eastAsia="sl-SI"/>
        </w:rPr>
        <w:t>Naročnik bo oddal naročilo in sklenil okvirni sporazum s ponudnikom, ki bo ponudil najnižjo skupno ponudbeno vrednost</w:t>
      </w:r>
      <w:r>
        <w:rPr>
          <w:rFonts w:ascii="Tahoma" w:eastAsia="Times New Roman" w:hAnsi="Tahoma" w:cs="Tahoma"/>
          <w:bCs/>
          <w:lang w:eastAsia="sl-SI"/>
        </w:rPr>
        <w:t xml:space="preserve"> za posamezni sklop</w:t>
      </w:r>
      <w:r w:rsidRPr="00345668">
        <w:rPr>
          <w:rFonts w:ascii="Tahoma" w:eastAsia="Times New Roman" w:hAnsi="Tahoma" w:cs="Tahoma"/>
          <w:bCs/>
          <w:lang w:eastAsia="sl-SI"/>
        </w:rPr>
        <w:t>. Količine, navedene v posameznih postavkah ponudbenega predračuna</w:t>
      </w:r>
      <w:r>
        <w:rPr>
          <w:rFonts w:ascii="Tahoma" w:eastAsia="Times New Roman" w:hAnsi="Tahoma" w:cs="Tahoma"/>
          <w:bCs/>
          <w:lang w:eastAsia="sl-SI"/>
        </w:rPr>
        <w:t xml:space="preserve"> </w:t>
      </w:r>
      <w:r w:rsidRPr="00345668">
        <w:rPr>
          <w:rFonts w:ascii="Tahoma" w:eastAsia="Times New Roman" w:hAnsi="Tahoma" w:cs="Tahoma"/>
          <w:bCs/>
          <w:lang w:eastAsia="sl-SI"/>
        </w:rPr>
        <w:t>predmeta javnega naročila, so v času veljavnosti okvirnega sporazuma okvirne in odvisne od dejanskih potreb naročnika.</w:t>
      </w:r>
    </w:p>
    <w:p w14:paraId="58AACEC1" w14:textId="77777777" w:rsidR="007B674B" w:rsidRPr="009F0FB2" w:rsidRDefault="007B674B" w:rsidP="007B674B">
      <w:pPr>
        <w:keepNext/>
        <w:keepLines/>
        <w:spacing w:after="0" w:line="240" w:lineRule="auto"/>
        <w:jc w:val="both"/>
        <w:rPr>
          <w:rFonts w:ascii="Tahoma" w:hAnsi="Tahoma" w:cs="Tahoma"/>
        </w:rPr>
      </w:pPr>
    </w:p>
    <w:p w14:paraId="2BCA95CF"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15E1FBEC" w14:textId="77777777" w:rsidR="007B674B" w:rsidRPr="009F0FB2" w:rsidRDefault="007B674B" w:rsidP="007B674B">
      <w:pPr>
        <w:keepNext/>
        <w:keepLines/>
        <w:spacing w:after="0" w:line="240" w:lineRule="auto"/>
        <w:ind w:left="851"/>
        <w:jc w:val="both"/>
        <w:rPr>
          <w:rFonts w:ascii="Tahoma" w:hAnsi="Tahoma" w:cs="Tahoma"/>
        </w:rPr>
      </w:pPr>
    </w:p>
    <w:p w14:paraId="198A386C"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66A336BD" w14:textId="77777777" w:rsidR="007B674B" w:rsidRPr="009F0FB2" w:rsidRDefault="007B674B" w:rsidP="007B674B">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1E77D0A5" w14:textId="77777777" w:rsidR="007B674B" w:rsidRPr="009F0FB2" w:rsidRDefault="007B674B" w:rsidP="007B674B">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758C1790" w14:textId="77777777" w:rsidR="007B674B" w:rsidRPr="009F0FB2" w:rsidRDefault="007B674B" w:rsidP="007B674B">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1A70F669" w14:textId="77777777" w:rsidR="007B674B" w:rsidRPr="009F0FB2" w:rsidRDefault="007B674B" w:rsidP="007B674B">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7AA9E0CC" w14:textId="77777777" w:rsidR="007B674B" w:rsidRPr="009F0FB2" w:rsidRDefault="007B674B" w:rsidP="007B674B">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6221FD53" w14:textId="77777777" w:rsidR="007B674B" w:rsidRPr="009F0FB2" w:rsidRDefault="007B674B" w:rsidP="007B674B">
      <w:pPr>
        <w:keepNext/>
        <w:keepLines/>
        <w:numPr>
          <w:ilvl w:val="0"/>
          <w:numId w:val="6"/>
        </w:numPr>
        <w:spacing w:after="0" w:line="240" w:lineRule="auto"/>
        <w:ind w:left="284" w:hanging="284"/>
        <w:jc w:val="both"/>
        <w:rPr>
          <w:rFonts w:ascii="Tahoma" w:hAnsi="Tahoma" w:cs="Tahoma"/>
        </w:rPr>
      </w:pPr>
      <w:r w:rsidRPr="009F0FB2">
        <w:rPr>
          <w:rFonts w:ascii="Tahoma" w:hAnsi="Tahoma" w:cs="Tahoma"/>
        </w:rPr>
        <w:lastRenderedPageBreak/>
        <w:t>nosilca zavarovanja obveznosti po okvirnem sporazumu iz naslova dobre izvedbe del,</w:t>
      </w:r>
    </w:p>
    <w:p w14:paraId="4D0045DF" w14:textId="77777777" w:rsidR="007B674B" w:rsidRPr="009F0FB2" w:rsidRDefault="007B674B" w:rsidP="007B674B">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1E856B5C" w14:textId="77777777" w:rsidR="007B674B" w:rsidRPr="009F0FB2" w:rsidRDefault="007B674B" w:rsidP="007B674B">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7F7458BF" w14:textId="77777777" w:rsidR="007B674B" w:rsidRPr="009F0FB2" w:rsidRDefault="007B674B" w:rsidP="007B674B">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2D7D9DA9" w14:textId="77777777" w:rsidR="007B674B" w:rsidRPr="009F0FB2" w:rsidRDefault="007B674B" w:rsidP="007B674B">
      <w:pPr>
        <w:keepNext/>
        <w:keepLines/>
        <w:spacing w:after="0" w:line="240" w:lineRule="auto"/>
        <w:jc w:val="both"/>
        <w:rPr>
          <w:rFonts w:ascii="Tahoma" w:hAnsi="Tahoma" w:cs="Tahoma"/>
        </w:rPr>
      </w:pPr>
    </w:p>
    <w:p w14:paraId="4716230D"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 Vsak član skupine ponudnikov v okviru skupne ponudbe odgovarja naročniku neomejeno solidarno.</w:t>
      </w:r>
    </w:p>
    <w:p w14:paraId="374B8E94" w14:textId="77777777" w:rsidR="007B674B" w:rsidRPr="009F0FB2" w:rsidRDefault="007B674B" w:rsidP="007B674B">
      <w:pPr>
        <w:keepNext/>
        <w:keepLines/>
        <w:spacing w:after="0" w:line="240" w:lineRule="auto"/>
        <w:jc w:val="both"/>
        <w:rPr>
          <w:rFonts w:ascii="Tahoma" w:hAnsi="Tahoma" w:cs="Tahoma"/>
          <w:b/>
        </w:rPr>
      </w:pPr>
    </w:p>
    <w:p w14:paraId="68A989F9"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»Izjava – ostali sodelujoči«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 Prilogo 3/2</w:t>
      </w:r>
      <w:r w:rsidRPr="009F0FB2">
        <w:rPr>
          <w:rFonts w:ascii="Tahoma" w:hAnsi="Tahoma" w:cs="Tahoma"/>
          <w:kern w:val="16"/>
        </w:rPr>
        <w:t>.</w:t>
      </w:r>
    </w:p>
    <w:p w14:paraId="4B1EF6DD" w14:textId="77777777" w:rsidR="007B674B" w:rsidRPr="009F0FB2" w:rsidRDefault="007B674B" w:rsidP="007B674B">
      <w:pPr>
        <w:keepNext/>
        <w:keepLines/>
        <w:spacing w:after="0" w:line="240" w:lineRule="auto"/>
        <w:jc w:val="both"/>
        <w:rPr>
          <w:rFonts w:ascii="Tahoma" w:hAnsi="Tahoma" w:cs="Tahoma"/>
        </w:rPr>
      </w:pPr>
    </w:p>
    <w:p w14:paraId="7DF15B37" w14:textId="77777777" w:rsidR="007B674B" w:rsidRDefault="007B674B" w:rsidP="007B674B">
      <w:pPr>
        <w:spacing w:after="0" w:line="240" w:lineRule="auto"/>
        <w:rPr>
          <w:rFonts w:ascii="Tahoma" w:hAnsi="Tahoma" w:cs="Tahoma"/>
          <w:b/>
        </w:rPr>
      </w:pPr>
      <w:r>
        <w:rPr>
          <w:rFonts w:ascii="Tahoma" w:hAnsi="Tahoma" w:cs="Tahoma"/>
          <w:b/>
        </w:rPr>
        <w:br w:type="page"/>
      </w:r>
    </w:p>
    <w:p w14:paraId="2F455281"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Ponudba s podizvajalci</w:t>
      </w:r>
    </w:p>
    <w:p w14:paraId="117AECB8" w14:textId="77777777" w:rsidR="007B674B" w:rsidRPr="009F0FB2" w:rsidRDefault="007B674B" w:rsidP="007B674B">
      <w:pPr>
        <w:keepNext/>
        <w:keepLines/>
        <w:spacing w:after="0" w:line="240" w:lineRule="auto"/>
        <w:jc w:val="both"/>
        <w:rPr>
          <w:rFonts w:ascii="Tahoma" w:hAnsi="Tahoma" w:cs="Tahoma"/>
        </w:rPr>
      </w:pPr>
    </w:p>
    <w:p w14:paraId="33D7F7C1" w14:textId="77777777" w:rsidR="007B674B" w:rsidRPr="00672D8F" w:rsidRDefault="007B674B" w:rsidP="007B674B">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r w:rsidRPr="00672D8F">
        <w:rPr>
          <w:rFonts w:ascii="Tahoma" w:hAnsi="Tahoma" w:cs="Tahoma"/>
          <w:b/>
        </w:rPr>
        <w:t>Proizvajalca opreme naročnik NE ŠTEJE za PODIZVAJALCA.</w:t>
      </w:r>
    </w:p>
    <w:p w14:paraId="7F4887B1" w14:textId="77777777" w:rsidR="007B674B" w:rsidRPr="009F0FB2" w:rsidRDefault="007B674B" w:rsidP="007B674B">
      <w:pPr>
        <w:keepNext/>
        <w:keepLines/>
        <w:spacing w:after="0" w:line="240" w:lineRule="auto"/>
        <w:jc w:val="both"/>
        <w:rPr>
          <w:rFonts w:ascii="Tahoma" w:hAnsi="Tahoma" w:cs="Tahoma"/>
        </w:rPr>
      </w:pPr>
    </w:p>
    <w:p w14:paraId="1C8A96AD"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BC32A9D" w14:textId="77777777" w:rsidR="007B674B" w:rsidRPr="009F0FB2" w:rsidRDefault="007B674B" w:rsidP="007B674B">
      <w:pPr>
        <w:keepNext/>
        <w:keepLines/>
        <w:spacing w:after="0" w:line="240" w:lineRule="auto"/>
        <w:jc w:val="both"/>
        <w:rPr>
          <w:rFonts w:ascii="Tahoma" w:hAnsi="Tahoma" w:cs="Tahoma"/>
        </w:rPr>
      </w:pPr>
    </w:p>
    <w:p w14:paraId="5946929D" w14:textId="77777777" w:rsidR="007B674B" w:rsidRPr="009F0FB2" w:rsidRDefault="007B674B" w:rsidP="007B674B">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0373791D" w14:textId="77777777" w:rsidR="007B674B" w:rsidRPr="009F0FB2" w:rsidRDefault="007B674B" w:rsidP="007B674B">
      <w:pPr>
        <w:keepNext/>
        <w:keepLines/>
        <w:spacing w:after="0" w:line="240" w:lineRule="auto"/>
        <w:jc w:val="both"/>
        <w:rPr>
          <w:rFonts w:ascii="Tahoma" w:hAnsi="Tahoma" w:cs="Tahoma"/>
          <w:kern w:val="16"/>
        </w:rPr>
      </w:pPr>
    </w:p>
    <w:p w14:paraId="7FFA0C79" w14:textId="77777777" w:rsidR="007B674B" w:rsidRPr="009F0FB2" w:rsidRDefault="007B674B" w:rsidP="007B674B">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36BD6DFA" w14:textId="77777777" w:rsidR="007B674B" w:rsidRPr="009F0FB2" w:rsidRDefault="007B674B" w:rsidP="007B674B">
      <w:pPr>
        <w:keepNext/>
        <w:keepLines/>
        <w:spacing w:after="0" w:line="240" w:lineRule="auto"/>
        <w:jc w:val="both"/>
        <w:rPr>
          <w:rFonts w:ascii="Tahoma" w:hAnsi="Tahoma" w:cs="Tahoma"/>
          <w:kern w:val="16"/>
        </w:rPr>
      </w:pPr>
    </w:p>
    <w:p w14:paraId="1C30D894" w14:textId="77777777" w:rsidR="007B674B" w:rsidRPr="009F0FB2" w:rsidRDefault="007B674B" w:rsidP="007B674B">
      <w:pPr>
        <w:keepNext/>
        <w:keepLines/>
        <w:spacing w:after="0" w:line="240" w:lineRule="auto"/>
        <w:jc w:val="both"/>
        <w:rPr>
          <w:rFonts w:ascii="Tahoma" w:hAnsi="Tahoma" w:cs="Tahoma"/>
          <w:kern w:val="16"/>
        </w:rPr>
      </w:pPr>
      <w:r w:rsidRPr="009F0FB2">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8F1678E" w14:textId="77777777" w:rsidR="007B674B" w:rsidRPr="009F0FB2" w:rsidRDefault="007B674B" w:rsidP="007B674B">
      <w:pPr>
        <w:keepNext/>
        <w:keepLines/>
        <w:spacing w:after="0" w:line="240" w:lineRule="auto"/>
        <w:jc w:val="both"/>
        <w:rPr>
          <w:rFonts w:ascii="Tahoma" w:hAnsi="Tahoma" w:cs="Tahoma"/>
          <w:kern w:val="16"/>
        </w:rPr>
      </w:pPr>
    </w:p>
    <w:p w14:paraId="001E7880" w14:textId="77777777" w:rsidR="007B674B" w:rsidRPr="009F0FB2" w:rsidRDefault="007B674B" w:rsidP="007B674B">
      <w:pPr>
        <w:keepNext/>
        <w:keepLines/>
        <w:spacing w:after="0" w:line="240" w:lineRule="auto"/>
        <w:jc w:val="both"/>
        <w:rPr>
          <w:rFonts w:ascii="Tahoma" w:hAnsi="Tahoma" w:cs="Tahoma"/>
          <w:kern w:val="16"/>
        </w:rPr>
      </w:pPr>
      <w:r w:rsidRPr="009F0FB2">
        <w:rPr>
          <w:rFonts w:ascii="Tahoma" w:hAnsi="Tahoma" w:cs="Tahoma"/>
          <w:kern w:val="16"/>
        </w:rPr>
        <w:t>Obveznosti iz te točke veljajo tudi za podizvajalce podizvajalcev glavnega izvajalca ali nadaljnje podizvajalce v podizvajalski verigi.</w:t>
      </w:r>
    </w:p>
    <w:p w14:paraId="2C0165AC" w14:textId="77777777" w:rsidR="007B674B" w:rsidRPr="009F0FB2" w:rsidRDefault="007B674B" w:rsidP="007B674B">
      <w:pPr>
        <w:keepNext/>
        <w:keepLines/>
        <w:spacing w:after="0" w:line="240" w:lineRule="auto"/>
        <w:jc w:val="both"/>
        <w:rPr>
          <w:rFonts w:ascii="Tahoma" w:hAnsi="Tahoma" w:cs="Tahoma"/>
          <w:kern w:val="16"/>
        </w:rPr>
      </w:pPr>
    </w:p>
    <w:p w14:paraId="4CA6408A"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»Izjava – ostali sodelujoči«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2106DA2E" w14:textId="77777777" w:rsidR="007B674B" w:rsidRPr="009F0FB2" w:rsidRDefault="007B674B" w:rsidP="007B674B">
      <w:pPr>
        <w:keepNext/>
        <w:keepLines/>
        <w:spacing w:after="0" w:line="240" w:lineRule="auto"/>
        <w:jc w:val="both"/>
        <w:rPr>
          <w:rFonts w:ascii="Tahoma" w:hAnsi="Tahoma" w:cs="Tahoma"/>
          <w:kern w:val="16"/>
        </w:rPr>
      </w:pPr>
    </w:p>
    <w:p w14:paraId="1EECEDB4" w14:textId="77777777" w:rsidR="007B674B" w:rsidRPr="009F0FB2" w:rsidRDefault="007B674B" w:rsidP="007B674B">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0267E7D0" w14:textId="77777777" w:rsidR="007B674B" w:rsidRPr="009F0FB2" w:rsidRDefault="007B674B" w:rsidP="007B674B">
      <w:pPr>
        <w:keepNext/>
        <w:keepLines/>
        <w:spacing w:after="0" w:line="240" w:lineRule="auto"/>
        <w:jc w:val="both"/>
        <w:rPr>
          <w:rFonts w:ascii="Tahoma" w:hAnsi="Tahoma" w:cs="Tahoma"/>
        </w:rPr>
      </w:pPr>
    </w:p>
    <w:p w14:paraId="6734CCBC"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6F9F2EA6" w14:textId="77777777" w:rsidR="007B674B" w:rsidRPr="009F0FB2" w:rsidRDefault="007B674B" w:rsidP="007B674B">
      <w:pPr>
        <w:keepNext/>
        <w:keepLines/>
        <w:spacing w:after="0" w:line="240" w:lineRule="auto"/>
        <w:jc w:val="both"/>
        <w:rPr>
          <w:rFonts w:ascii="Tahoma" w:hAnsi="Tahoma" w:cs="Tahoma"/>
        </w:rPr>
      </w:pPr>
    </w:p>
    <w:p w14:paraId="48CD8BCB" w14:textId="77777777" w:rsidR="007B674B" w:rsidRDefault="007B674B" w:rsidP="007B674B">
      <w:pPr>
        <w:keepNext/>
        <w:keepLines/>
        <w:spacing w:after="0" w:line="240" w:lineRule="auto"/>
        <w:jc w:val="both"/>
        <w:rPr>
          <w:rFonts w:ascii="Tahoma" w:hAnsi="Tahoma" w:cs="Tahoma"/>
          <w:b/>
        </w:rPr>
      </w:pPr>
      <w:r w:rsidRPr="00672D8F">
        <w:rPr>
          <w:rFonts w:ascii="Tahoma" w:hAnsi="Tahoma" w:cs="Tahoma"/>
          <w:b/>
        </w:rPr>
        <w:t>Proizvajalca opreme naročnik NE ŠTEJE za UPORABO ZMOGLJIVOSTI DRUGIH SUBJEKTOV.</w:t>
      </w:r>
    </w:p>
    <w:p w14:paraId="1078BD65" w14:textId="77777777" w:rsidR="007B674B" w:rsidRDefault="007B674B" w:rsidP="007B674B">
      <w:pPr>
        <w:keepNext/>
        <w:keepLines/>
        <w:spacing w:after="0" w:line="240" w:lineRule="auto"/>
        <w:jc w:val="both"/>
        <w:rPr>
          <w:rFonts w:ascii="Tahoma" w:hAnsi="Tahoma" w:cs="Tahoma"/>
          <w:kern w:val="16"/>
        </w:rPr>
      </w:pPr>
    </w:p>
    <w:p w14:paraId="03068C95" w14:textId="77777777" w:rsidR="007B674B" w:rsidRPr="009F0FB2" w:rsidRDefault="007B674B" w:rsidP="007B674B">
      <w:pPr>
        <w:keepNext/>
        <w:keepLines/>
        <w:spacing w:after="0" w:line="240" w:lineRule="auto"/>
        <w:jc w:val="both"/>
        <w:rPr>
          <w:rFonts w:ascii="Tahoma" w:hAnsi="Tahoma" w:cs="Tahoma"/>
          <w:kern w:val="16"/>
        </w:rPr>
      </w:pPr>
      <w:r w:rsidRPr="009F0FB2">
        <w:rPr>
          <w:rFonts w:ascii="Tahoma" w:hAnsi="Tahoma" w:cs="Tahoma"/>
          <w:kern w:val="16"/>
        </w:rPr>
        <w:lastRenderedPageBreak/>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D4BEF25" w14:textId="77777777" w:rsidR="007B674B" w:rsidRPr="009F0FB2" w:rsidRDefault="007B674B" w:rsidP="007B674B">
      <w:pPr>
        <w:keepNext/>
        <w:keepLines/>
        <w:spacing w:after="0" w:line="240" w:lineRule="auto"/>
        <w:jc w:val="both"/>
        <w:rPr>
          <w:rFonts w:ascii="Tahoma" w:hAnsi="Tahoma" w:cs="Tahoma"/>
          <w:kern w:val="16"/>
        </w:rPr>
      </w:pPr>
    </w:p>
    <w:p w14:paraId="55222F11" w14:textId="77777777" w:rsidR="007B674B" w:rsidRPr="009F0FB2" w:rsidRDefault="007B674B" w:rsidP="007B674B">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B747ABE" w14:textId="77777777" w:rsidR="007B674B" w:rsidRPr="009F0FB2" w:rsidRDefault="007B674B" w:rsidP="007B674B">
      <w:pPr>
        <w:keepNext/>
        <w:keepLines/>
        <w:spacing w:after="0" w:line="240" w:lineRule="auto"/>
        <w:jc w:val="both"/>
        <w:rPr>
          <w:rFonts w:ascii="Tahoma" w:hAnsi="Tahoma" w:cs="Tahoma"/>
          <w:kern w:val="16"/>
        </w:rPr>
      </w:pPr>
    </w:p>
    <w:p w14:paraId="5E957D26" w14:textId="77777777" w:rsidR="007B674B" w:rsidRPr="009F0FB2" w:rsidRDefault="007B674B" w:rsidP="007B674B">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»Izjava – ostali sodelujoči«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27EF0880" w14:textId="77777777" w:rsidR="007B674B" w:rsidRPr="009F0FB2" w:rsidRDefault="007B674B" w:rsidP="007B674B">
      <w:pPr>
        <w:keepNext/>
        <w:keepLines/>
        <w:spacing w:after="0" w:line="240" w:lineRule="auto"/>
        <w:ind w:right="-2"/>
        <w:jc w:val="both"/>
        <w:rPr>
          <w:rFonts w:ascii="Tahoma" w:hAnsi="Tahoma" w:cs="Tahoma"/>
          <w:lang w:eastAsia="x-none"/>
        </w:rPr>
      </w:pPr>
    </w:p>
    <w:p w14:paraId="1825ED58" w14:textId="77777777" w:rsidR="007B674B" w:rsidRPr="009F0FB2" w:rsidRDefault="007B674B" w:rsidP="007B674B">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020F1074" w14:textId="77777777" w:rsidR="007B674B" w:rsidRPr="009F0FB2" w:rsidRDefault="007B674B" w:rsidP="007B674B">
      <w:pPr>
        <w:keepNext/>
        <w:keepLines/>
        <w:spacing w:after="0" w:line="240" w:lineRule="auto"/>
        <w:ind w:right="-2"/>
        <w:jc w:val="both"/>
        <w:rPr>
          <w:rFonts w:ascii="Tahoma" w:hAnsi="Tahoma" w:cs="Tahoma"/>
          <w:lang w:val="x-none" w:eastAsia="x-none"/>
        </w:rPr>
      </w:pPr>
    </w:p>
    <w:p w14:paraId="16F6F08F" w14:textId="77777777" w:rsidR="007B674B" w:rsidRPr="009F0FB2" w:rsidRDefault="007B674B" w:rsidP="007B674B">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1A775D32" w14:textId="77777777" w:rsidR="007B674B" w:rsidRPr="009F0FB2" w:rsidRDefault="007B674B" w:rsidP="007B674B">
      <w:pPr>
        <w:keepNext/>
        <w:keepLines/>
        <w:spacing w:after="0" w:line="240" w:lineRule="auto"/>
        <w:ind w:left="284"/>
        <w:jc w:val="both"/>
        <w:rPr>
          <w:rFonts w:ascii="Tahoma" w:hAnsi="Tahoma" w:cs="Tahoma"/>
        </w:rPr>
      </w:pPr>
    </w:p>
    <w:p w14:paraId="703EF6F7" w14:textId="77777777" w:rsidR="007B674B" w:rsidRPr="009F0FB2" w:rsidRDefault="007B674B" w:rsidP="007B674B">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3A955D96" w14:textId="77777777" w:rsidR="007B674B" w:rsidRPr="009F0FB2" w:rsidRDefault="007B674B" w:rsidP="007B674B">
      <w:pPr>
        <w:keepNext/>
        <w:keepLines/>
        <w:spacing w:after="0" w:line="240" w:lineRule="auto"/>
        <w:jc w:val="both"/>
        <w:rPr>
          <w:rFonts w:ascii="Tahoma" w:hAnsi="Tahoma" w:cs="Tahoma"/>
        </w:rPr>
      </w:pPr>
    </w:p>
    <w:p w14:paraId="0F342713" w14:textId="77777777" w:rsidR="007B674B" w:rsidRPr="009F0FB2" w:rsidRDefault="007B674B" w:rsidP="007B674B">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5ECBC6BD" w14:textId="77777777" w:rsidR="007B674B" w:rsidRPr="009F0FB2" w:rsidRDefault="007B674B" w:rsidP="007B674B">
      <w:pPr>
        <w:keepNext/>
        <w:keepLines/>
        <w:spacing w:after="0" w:line="240" w:lineRule="auto"/>
        <w:jc w:val="both"/>
        <w:rPr>
          <w:rFonts w:ascii="Tahoma" w:hAnsi="Tahoma" w:cs="Tahoma"/>
        </w:rPr>
      </w:pPr>
    </w:p>
    <w:p w14:paraId="4A941B66" w14:textId="77777777" w:rsidR="007B674B" w:rsidRPr="00AE5196" w:rsidRDefault="007B674B" w:rsidP="007B674B">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2EEBF09F" w14:textId="77777777" w:rsidR="007B674B" w:rsidRPr="00712BC8" w:rsidRDefault="007B674B" w:rsidP="007B674B">
      <w:pPr>
        <w:keepNext/>
        <w:keepLines/>
        <w:spacing w:after="0" w:line="240" w:lineRule="auto"/>
        <w:ind w:left="720"/>
        <w:jc w:val="both"/>
        <w:rPr>
          <w:rFonts w:ascii="Tahoma" w:eastAsia="Times New Roman" w:hAnsi="Tahoma" w:cs="Tahoma"/>
          <w:lang w:eastAsia="sl-SI"/>
        </w:rPr>
      </w:pPr>
    </w:p>
    <w:p w14:paraId="2C7AD210" w14:textId="77777777" w:rsidR="007B674B" w:rsidRPr="00917D01" w:rsidRDefault="007B674B" w:rsidP="007B674B">
      <w:pPr>
        <w:keepNext/>
        <w:keepLines/>
        <w:spacing w:after="0" w:line="240" w:lineRule="auto"/>
        <w:jc w:val="both"/>
        <w:rPr>
          <w:rFonts w:ascii="Tahoma" w:hAnsi="Tahoma" w:cs="Tahoma"/>
        </w:rPr>
      </w:pPr>
      <w:r w:rsidRPr="00917D01">
        <w:rPr>
          <w:rFonts w:ascii="Tahoma" w:hAnsi="Tahoma" w:cs="Tahoma"/>
        </w:rPr>
        <w:lastRenderedPageBreak/>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obliki pdf.</w:t>
      </w:r>
      <w:r>
        <w:rPr>
          <w:rFonts w:ascii="Tahoma" w:hAnsi="Tahoma" w:cs="Tahoma"/>
        </w:rPr>
        <w:t xml:space="preserve"> za vse sklope, za katere oddaja ponudbo.</w:t>
      </w:r>
    </w:p>
    <w:p w14:paraId="7ED98288" w14:textId="77777777" w:rsidR="007B674B" w:rsidRDefault="007B674B" w:rsidP="007B674B">
      <w:pPr>
        <w:keepNext/>
        <w:keepLines/>
        <w:spacing w:after="0" w:line="240" w:lineRule="auto"/>
        <w:jc w:val="both"/>
        <w:rPr>
          <w:rFonts w:ascii="Tahoma" w:hAnsi="Tahoma" w:cs="Tahoma"/>
        </w:rPr>
      </w:pPr>
    </w:p>
    <w:p w14:paraId="7971899F" w14:textId="77777777" w:rsidR="007B674B" w:rsidRPr="00917D01" w:rsidRDefault="007B674B" w:rsidP="007B674B">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3B9A076" w14:textId="77777777" w:rsidR="007B674B" w:rsidRDefault="007B674B" w:rsidP="007B674B">
      <w:pPr>
        <w:keepNext/>
        <w:keepLines/>
        <w:spacing w:after="0" w:line="240" w:lineRule="auto"/>
        <w:jc w:val="both"/>
        <w:rPr>
          <w:rFonts w:ascii="Tahoma" w:hAnsi="Tahoma" w:cs="Tahoma"/>
        </w:rPr>
      </w:pPr>
    </w:p>
    <w:p w14:paraId="534D808B" w14:textId="77777777" w:rsidR="007B674B" w:rsidRDefault="007B674B" w:rsidP="007B674B">
      <w:pPr>
        <w:keepNext/>
        <w:keepLines/>
        <w:spacing w:after="0" w:line="240" w:lineRule="auto"/>
        <w:jc w:val="both"/>
        <w:rPr>
          <w:rFonts w:ascii="Tahoma"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naveden</w:t>
      </w:r>
      <w:r>
        <w:rPr>
          <w:rFonts w:ascii="Tahoma" w:hAnsi="Tahoma" w:cs="Tahoma"/>
          <w:lang w:eastAsia="sl-SI"/>
        </w:rPr>
        <w:t>a</w:t>
      </w:r>
      <w:r w:rsidRPr="00BA3F91">
        <w:rPr>
          <w:rFonts w:ascii="Tahoma" w:hAnsi="Tahoma" w:cs="Tahoma"/>
          <w:lang w:eastAsia="sl-SI"/>
        </w:rPr>
        <w:t xml:space="preserve">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p>
    <w:p w14:paraId="5F493EBE" w14:textId="77777777" w:rsidR="007B674B" w:rsidRDefault="007B674B" w:rsidP="007B674B">
      <w:pPr>
        <w:keepNext/>
        <w:keepLines/>
        <w:spacing w:after="0" w:line="240" w:lineRule="auto"/>
        <w:jc w:val="both"/>
        <w:rPr>
          <w:rFonts w:ascii="Tahoma" w:hAnsi="Tahoma" w:cs="Tahoma"/>
          <w:b/>
          <w:lang w:eastAsia="sl-SI"/>
        </w:rPr>
      </w:pPr>
    </w:p>
    <w:p w14:paraId="17F8EE98" w14:textId="77777777" w:rsidR="007B674B" w:rsidRPr="00BA3F91" w:rsidRDefault="007B674B" w:rsidP="007B674B">
      <w:pPr>
        <w:keepNext/>
        <w:keepLines/>
        <w:widowControl w:val="0"/>
        <w:spacing w:after="0" w:line="240" w:lineRule="auto"/>
        <w:jc w:val="both"/>
        <w:rPr>
          <w:rFonts w:ascii="Tahoma" w:eastAsia="Times New Roman" w:hAnsi="Tahoma" w:cs="Tahoma"/>
          <w:lang w:eastAsia="sl-SI"/>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w:t>
      </w:r>
      <w:r w:rsidRPr="00A06D68">
        <w:rPr>
          <w:rFonts w:ascii="Tahoma" w:hAnsi="Tahoma" w:cs="Tahoma"/>
          <w:b/>
          <w:lang w:eastAsia="sl-SI"/>
        </w:rPr>
        <w:t>navedena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r w:rsidRPr="00BA3F91">
        <w:rPr>
          <w:rFonts w:ascii="Tahoma" w:eastAsia="Times New Roman" w:hAnsi="Tahoma" w:cs="Tahoma"/>
          <w:lang w:val="x-none" w:eastAsia="sl-SI"/>
        </w:rPr>
        <w:t>Ponudbena cena</w:t>
      </w:r>
      <w:r>
        <w:rPr>
          <w:rFonts w:ascii="Tahoma" w:eastAsia="Times New Roman" w:hAnsi="Tahoma" w:cs="Tahoma"/>
          <w:lang w:eastAsia="sl-SI"/>
        </w:rPr>
        <w:t xml:space="preserve"> na enoto mere, ki je </w:t>
      </w:r>
      <w:r w:rsidRPr="00BA3F91">
        <w:rPr>
          <w:rFonts w:ascii="Tahoma" w:eastAsia="Times New Roman" w:hAnsi="Tahoma" w:cs="Tahoma"/>
          <w:lang w:val="x-none" w:eastAsia="sl-SI"/>
        </w:rPr>
        <w:t xml:space="preserve">navedena v posamezni postavki </w:t>
      </w:r>
      <w:r>
        <w:rPr>
          <w:rFonts w:ascii="Tahoma" w:hAnsi="Tahoma" w:cs="Tahoma"/>
          <w:lang w:eastAsia="sl-SI"/>
        </w:rPr>
        <w:t xml:space="preserve">celotnega </w:t>
      </w:r>
      <w:r w:rsidRPr="00BA3F91">
        <w:rPr>
          <w:rFonts w:ascii="Tahoma" w:hAnsi="Tahoma" w:cs="Tahoma"/>
          <w:lang w:eastAsia="sl-SI"/>
        </w:rPr>
        <w:t>predračun</w:t>
      </w:r>
      <w:r>
        <w:rPr>
          <w:rFonts w:ascii="Tahoma" w:hAnsi="Tahoma" w:cs="Tahoma"/>
          <w:lang w:eastAsia="sl-SI"/>
        </w:rPr>
        <w:t>a</w:t>
      </w:r>
      <w:r w:rsidRPr="00BA3F91">
        <w:rPr>
          <w:rFonts w:ascii="Tahoma" w:hAnsi="Tahoma" w:cs="Tahoma"/>
          <w:lang w:eastAsia="sl-SI"/>
        </w:rPr>
        <w:t xml:space="preserve"> </w:t>
      </w:r>
      <w:r>
        <w:rPr>
          <w:rFonts w:ascii="Tahoma" w:hAnsi="Tahoma" w:cs="Tahoma"/>
          <w:lang w:eastAsia="sl-SI"/>
        </w:rPr>
        <w:t>popisa blaga</w:t>
      </w:r>
      <w:r w:rsidRPr="00BA3F91">
        <w:rPr>
          <w:rFonts w:ascii="Tahoma" w:eastAsia="Times New Roman" w:hAnsi="Tahoma" w:cs="Tahoma"/>
          <w:lang w:val="x-none" w:eastAsia="sl-SI"/>
        </w:rPr>
        <w:t xml:space="preserve">, mora biti v času veljavnosti </w:t>
      </w:r>
      <w:r w:rsidRPr="00BA3F91">
        <w:rPr>
          <w:rFonts w:ascii="Tahoma" w:eastAsia="Times New Roman" w:hAnsi="Tahoma" w:cs="Tahoma"/>
          <w:lang w:eastAsia="sl-SI"/>
        </w:rPr>
        <w:t>okvirnega sporazuma</w:t>
      </w:r>
      <w:r w:rsidRPr="00BA3F91">
        <w:rPr>
          <w:rFonts w:ascii="Tahoma" w:eastAsia="Times New Roman" w:hAnsi="Tahoma" w:cs="Tahoma"/>
          <w:lang w:val="x-none" w:eastAsia="sl-SI"/>
        </w:rPr>
        <w:t xml:space="preserve"> 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za celotno obdobje veljavnosti okvirnega sporazuma</w:t>
      </w:r>
      <w:r w:rsidRPr="00BA3F91">
        <w:rPr>
          <w:rFonts w:ascii="Tahoma" w:eastAsia="Times New Roman" w:hAnsi="Tahoma" w:cs="Tahoma"/>
          <w:lang w:eastAsia="sl-SI"/>
        </w:rPr>
        <w:t xml:space="preserve"> in se ne spreminja pod nobenim pogojem</w:t>
      </w:r>
      <w:r w:rsidRPr="00BA3F91">
        <w:rPr>
          <w:rFonts w:ascii="Tahoma" w:eastAsia="Times New Roman" w:hAnsi="Tahoma" w:cs="Tahoma"/>
          <w:lang w:val="x-none" w:eastAsia="sl-SI"/>
        </w:rPr>
        <w:t>.</w:t>
      </w:r>
    </w:p>
    <w:p w14:paraId="43E60274" w14:textId="77777777" w:rsidR="00072D9D" w:rsidRDefault="00072D9D" w:rsidP="00072D9D">
      <w:pPr>
        <w:keepNext/>
        <w:keepLines/>
        <w:spacing w:after="0" w:line="240" w:lineRule="auto"/>
        <w:jc w:val="both"/>
        <w:rPr>
          <w:rFonts w:ascii="Tahoma" w:eastAsia="Times New Roman" w:hAnsi="Tahoma" w:cs="Tahoma"/>
          <w:b/>
          <w:lang w:eastAsia="sl-SI"/>
        </w:rPr>
      </w:pPr>
    </w:p>
    <w:p w14:paraId="69F8EFAF" w14:textId="77777777" w:rsidR="00AE4758" w:rsidRDefault="00AE4758" w:rsidP="00AE4758">
      <w:pPr>
        <w:keepNext/>
        <w:keepLines/>
        <w:widowControl w:val="0"/>
        <w:spacing w:after="0" w:line="240" w:lineRule="auto"/>
        <w:jc w:val="both"/>
        <w:rPr>
          <w:rFonts w:ascii="Tahoma" w:hAnsi="Tahoma" w:cs="Tahoma"/>
          <w:lang w:eastAsia="sl-SI"/>
        </w:rPr>
      </w:pPr>
      <w:r w:rsidRPr="007B00A0">
        <w:rPr>
          <w:rFonts w:ascii="Tahoma" w:eastAsia="Times New Roman" w:hAnsi="Tahoma" w:cs="Tahoma"/>
          <w:lang w:eastAsia="sl-SI"/>
        </w:rPr>
        <w:t xml:space="preserve">Ponudnik mora </w:t>
      </w:r>
      <w:r w:rsidRPr="007B00A0">
        <w:rPr>
          <w:rFonts w:ascii="Tahoma" w:hAnsi="Tahoma" w:cs="Tahoma"/>
          <w:lang w:eastAsia="sl-SI"/>
        </w:rPr>
        <w:t xml:space="preserve">v celotnem predračunu popisa blaga </w:t>
      </w:r>
      <w:r w:rsidRPr="00864394">
        <w:rPr>
          <w:rFonts w:ascii="Tahoma" w:hAnsi="Tahoma" w:cs="Tahoma"/>
          <w:b/>
          <w:lang w:eastAsia="sl-SI"/>
        </w:rPr>
        <w:t>pri 2., 3. in 4. sklopu</w:t>
      </w:r>
      <w:r>
        <w:rPr>
          <w:rFonts w:ascii="Tahoma" w:hAnsi="Tahoma" w:cs="Tahoma"/>
          <w:lang w:eastAsia="sl-SI"/>
        </w:rPr>
        <w:t xml:space="preserve"> v</w:t>
      </w:r>
      <w:r w:rsidR="00864394">
        <w:rPr>
          <w:rFonts w:ascii="Tahoma" w:hAnsi="Tahoma" w:cs="Tahoma"/>
          <w:lang w:eastAsia="sl-SI"/>
        </w:rPr>
        <w:t xml:space="preserve"> </w:t>
      </w:r>
      <w:r w:rsidR="00D36014">
        <w:rPr>
          <w:rFonts w:ascii="Tahoma" w:hAnsi="Tahoma" w:cs="Tahoma"/>
          <w:lang w:eastAsia="sl-SI"/>
        </w:rPr>
        <w:t>posamezni postavki</w:t>
      </w:r>
      <w:r w:rsidR="00864394">
        <w:rPr>
          <w:rFonts w:ascii="Tahoma" w:hAnsi="Tahoma" w:cs="Tahoma"/>
          <w:lang w:eastAsia="sl-SI"/>
        </w:rPr>
        <w:t xml:space="preserve"> materiala</w:t>
      </w:r>
      <w:r w:rsidRPr="00EB59EA">
        <w:rPr>
          <w:rFonts w:ascii="Tahoma" w:hAnsi="Tahoma" w:cs="Tahoma"/>
          <w:b/>
          <w:lang w:eastAsia="sl-SI"/>
        </w:rPr>
        <w:t xml:space="preserve">, </w:t>
      </w:r>
      <w:r w:rsidRPr="007B00A0">
        <w:rPr>
          <w:rFonts w:ascii="Tahoma" w:hAnsi="Tahoma" w:cs="Tahoma"/>
          <w:b/>
          <w:u w:val="single"/>
          <w:lang w:eastAsia="sl-SI"/>
        </w:rPr>
        <w:t xml:space="preserve">navesti </w:t>
      </w:r>
      <w:r w:rsidRPr="007B00A0">
        <w:rPr>
          <w:rFonts w:ascii="Tahoma" w:eastAsia="Times New Roman" w:hAnsi="Tahoma" w:cs="Tahoma"/>
          <w:b/>
          <w:u w:val="single"/>
          <w:lang w:eastAsia="sl-SI"/>
        </w:rPr>
        <w:t xml:space="preserve">proizvajalca in </w:t>
      </w:r>
      <w:r w:rsidR="00864394">
        <w:rPr>
          <w:rFonts w:ascii="Tahoma" w:eastAsia="Times New Roman" w:hAnsi="Tahoma" w:cs="Tahoma"/>
          <w:b/>
          <w:u w:val="single"/>
          <w:lang w:eastAsia="sl-SI"/>
        </w:rPr>
        <w:t>kataloško številko/</w:t>
      </w:r>
      <w:r w:rsidRPr="007B00A0">
        <w:rPr>
          <w:rFonts w:ascii="Tahoma" w:eastAsia="Times New Roman" w:hAnsi="Tahoma" w:cs="Tahoma"/>
          <w:b/>
          <w:u w:val="single"/>
          <w:lang w:eastAsia="sl-SI"/>
        </w:rPr>
        <w:t>kodo ponujenega artikla</w:t>
      </w:r>
      <w:r>
        <w:rPr>
          <w:rFonts w:ascii="Tahoma" w:eastAsia="Times New Roman" w:hAnsi="Tahoma" w:cs="Tahoma"/>
          <w:b/>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w:t>
      </w:r>
      <w:r>
        <w:rPr>
          <w:rFonts w:ascii="Tahoma" w:hAnsi="Tahoma" w:cs="Tahoma"/>
          <w:lang w:eastAsia="sl-SI"/>
        </w:rPr>
        <w:t xml:space="preserve"> Naročnik v tem delu ponudbe ne bo dopuščal, da bi ponudnik svojo ponudbo naknadno ustrezno dopolnil.</w:t>
      </w:r>
    </w:p>
    <w:p w14:paraId="0E0FFAB9" w14:textId="77777777" w:rsidR="004B4DF8" w:rsidRDefault="004B4DF8" w:rsidP="00072D9D">
      <w:pPr>
        <w:keepNext/>
        <w:keepLines/>
        <w:spacing w:after="0" w:line="240" w:lineRule="auto"/>
        <w:jc w:val="both"/>
        <w:rPr>
          <w:rFonts w:ascii="Tahoma" w:eastAsia="Times New Roman" w:hAnsi="Tahoma" w:cs="Tahoma"/>
          <w:b/>
          <w:szCs w:val="20"/>
          <w:lang w:eastAsia="sl-SI"/>
        </w:rPr>
      </w:pPr>
    </w:p>
    <w:p w14:paraId="16123F23" w14:textId="77777777" w:rsidR="008C67F4" w:rsidRDefault="00AF3793" w:rsidP="00072D9D">
      <w:pPr>
        <w:keepNext/>
        <w:keepLines/>
        <w:spacing w:after="0" w:line="240" w:lineRule="auto"/>
        <w:jc w:val="both"/>
        <w:rPr>
          <w:rFonts w:ascii="Tahoma" w:hAnsi="Tahoma" w:cs="Tahoma"/>
          <w:lang w:eastAsia="sl-SI"/>
        </w:rPr>
      </w:pPr>
      <w:r w:rsidRPr="00DB36EA">
        <w:rPr>
          <w:rFonts w:ascii="Tahoma" w:hAnsi="Tahoma" w:cs="Tahoma"/>
          <w:lang w:eastAsia="sl-SI"/>
        </w:rPr>
        <w:lastRenderedPageBreak/>
        <w:t xml:space="preserve">Ponudnik mora pri pripravi ponudbe in določanju ponudbene cene na enoto mere upoštevati vse materialne in nematerialne stroške, ki bodo potrebni za izvedbo predmetna javnega naročila, vključno </w:t>
      </w:r>
      <w:r w:rsidRPr="00FE5084">
        <w:rPr>
          <w:rFonts w:ascii="Tahoma" w:hAnsi="Tahoma" w:cs="Tahoma"/>
          <w:lang w:eastAsia="sl-SI"/>
        </w:rPr>
        <w:t xml:space="preserve">s stroški dobave </w:t>
      </w:r>
      <w:r w:rsidR="00072D9D">
        <w:rPr>
          <w:rFonts w:ascii="Tahoma" w:hAnsi="Tahoma" w:cs="Tahoma"/>
          <w:lang w:eastAsia="sl-SI"/>
        </w:rPr>
        <w:t xml:space="preserve">in prevoza </w:t>
      </w:r>
      <w:r w:rsidRPr="00FE5084">
        <w:rPr>
          <w:rFonts w:ascii="Tahoma" w:hAnsi="Tahoma" w:cs="Tahoma"/>
          <w:lang w:eastAsia="sl-SI"/>
        </w:rPr>
        <w:t>blaga</w:t>
      </w:r>
      <w:r w:rsidR="00DB36EA">
        <w:rPr>
          <w:rFonts w:ascii="Tahoma" w:hAnsi="Tahoma" w:cs="Tahoma"/>
          <w:lang w:eastAsia="sl-SI"/>
        </w:rPr>
        <w:t xml:space="preserve"> </w:t>
      </w:r>
      <w:r w:rsidRPr="00FE5084">
        <w:rPr>
          <w:rFonts w:ascii="Tahoma" w:hAnsi="Tahoma" w:cs="Tahoma"/>
          <w:lang w:eastAsia="sl-SI"/>
        </w:rPr>
        <w:t>na lokacijo naročnika,</w:t>
      </w:r>
      <w:r w:rsidRPr="00DB36EA">
        <w:rPr>
          <w:rFonts w:ascii="Tahoma" w:hAnsi="Tahoma" w:cs="Tahoma"/>
          <w:lang w:eastAsia="sl-SI"/>
        </w:rPr>
        <w:t xml:space="preserve"> </w:t>
      </w:r>
      <w:r w:rsidR="0001548D">
        <w:rPr>
          <w:rFonts w:ascii="Tahoma" w:hAnsi="Tahoma" w:cs="Tahoma"/>
          <w:lang w:eastAsia="sl-SI"/>
        </w:rPr>
        <w:t xml:space="preserve">stroški prevzema in odvoza odpadne embalaže (velja za 1. sklop in 3. sklop), </w:t>
      </w:r>
      <w:r w:rsidRPr="00DB36EA">
        <w:rPr>
          <w:rFonts w:ascii="Tahoma" w:hAnsi="Tahoma" w:cs="Tahoma"/>
          <w:lang w:eastAsia="sl-SI"/>
        </w:rPr>
        <w:t>stroški izdelave ponudbene dokumentacije, popusti, dajatvami ter carinskimi obveznostmi in vsemi ostalimi stroški, ki so povezani s predmetom javnega naročila.</w:t>
      </w:r>
    </w:p>
    <w:p w14:paraId="550CD078" w14:textId="77777777" w:rsidR="00072D9D" w:rsidRPr="00072D9D" w:rsidRDefault="00072D9D" w:rsidP="00072D9D">
      <w:pPr>
        <w:keepNext/>
        <w:keepLines/>
        <w:spacing w:after="0" w:line="240" w:lineRule="auto"/>
        <w:jc w:val="both"/>
        <w:rPr>
          <w:rFonts w:ascii="Tahoma" w:eastAsia="Times New Roman" w:hAnsi="Tahoma" w:cs="Tahoma"/>
          <w:b/>
          <w:lang w:eastAsia="sl-SI"/>
        </w:rPr>
      </w:pPr>
    </w:p>
    <w:p w14:paraId="67A6729E" w14:textId="77777777" w:rsidR="008C67F4" w:rsidRPr="00C97A1F" w:rsidRDefault="00072D9D" w:rsidP="00072D9D">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P</w:t>
      </w:r>
      <w:r w:rsidR="008C67F4" w:rsidRPr="00C97A1F">
        <w:rPr>
          <w:rFonts w:ascii="Tahoma" w:eastAsia="Times New Roman" w:hAnsi="Tahoma" w:cs="Tahoma"/>
          <w:b/>
          <w:lang w:eastAsia="sl-SI"/>
        </w:rPr>
        <w:t xml:space="preserve">onudniki priloge »Povzetek predračuna« in celotnega predračuna popisa </w:t>
      </w:r>
      <w:r w:rsidR="00AE5196">
        <w:rPr>
          <w:rFonts w:ascii="Tahoma" w:eastAsia="Times New Roman" w:hAnsi="Tahoma" w:cs="Tahoma"/>
          <w:b/>
          <w:lang w:eastAsia="sl-SI"/>
        </w:rPr>
        <w:t>blaga</w:t>
      </w:r>
      <w:r w:rsidR="008C67F4"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77880E3B" w14:textId="77777777" w:rsidR="003C2DC3" w:rsidRDefault="003C2DC3" w:rsidP="00072D9D">
      <w:pPr>
        <w:keepNext/>
        <w:keepLines/>
        <w:spacing w:after="0" w:line="240" w:lineRule="auto"/>
        <w:jc w:val="both"/>
        <w:rPr>
          <w:rFonts w:ascii="Tahoma" w:eastAsia="Times New Roman" w:hAnsi="Tahoma" w:cs="Tahoma"/>
          <w:lang w:eastAsia="sl-SI"/>
        </w:rPr>
      </w:pPr>
    </w:p>
    <w:p w14:paraId="3996F0C9" w14:textId="77777777" w:rsidR="00F8031F" w:rsidRPr="00AE5196" w:rsidRDefault="00F8031F" w:rsidP="00072D9D">
      <w:pPr>
        <w:keepNext/>
        <w:keepLines/>
        <w:numPr>
          <w:ilvl w:val="1"/>
          <w:numId w:val="2"/>
        </w:numPr>
        <w:spacing w:after="0" w:line="240" w:lineRule="auto"/>
        <w:jc w:val="both"/>
        <w:rPr>
          <w:rFonts w:ascii="Tahoma" w:hAnsi="Tahoma" w:cs="Tahoma"/>
          <w:b/>
        </w:rPr>
      </w:pPr>
      <w:r w:rsidRPr="00AE5196">
        <w:rPr>
          <w:rFonts w:ascii="Tahoma" w:hAnsi="Tahoma" w:cs="Tahoma"/>
          <w:b/>
        </w:rPr>
        <w:t>Veljavnost ponudbe</w:t>
      </w:r>
    </w:p>
    <w:p w14:paraId="6EA01287" w14:textId="77777777" w:rsidR="00F8031F" w:rsidRPr="00341CA3" w:rsidRDefault="00F8031F" w:rsidP="00072D9D">
      <w:pPr>
        <w:keepNext/>
        <w:keepLines/>
        <w:spacing w:after="0" w:line="240" w:lineRule="auto"/>
        <w:jc w:val="both"/>
        <w:rPr>
          <w:rFonts w:ascii="Tahoma" w:eastAsia="Times New Roman" w:hAnsi="Tahoma" w:cs="Tahoma"/>
          <w:lang w:eastAsia="sl-SI"/>
        </w:rPr>
      </w:pPr>
    </w:p>
    <w:p w14:paraId="0DF3B823" w14:textId="7511BD70" w:rsidR="00F8031F" w:rsidRPr="00D81C2E" w:rsidRDefault="00F8031F" w:rsidP="00072D9D">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Ponudba mora biti veljavna še najmanj do</w:t>
      </w:r>
      <w:r w:rsidR="00197ED1">
        <w:rPr>
          <w:rFonts w:ascii="Tahoma" w:eastAsia="Times New Roman" w:hAnsi="Tahoma" w:cs="Tahoma"/>
          <w:lang w:eastAsia="sl-SI"/>
        </w:rPr>
        <w:t xml:space="preserve"> </w:t>
      </w:r>
      <w:r w:rsidR="00137FA4">
        <w:rPr>
          <w:rFonts w:ascii="Tahoma" w:eastAsia="Times New Roman" w:hAnsi="Tahoma" w:cs="Tahoma"/>
          <w:lang w:eastAsia="sl-SI"/>
        </w:rPr>
        <w:t>21</w:t>
      </w:r>
      <w:r w:rsidR="00214FB9">
        <w:rPr>
          <w:rFonts w:ascii="Tahoma" w:eastAsia="Times New Roman" w:hAnsi="Tahoma" w:cs="Tahoma"/>
          <w:lang w:eastAsia="sl-SI"/>
        </w:rPr>
        <w:t>.</w:t>
      </w:r>
      <w:r w:rsidR="00137FA4">
        <w:rPr>
          <w:rFonts w:ascii="Tahoma" w:eastAsia="Times New Roman" w:hAnsi="Tahoma" w:cs="Tahoma"/>
          <w:lang w:eastAsia="sl-SI"/>
        </w:rPr>
        <w:t xml:space="preserve"> 10.</w:t>
      </w:r>
      <w:r w:rsidR="00526E64">
        <w:rPr>
          <w:rFonts w:ascii="Tahoma" w:eastAsia="Times New Roman" w:hAnsi="Tahoma" w:cs="Tahoma"/>
          <w:lang w:eastAsia="sl-SI"/>
        </w:rPr>
        <w:t xml:space="preserve"> </w:t>
      </w:r>
      <w:r w:rsidR="0054339F" w:rsidRPr="00FD7165">
        <w:rPr>
          <w:rFonts w:ascii="Tahoma" w:eastAsia="Times New Roman" w:hAnsi="Tahoma" w:cs="Tahoma"/>
          <w:lang w:eastAsia="sl-SI"/>
        </w:rPr>
        <w:t>20</w:t>
      </w:r>
      <w:r w:rsidR="004B4DF8">
        <w:rPr>
          <w:rFonts w:ascii="Tahoma" w:eastAsia="Times New Roman" w:hAnsi="Tahoma" w:cs="Tahoma"/>
          <w:lang w:eastAsia="sl-SI"/>
        </w:rPr>
        <w:t>2</w:t>
      </w:r>
      <w:r w:rsidR="00A9133C">
        <w:rPr>
          <w:rFonts w:ascii="Tahoma" w:eastAsia="Times New Roman" w:hAnsi="Tahoma" w:cs="Tahoma"/>
          <w:lang w:eastAsia="sl-SI"/>
        </w:rPr>
        <w:t>3</w:t>
      </w:r>
      <w:r w:rsidRPr="00FD7165">
        <w:rPr>
          <w:rFonts w:ascii="Tahoma" w:eastAsia="Times New Roman" w:hAnsi="Tahoma" w:cs="Tahoma"/>
          <w:lang w:eastAsia="sl-SI"/>
        </w:rPr>
        <w:t xml:space="preserve"> oziroma do predložitve </w:t>
      </w:r>
      <w:r w:rsidR="00E31024" w:rsidRPr="00FD7165">
        <w:rPr>
          <w:rFonts w:ascii="Tahoma" w:eastAsia="Times New Roman" w:hAnsi="Tahoma" w:cs="Tahoma"/>
          <w:lang w:eastAsia="sl-SI"/>
        </w:rPr>
        <w:t>ustreznega</w:t>
      </w:r>
      <w:r w:rsidR="00E31024">
        <w:rPr>
          <w:rFonts w:ascii="Tahoma" w:eastAsia="Times New Roman" w:hAnsi="Tahoma" w:cs="Tahoma"/>
          <w:lang w:eastAsia="sl-SI"/>
        </w:rPr>
        <w:t xml:space="preserve"> </w:t>
      </w:r>
      <w:r>
        <w:rPr>
          <w:rFonts w:ascii="Tahoma" w:eastAsia="Times New Roman" w:hAnsi="Tahoma" w:cs="Tahoma"/>
          <w:lang w:eastAsia="sl-SI"/>
        </w:rPr>
        <w:t xml:space="preserve">finančnega zavarovanja za dobro izvedbo </w:t>
      </w:r>
      <w:r w:rsidR="00435E7F">
        <w:rPr>
          <w:rFonts w:ascii="Tahoma" w:eastAsia="Times New Roman" w:hAnsi="Tahoma" w:cs="Tahoma"/>
          <w:lang w:eastAsia="sl-SI"/>
        </w:rPr>
        <w:t>obveznosti po okvirnem sporazumu</w:t>
      </w:r>
      <w:r w:rsidRPr="0097275D">
        <w:rPr>
          <w:rFonts w:ascii="Tahoma" w:eastAsia="Times New Roman" w:hAnsi="Tahoma" w:cs="Tahoma"/>
          <w:lang w:eastAsia="sl-SI"/>
        </w:rPr>
        <w:t>.</w:t>
      </w:r>
    </w:p>
    <w:p w14:paraId="59EBCA30" w14:textId="77777777" w:rsidR="00302D6E" w:rsidRPr="00712BC8" w:rsidRDefault="00302D6E" w:rsidP="00072D9D">
      <w:pPr>
        <w:keepNext/>
        <w:keepLines/>
        <w:spacing w:after="0" w:line="240" w:lineRule="auto"/>
        <w:jc w:val="both"/>
        <w:rPr>
          <w:rFonts w:ascii="Tahoma" w:eastAsia="Times New Roman" w:hAnsi="Tahoma" w:cs="Tahoma"/>
          <w:lang w:eastAsia="sl-SI"/>
        </w:rPr>
      </w:pPr>
    </w:p>
    <w:p w14:paraId="45B88B79" w14:textId="77777777" w:rsidR="00E31024" w:rsidRPr="001E2CF5" w:rsidRDefault="003C2DC3" w:rsidP="00072D9D">
      <w:pPr>
        <w:keepNext/>
        <w:keepLines/>
        <w:numPr>
          <w:ilvl w:val="1"/>
          <w:numId w:val="2"/>
        </w:numPr>
        <w:spacing w:after="0" w:line="240" w:lineRule="auto"/>
        <w:jc w:val="both"/>
        <w:rPr>
          <w:rFonts w:ascii="Tahoma" w:hAnsi="Tahoma" w:cs="Tahoma"/>
          <w:b/>
        </w:rPr>
      </w:pPr>
      <w:r>
        <w:rPr>
          <w:rFonts w:ascii="Tahoma" w:hAnsi="Tahoma" w:cs="Tahoma"/>
          <w:b/>
        </w:rPr>
        <w:t>P</w:t>
      </w:r>
      <w:r w:rsidR="00E31024" w:rsidRPr="001E2CF5">
        <w:rPr>
          <w:rFonts w:ascii="Tahoma" w:hAnsi="Tahoma" w:cs="Tahoma"/>
          <w:b/>
        </w:rPr>
        <w:t>lačilni pogoji</w:t>
      </w:r>
    </w:p>
    <w:p w14:paraId="53CB7A58" w14:textId="77777777" w:rsidR="00E9208A" w:rsidRDefault="00E9208A" w:rsidP="00072D9D">
      <w:pPr>
        <w:keepNext/>
        <w:keepLines/>
        <w:tabs>
          <w:tab w:val="left" w:pos="1418"/>
          <w:tab w:val="left" w:pos="1702"/>
        </w:tabs>
        <w:spacing w:after="0" w:line="240" w:lineRule="auto"/>
        <w:jc w:val="both"/>
        <w:rPr>
          <w:rFonts w:ascii="Tahoma" w:hAnsi="Tahoma" w:cs="Tahoma"/>
        </w:rPr>
      </w:pPr>
    </w:p>
    <w:p w14:paraId="4021768F" w14:textId="77777777" w:rsidR="003C2DC3" w:rsidRPr="003C2DC3" w:rsidRDefault="003C2DC3" w:rsidP="00072D9D">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5ECE17B3" w14:textId="77777777" w:rsidR="00072D9D" w:rsidRPr="00CA0C15" w:rsidRDefault="00072D9D" w:rsidP="00072D9D">
      <w:pPr>
        <w:keepNext/>
        <w:keepLines/>
        <w:spacing w:after="0" w:line="240" w:lineRule="auto"/>
        <w:rPr>
          <w:rFonts w:ascii="Tahoma" w:eastAsia="Times New Roman" w:hAnsi="Tahoma" w:cs="Tahoma"/>
          <w:lang w:eastAsia="sl-SI"/>
        </w:rPr>
      </w:pPr>
    </w:p>
    <w:p w14:paraId="2370205F" w14:textId="77777777" w:rsidR="00072D9D" w:rsidRPr="00AA70F8" w:rsidRDefault="00072D9D" w:rsidP="00072D9D">
      <w:pPr>
        <w:keepNext/>
        <w:keepLines/>
        <w:numPr>
          <w:ilvl w:val="1"/>
          <w:numId w:val="2"/>
        </w:numPr>
        <w:spacing w:after="0" w:line="240" w:lineRule="auto"/>
        <w:jc w:val="both"/>
        <w:rPr>
          <w:rFonts w:ascii="Tahoma" w:hAnsi="Tahoma" w:cs="Tahoma"/>
          <w:b/>
        </w:rPr>
      </w:pPr>
      <w:r w:rsidRPr="00AA70F8">
        <w:rPr>
          <w:rFonts w:ascii="Tahoma" w:hAnsi="Tahoma" w:cs="Tahoma"/>
          <w:b/>
        </w:rPr>
        <w:t xml:space="preserve">Tehnični </w:t>
      </w:r>
      <w:r>
        <w:rPr>
          <w:rFonts w:ascii="Tahoma" w:hAnsi="Tahoma" w:cs="Tahoma"/>
          <w:b/>
        </w:rPr>
        <w:t>specifikacija</w:t>
      </w:r>
    </w:p>
    <w:p w14:paraId="1F969708" w14:textId="77777777" w:rsidR="00072D9D" w:rsidRPr="001D2782" w:rsidRDefault="00072D9D" w:rsidP="00072D9D">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6F2CE26C" w14:textId="77777777" w:rsidR="00072D9D" w:rsidRPr="00072D9D" w:rsidRDefault="00072D9D" w:rsidP="00072D9D">
      <w:pPr>
        <w:keepNext/>
        <w:keepLines/>
        <w:spacing w:after="0" w:line="240" w:lineRule="auto"/>
        <w:jc w:val="both"/>
        <w:rPr>
          <w:rFonts w:ascii="Tahoma" w:hAnsi="Tahoma" w:cs="Tahoma"/>
        </w:rPr>
      </w:pPr>
      <w:r w:rsidRPr="00072D9D">
        <w:rPr>
          <w:rFonts w:ascii="Tahoma" w:hAnsi="Tahoma" w:cs="Tahoma"/>
        </w:rPr>
        <w:t>Ponudnik mora pri izvedbi razpisanih del upoštevati vse veljavne predpise, ki veljajo v Sloveniji in EU.</w:t>
      </w:r>
      <w:r w:rsidRPr="00072D9D">
        <w:rPr>
          <w:rFonts w:ascii="Tahoma" w:eastAsia="Times New Roman" w:hAnsi="Tahoma" w:cs="Tahoma"/>
          <w:color w:val="000000"/>
          <w:szCs w:val="20"/>
        </w:rPr>
        <w:t xml:space="preserve"> </w:t>
      </w:r>
      <w:r w:rsidRPr="00F90F86">
        <w:rPr>
          <w:rFonts w:ascii="Tahoma" w:eastAsia="Times New Roman" w:hAnsi="Tahoma" w:cs="Tahoma"/>
          <w:color w:val="000000"/>
          <w:szCs w:val="20"/>
        </w:rPr>
        <w:t>V kolikor predmet ponudbe ne bo izpolnjeval vseh opisov, zahtev, navedb in kvalitete, navedenih v Tehnični specifikaciji</w:t>
      </w:r>
      <w:r>
        <w:rPr>
          <w:rFonts w:ascii="Tahoma" w:eastAsia="Times New Roman" w:hAnsi="Tahoma" w:cs="Tahoma"/>
          <w:color w:val="000000"/>
          <w:szCs w:val="20"/>
        </w:rPr>
        <w:t xml:space="preserve"> in</w:t>
      </w:r>
      <w:r w:rsidRPr="00072D9D">
        <w:rPr>
          <w:rFonts w:ascii="Tahoma" w:hAnsi="Tahoma" w:cs="Tahoma"/>
          <w:lang w:eastAsia="sl-SI"/>
        </w:rPr>
        <w:t xml:space="preserve"> celotnem predračunu</w:t>
      </w:r>
      <w:r>
        <w:rPr>
          <w:rFonts w:ascii="Tahoma" w:eastAsia="Times New Roman" w:hAnsi="Tahoma" w:cs="Tahoma"/>
          <w:color w:val="000000"/>
          <w:szCs w:val="20"/>
        </w:rPr>
        <w:t xml:space="preserve"> popisa blaga</w:t>
      </w:r>
      <w:r w:rsidRPr="00F90F86">
        <w:rPr>
          <w:rFonts w:ascii="Tahoma" w:eastAsia="Times New Roman" w:hAnsi="Tahoma" w:cs="Tahoma"/>
          <w:color w:val="000000"/>
          <w:szCs w:val="20"/>
        </w:rPr>
        <w:t>, bo naročnik tako ponudbo izločil iz nadaljnjega ocenjevanja.</w:t>
      </w:r>
    </w:p>
    <w:p w14:paraId="27F7453E" w14:textId="77777777" w:rsidR="00072D9D" w:rsidRPr="00072D9D" w:rsidRDefault="00072D9D" w:rsidP="00072D9D">
      <w:pPr>
        <w:keepNext/>
        <w:keepLines/>
        <w:spacing w:after="0" w:line="240" w:lineRule="auto"/>
        <w:jc w:val="both"/>
        <w:rPr>
          <w:rFonts w:ascii="Tahoma" w:eastAsia="Times New Roman" w:hAnsi="Tahoma" w:cs="Tahoma"/>
          <w:lang w:eastAsia="sl-SI"/>
        </w:rPr>
      </w:pPr>
    </w:p>
    <w:p w14:paraId="542826AD" w14:textId="77777777" w:rsidR="00072D9D" w:rsidRPr="00072D9D" w:rsidRDefault="00072D9D" w:rsidP="00072D9D">
      <w:pPr>
        <w:keepNext/>
        <w:keepLines/>
        <w:spacing w:after="0" w:line="240" w:lineRule="auto"/>
        <w:jc w:val="both"/>
        <w:rPr>
          <w:rFonts w:ascii="Tahoma" w:eastAsia="Times New Roman" w:hAnsi="Tahoma" w:cs="Tahoma"/>
          <w:lang w:eastAsia="sl-SI"/>
        </w:rPr>
      </w:pPr>
      <w:r w:rsidRPr="00072D9D">
        <w:rPr>
          <w:rFonts w:ascii="Tahoma" w:eastAsia="Times New Roman" w:hAnsi="Tahoma" w:cs="Tahoma"/>
          <w:lang w:eastAsia="sl-SI"/>
        </w:rPr>
        <w:t>Naročnik za nemoteno in kontinuirano izvajanje svoje dejavnosti oskrbe s toploto</w:t>
      </w:r>
      <w:r w:rsidR="00957CB7">
        <w:rPr>
          <w:rFonts w:ascii="Tahoma" w:eastAsia="Times New Roman" w:hAnsi="Tahoma" w:cs="Tahoma"/>
          <w:lang w:eastAsia="sl-SI"/>
        </w:rPr>
        <w:t xml:space="preserve">, elektriko </w:t>
      </w:r>
      <w:r w:rsidRPr="00072D9D">
        <w:rPr>
          <w:rFonts w:ascii="Tahoma" w:eastAsia="Times New Roman" w:hAnsi="Tahoma" w:cs="Tahoma"/>
          <w:lang w:eastAsia="sl-SI"/>
        </w:rPr>
        <w:t xml:space="preserve">in plinom  potrebuje ustrezne količine kemikalij, ki so predmet javnega </w:t>
      </w:r>
      <w:r>
        <w:rPr>
          <w:rFonts w:ascii="Tahoma" w:eastAsia="Times New Roman" w:hAnsi="Tahoma" w:cs="Tahoma"/>
          <w:lang w:eastAsia="sl-SI"/>
        </w:rPr>
        <w:t>naročila</w:t>
      </w:r>
      <w:r w:rsidRPr="00072D9D">
        <w:rPr>
          <w:rFonts w:ascii="Tahoma" w:eastAsia="Times New Roman" w:hAnsi="Tahoma" w:cs="Tahoma"/>
          <w:lang w:eastAsia="sl-SI"/>
        </w:rPr>
        <w:t xml:space="preserve"> in so podrobno opisane v </w:t>
      </w:r>
      <w:r w:rsidRPr="00072D9D">
        <w:rPr>
          <w:rFonts w:ascii="Tahoma" w:hAnsi="Tahoma" w:cs="Tahoma"/>
          <w:lang w:eastAsia="sl-SI"/>
        </w:rPr>
        <w:t xml:space="preserve">celotnem predračunu </w:t>
      </w:r>
      <w:r>
        <w:rPr>
          <w:rFonts w:ascii="Tahoma" w:hAnsi="Tahoma" w:cs="Tahoma"/>
          <w:lang w:eastAsia="sl-SI"/>
        </w:rPr>
        <w:t>popisa blaga</w:t>
      </w:r>
      <w:r w:rsidRPr="00072D9D">
        <w:rPr>
          <w:rFonts w:ascii="Tahoma" w:hAnsi="Tahoma" w:cs="Tahoma"/>
          <w:lang w:eastAsia="sl-SI"/>
        </w:rPr>
        <w:t>.</w:t>
      </w:r>
      <w:r w:rsidRPr="00072D9D">
        <w:rPr>
          <w:rFonts w:ascii="Tahoma" w:eastAsia="Times New Roman" w:hAnsi="Tahoma" w:cs="Tahoma"/>
          <w:lang w:eastAsia="sl-SI"/>
        </w:rPr>
        <w:t xml:space="preserve"> </w:t>
      </w:r>
    </w:p>
    <w:p w14:paraId="23609BCF" w14:textId="77777777" w:rsidR="00072D9D" w:rsidRPr="00072D9D" w:rsidRDefault="00072D9D" w:rsidP="00072D9D">
      <w:pPr>
        <w:keepNext/>
        <w:keepLines/>
        <w:spacing w:after="0" w:line="240" w:lineRule="auto"/>
        <w:jc w:val="both"/>
        <w:rPr>
          <w:rFonts w:ascii="Tahoma" w:eastAsia="Times New Roman" w:hAnsi="Tahoma" w:cs="Tahoma"/>
          <w:lang w:eastAsia="sl-SI"/>
        </w:rPr>
      </w:pPr>
    </w:p>
    <w:p w14:paraId="4C460953" w14:textId="77777777" w:rsidR="00B66465" w:rsidRDefault="00072D9D" w:rsidP="00072D9D">
      <w:pPr>
        <w:keepNext/>
        <w:keepLines/>
        <w:spacing w:after="0" w:line="240" w:lineRule="auto"/>
        <w:jc w:val="both"/>
        <w:rPr>
          <w:rFonts w:ascii="Tahoma" w:eastAsia="Times New Roman" w:hAnsi="Tahoma" w:cs="Tahoma"/>
          <w:kern w:val="16"/>
          <w:lang w:eastAsia="sl-SI"/>
        </w:rPr>
      </w:pPr>
      <w:r w:rsidRPr="00072D9D">
        <w:rPr>
          <w:rFonts w:ascii="Tahoma" w:eastAsia="Times New Roman" w:hAnsi="Tahoma" w:cs="Tahoma"/>
          <w:kern w:val="16"/>
          <w:lang w:eastAsia="sl-SI"/>
        </w:rPr>
        <w:t xml:space="preserve">Izbrani ponudnik bo moral naročniku ob vsaki dobavi blaga </w:t>
      </w:r>
      <w:r w:rsidRPr="00072D9D">
        <w:rPr>
          <w:rFonts w:ascii="Tahoma" w:eastAsia="Times New Roman" w:hAnsi="Tahoma" w:cs="Tahoma"/>
          <w:b/>
          <w:kern w:val="16"/>
          <w:lang w:eastAsia="sl-SI"/>
        </w:rPr>
        <w:t>(kemikalij)</w:t>
      </w:r>
      <w:r w:rsidRPr="00072D9D">
        <w:rPr>
          <w:rFonts w:ascii="Tahoma" w:eastAsia="Times New Roman" w:hAnsi="Tahoma" w:cs="Tahoma"/>
          <w:kern w:val="16"/>
          <w:lang w:eastAsia="sl-SI"/>
        </w:rPr>
        <w:t xml:space="preserve"> </w:t>
      </w:r>
      <w:r w:rsidR="000159B2">
        <w:rPr>
          <w:rFonts w:ascii="Tahoma" w:eastAsia="Times New Roman" w:hAnsi="Tahoma" w:cs="Tahoma"/>
          <w:kern w:val="16"/>
          <w:lang w:eastAsia="sl-SI"/>
        </w:rPr>
        <w:t xml:space="preserve">v slovenskem jeziku </w:t>
      </w:r>
      <w:r w:rsidRPr="00072D9D">
        <w:rPr>
          <w:rFonts w:ascii="Tahoma" w:eastAsia="Times New Roman" w:hAnsi="Tahoma" w:cs="Tahoma"/>
          <w:kern w:val="16"/>
          <w:lang w:eastAsia="sl-SI"/>
        </w:rPr>
        <w:t>predložiti</w:t>
      </w:r>
      <w:r w:rsidR="00B66465">
        <w:rPr>
          <w:rFonts w:ascii="Tahoma" w:eastAsia="Times New Roman" w:hAnsi="Tahoma" w:cs="Tahoma"/>
          <w:kern w:val="16"/>
          <w:lang w:eastAsia="sl-SI"/>
        </w:rPr>
        <w:t>:</w:t>
      </w:r>
    </w:p>
    <w:p w14:paraId="35E086AD" w14:textId="77777777" w:rsidR="005F0FCB" w:rsidRPr="005F0FCB" w:rsidRDefault="005F0FCB" w:rsidP="005F0FCB">
      <w:pPr>
        <w:pStyle w:val="Odstavekseznama"/>
        <w:keepNext/>
        <w:numPr>
          <w:ilvl w:val="0"/>
          <w:numId w:val="45"/>
        </w:numPr>
        <w:ind w:left="284" w:hanging="284"/>
        <w:jc w:val="both"/>
        <w:rPr>
          <w:rFonts w:ascii="Tahoma" w:hAnsi="Tahoma" w:cs="Tahoma"/>
          <w:kern w:val="16"/>
          <w:sz w:val="22"/>
          <w:szCs w:val="22"/>
        </w:rPr>
      </w:pPr>
      <w:r w:rsidRPr="005F0FCB">
        <w:rPr>
          <w:rFonts w:ascii="Tahoma" w:hAnsi="Tahoma" w:cs="Tahoma"/>
          <w:b/>
          <w:kern w:val="16"/>
          <w:sz w:val="22"/>
        </w:rPr>
        <w:t xml:space="preserve">varnostni list, </w:t>
      </w:r>
      <w:r w:rsidRPr="005F0FCB">
        <w:rPr>
          <w:rFonts w:ascii="Tahoma" w:hAnsi="Tahoma" w:cs="Tahoma"/>
          <w:kern w:val="16"/>
          <w:sz w:val="22"/>
          <w:szCs w:val="22"/>
        </w:rPr>
        <w:t xml:space="preserve">ki mora biti pripravljen skladno z Uredbo št. </w:t>
      </w:r>
      <w:hyperlink r:id="rId17" w:history="1">
        <w:r w:rsidRPr="003537F4">
          <w:rPr>
            <w:rFonts w:ascii="Tahoma" w:hAnsi="Tahoma" w:cs="Tahoma"/>
            <w:kern w:val="16"/>
            <w:sz w:val="22"/>
            <w:szCs w:val="22"/>
          </w:rPr>
          <w:t>1907/2006/ES</w:t>
        </w:r>
      </w:hyperlink>
      <w:r w:rsidRPr="003537F4">
        <w:rPr>
          <w:rFonts w:ascii="Tahoma" w:hAnsi="Tahoma" w:cs="Tahoma"/>
          <w:kern w:val="16"/>
          <w:sz w:val="22"/>
          <w:szCs w:val="22"/>
        </w:rPr>
        <w:t xml:space="preserve"> o registraciji, evalvaciji, avtorizaciji in omejevanju kemikalij (REACH) in Uredbo št. </w:t>
      </w:r>
      <w:hyperlink r:id="rId18" w:history="1">
        <w:r w:rsidRPr="003537F4">
          <w:rPr>
            <w:rFonts w:ascii="Tahoma" w:hAnsi="Tahoma" w:cs="Tahoma"/>
            <w:kern w:val="16"/>
            <w:sz w:val="22"/>
            <w:szCs w:val="22"/>
          </w:rPr>
          <w:t>1272/2008/ES</w:t>
        </w:r>
      </w:hyperlink>
      <w:r w:rsidRPr="003537F4">
        <w:rPr>
          <w:rFonts w:ascii="Tahoma" w:hAnsi="Tahoma" w:cs="Tahoma"/>
          <w:kern w:val="16"/>
          <w:sz w:val="22"/>
          <w:szCs w:val="22"/>
        </w:rPr>
        <w:t xml:space="preserve"> o</w:t>
      </w:r>
      <w:r w:rsidRPr="005F0FCB">
        <w:rPr>
          <w:rFonts w:ascii="Tahoma" w:hAnsi="Tahoma" w:cs="Tahoma"/>
          <w:kern w:val="16"/>
          <w:sz w:val="22"/>
          <w:szCs w:val="22"/>
        </w:rPr>
        <w:t xml:space="preserve"> razvrščanju, pakiranju in označevanju kemičnih snovi ter zmesi in </w:t>
      </w:r>
    </w:p>
    <w:p w14:paraId="019B664E" w14:textId="77777777" w:rsidR="005F0FCB" w:rsidRPr="005F0FCB" w:rsidRDefault="005F0FCB" w:rsidP="005F0FCB">
      <w:pPr>
        <w:pStyle w:val="Odstavekseznama"/>
        <w:keepNext/>
        <w:keepLines/>
        <w:numPr>
          <w:ilvl w:val="0"/>
          <w:numId w:val="45"/>
        </w:numPr>
        <w:ind w:left="284" w:hanging="284"/>
        <w:jc w:val="both"/>
        <w:rPr>
          <w:rFonts w:ascii="Tahoma" w:hAnsi="Tahoma" w:cs="Tahoma"/>
          <w:kern w:val="16"/>
          <w:sz w:val="22"/>
        </w:rPr>
      </w:pPr>
      <w:r w:rsidRPr="005F0FCB">
        <w:rPr>
          <w:rFonts w:ascii="Tahoma" w:hAnsi="Tahoma" w:cs="Tahoma"/>
          <w:b/>
          <w:kern w:val="16"/>
          <w:sz w:val="22"/>
        </w:rPr>
        <w:lastRenderedPageBreak/>
        <w:t>individualni certifikat</w:t>
      </w:r>
      <w:r w:rsidRPr="005F0FCB">
        <w:rPr>
          <w:rFonts w:ascii="Tahoma" w:hAnsi="Tahoma" w:cs="Tahoma"/>
          <w:kern w:val="16"/>
          <w:sz w:val="22"/>
        </w:rPr>
        <w:t xml:space="preserve"> o kvaliteti za dobavljeno blago ali </w:t>
      </w:r>
      <w:r w:rsidRPr="005F0FCB">
        <w:rPr>
          <w:rFonts w:ascii="Tahoma" w:hAnsi="Tahoma" w:cs="Tahoma"/>
          <w:b/>
          <w:kern w:val="16"/>
          <w:sz w:val="22"/>
        </w:rPr>
        <w:t>certifikat serije</w:t>
      </w:r>
      <w:r w:rsidRPr="005F0FCB">
        <w:rPr>
          <w:rFonts w:ascii="Tahoma" w:hAnsi="Tahoma" w:cs="Tahoma"/>
          <w:kern w:val="16"/>
          <w:sz w:val="22"/>
        </w:rPr>
        <w:t xml:space="preserve">, ki zagotavlja meroslovno sledljivost do mednarodno uveljavljenega referenčnega materiala (npr. sledljivost do NIST) in </w:t>
      </w:r>
    </w:p>
    <w:p w14:paraId="41B06E71" w14:textId="77777777" w:rsidR="005F0FCB" w:rsidRPr="005F0FCB" w:rsidRDefault="005F0FCB" w:rsidP="005F0FCB">
      <w:pPr>
        <w:pStyle w:val="Odstavekseznama"/>
        <w:keepNext/>
        <w:keepLines/>
        <w:numPr>
          <w:ilvl w:val="0"/>
          <w:numId w:val="45"/>
        </w:numPr>
        <w:ind w:left="284" w:hanging="284"/>
        <w:jc w:val="both"/>
        <w:rPr>
          <w:rFonts w:ascii="Tahoma" w:hAnsi="Tahoma" w:cs="Tahoma"/>
          <w:kern w:val="16"/>
          <w:sz w:val="22"/>
        </w:rPr>
      </w:pPr>
      <w:r w:rsidRPr="005F0FCB">
        <w:rPr>
          <w:rFonts w:ascii="Tahoma" w:hAnsi="Tahoma" w:cs="Tahoma"/>
          <w:b/>
          <w:kern w:val="16"/>
          <w:sz w:val="22"/>
        </w:rPr>
        <w:t xml:space="preserve">druge </w:t>
      </w:r>
      <w:r w:rsidRPr="005F0FCB">
        <w:rPr>
          <w:rFonts w:ascii="Tahoma" w:hAnsi="Tahoma" w:cs="Tahoma"/>
          <w:kern w:val="16"/>
          <w:sz w:val="22"/>
        </w:rPr>
        <w:t>zahtevane dokumente navedene v posamezni postavki ponudbenega predračuna za posamezni sklop.</w:t>
      </w:r>
    </w:p>
    <w:p w14:paraId="2889B00F" w14:textId="77777777" w:rsidR="00072D9D" w:rsidRPr="00072D9D" w:rsidRDefault="00072D9D" w:rsidP="00072D9D">
      <w:pPr>
        <w:keepNext/>
        <w:keepLines/>
        <w:spacing w:after="0" w:line="240" w:lineRule="auto"/>
        <w:jc w:val="both"/>
        <w:rPr>
          <w:rFonts w:ascii="Tahoma" w:eastAsia="Times New Roman" w:hAnsi="Tahoma" w:cs="Tahoma"/>
          <w:color w:val="FF0000"/>
          <w:lang w:eastAsia="sl-SI"/>
        </w:rPr>
      </w:pPr>
    </w:p>
    <w:p w14:paraId="4533E792" w14:textId="77777777" w:rsidR="00072D9D" w:rsidRPr="00072D9D" w:rsidRDefault="00072D9D" w:rsidP="00072D9D">
      <w:pPr>
        <w:keepNext/>
        <w:keepLines/>
        <w:spacing w:after="0" w:line="240" w:lineRule="auto"/>
        <w:jc w:val="both"/>
        <w:rPr>
          <w:rFonts w:ascii="Tahoma" w:eastAsia="Times New Roman" w:hAnsi="Tahoma" w:cs="Tahoma"/>
          <w:lang w:eastAsia="sl-SI"/>
        </w:rPr>
      </w:pPr>
      <w:r w:rsidRPr="00072D9D">
        <w:rPr>
          <w:rFonts w:ascii="Tahoma" w:eastAsia="Times New Roman" w:hAnsi="Tahoma" w:cs="Tahoma"/>
          <w:lang w:eastAsia="sl-SI"/>
        </w:rPr>
        <w:t xml:space="preserve">Ponudnik lahko v </w:t>
      </w:r>
      <w:r w:rsidRPr="00072D9D">
        <w:rPr>
          <w:rFonts w:ascii="Tahoma" w:eastAsia="Times New Roman" w:hAnsi="Tahoma" w:cs="Tahoma"/>
          <w:b/>
          <w:lang w:eastAsia="sl-SI"/>
        </w:rPr>
        <w:t xml:space="preserve">2. sklop: </w:t>
      </w:r>
      <w:r w:rsidR="005F0FCB" w:rsidRPr="00072D9D">
        <w:rPr>
          <w:rFonts w:ascii="Tahoma" w:eastAsia="Times New Roman" w:hAnsi="Tahoma" w:cs="Tahoma"/>
          <w:b/>
          <w:lang w:eastAsia="sl-SI"/>
        </w:rPr>
        <w:t>Laboratorijske</w:t>
      </w:r>
      <w:r w:rsidRPr="00072D9D">
        <w:rPr>
          <w:rFonts w:ascii="Tahoma" w:eastAsia="Times New Roman" w:hAnsi="Tahoma" w:cs="Tahoma"/>
          <w:b/>
          <w:lang w:eastAsia="sl-SI"/>
        </w:rPr>
        <w:t xml:space="preserve"> kemikalije, 3. sklop: Tehnološke kemikalije in 4. sklop: Laboratorijski material</w:t>
      </w:r>
      <w:r>
        <w:rPr>
          <w:rFonts w:ascii="Tahoma" w:eastAsia="Times New Roman" w:hAnsi="Tahoma" w:cs="Tahoma"/>
          <w:lang w:eastAsia="sl-SI"/>
        </w:rPr>
        <w:t xml:space="preserve"> </w:t>
      </w:r>
      <w:r w:rsidRPr="00072D9D">
        <w:rPr>
          <w:rFonts w:ascii="Tahoma" w:eastAsia="Times New Roman" w:hAnsi="Tahoma" w:cs="Tahoma"/>
          <w:lang w:eastAsia="sl-SI"/>
        </w:rPr>
        <w:t xml:space="preserve">ponudi enakovreden material, drugega proizvajalca, če so specifikacije materiala in uporaba identične. </w:t>
      </w:r>
    </w:p>
    <w:p w14:paraId="7347A7C0" w14:textId="77777777" w:rsidR="00072D9D" w:rsidRPr="00072D9D" w:rsidRDefault="00072D9D" w:rsidP="00072D9D">
      <w:pPr>
        <w:keepNext/>
        <w:keepLines/>
        <w:spacing w:after="0" w:line="240" w:lineRule="auto"/>
        <w:jc w:val="both"/>
        <w:rPr>
          <w:rFonts w:ascii="Tahoma" w:eastAsia="Times New Roman" w:hAnsi="Tahoma" w:cs="Tahoma"/>
          <w:kern w:val="16"/>
          <w:lang w:eastAsia="sl-SI"/>
        </w:rPr>
      </w:pPr>
    </w:p>
    <w:p w14:paraId="1EFB572E" w14:textId="77777777" w:rsidR="00072D9D" w:rsidRPr="00072D9D" w:rsidRDefault="00072D9D" w:rsidP="00072D9D">
      <w:pPr>
        <w:keepNext/>
        <w:keepLines/>
        <w:spacing w:after="0" w:line="240" w:lineRule="auto"/>
        <w:jc w:val="both"/>
        <w:rPr>
          <w:rFonts w:ascii="Tahoma" w:eastAsia="Times New Roman" w:hAnsi="Tahoma" w:cs="Tahoma"/>
          <w:kern w:val="16"/>
          <w:lang w:eastAsia="sl-SI"/>
        </w:rPr>
      </w:pPr>
      <w:r w:rsidRPr="00072D9D">
        <w:rPr>
          <w:rFonts w:ascii="Tahoma" w:eastAsia="Times New Roman" w:hAnsi="Tahoma" w:cs="Tahoma"/>
          <w:kern w:val="16"/>
          <w:lang w:eastAsia="sl-SI"/>
        </w:rPr>
        <w:t xml:space="preserve">Izbrani ponudnik bo moral za </w:t>
      </w:r>
      <w:r w:rsidR="005E7D87" w:rsidRPr="005F0FCB">
        <w:rPr>
          <w:rFonts w:ascii="Tahoma" w:eastAsia="Times New Roman" w:hAnsi="Tahoma" w:cs="Tahoma"/>
          <w:b/>
          <w:kern w:val="16"/>
          <w:lang w:eastAsia="sl-SI"/>
        </w:rPr>
        <w:t xml:space="preserve">1. sklop: Kemikalije Nalco </w:t>
      </w:r>
      <w:r w:rsidR="005E7D87" w:rsidRPr="005F0FCB">
        <w:rPr>
          <w:rFonts w:ascii="Tahoma" w:eastAsia="Times New Roman" w:hAnsi="Tahoma" w:cs="Tahoma"/>
          <w:kern w:val="16"/>
          <w:lang w:eastAsia="sl-SI"/>
        </w:rPr>
        <w:t>in</w:t>
      </w:r>
      <w:r w:rsidR="005E7D87">
        <w:rPr>
          <w:rFonts w:ascii="Tahoma" w:eastAsia="Times New Roman" w:hAnsi="Tahoma" w:cs="Tahoma"/>
          <w:kern w:val="16"/>
          <w:lang w:eastAsia="sl-SI"/>
        </w:rPr>
        <w:t xml:space="preserve"> </w:t>
      </w:r>
      <w:r w:rsidRPr="00072D9D">
        <w:rPr>
          <w:rFonts w:ascii="Tahoma" w:eastAsia="Times New Roman" w:hAnsi="Tahoma" w:cs="Tahoma"/>
          <w:b/>
          <w:kern w:val="16"/>
          <w:lang w:eastAsia="sl-SI"/>
        </w:rPr>
        <w:t>3. sklop: Tehnološke kemikalije</w:t>
      </w:r>
      <w:r w:rsidRPr="00072D9D">
        <w:rPr>
          <w:rFonts w:ascii="Tahoma" w:eastAsia="Times New Roman" w:hAnsi="Tahoma" w:cs="Tahoma"/>
          <w:kern w:val="16"/>
          <w:lang w:eastAsia="sl-SI"/>
        </w:rPr>
        <w:t xml:space="preserve"> prevzeti odpadno embalažo (sode).</w:t>
      </w:r>
    </w:p>
    <w:p w14:paraId="2B4C3EE1" w14:textId="77777777" w:rsidR="00072D9D" w:rsidRPr="00072D9D" w:rsidRDefault="00072D9D" w:rsidP="00072D9D">
      <w:pPr>
        <w:keepNext/>
        <w:keepLines/>
        <w:spacing w:after="0" w:line="240" w:lineRule="auto"/>
        <w:jc w:val="both"/>
        <w:rPr>
          <w:rFonts w:ascii="Tahoma" w:eastAsia="Times New Roman" w:hAnsi="Tahoma" w:cs="Tahoma"/>
          <w:lang w:eastAsia="sl-SI"/>
        </w:rPr>
      </w:pPr>
    </w:p>
    <w:p w14:paraId="2714F5F0" w14:textId="77777777" w:rsidR="00072D9D" w:rsidRPr="00197ED1" w:rsidRDefault="00072D9D" w:rsidP="00072D9D">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Ostala zahteve naročnika in določila z zvezi z izvedbo predmeta javnega naročila so navedena v osnutku okvirnega sporazuma, ki je sestavni del razpisne dokumentacije. </w:t>
      </w:r>
    </w:p>
    <w:p w14:paraId="6A2BB481" w14:textId="77777777" w:rsidR="00B66465" w:rsidRPr="00B66465" w:rsidRDefault="00B66465" w:rsidP="00B66465">
      <w:pPr>
        <w:keepNext/>
        <w:keepLines/>
        <w:spacing w:after="0" w:line="240" w:lineRule="auto"/>
        <w:jc w:val="both"/>
        <w:rPr>
          <w:rFonts w:ascii="Tahoma" w:eastAsia="Times New Roman" w:hAnsi="Tahoma" w:cs="Tahoma"/>
          <w:lang w:eastAsia="sl-SI"/>
        </w:rPr>
      </w:pPr>
    </w:p>
    <w:p w14:paraId="29B89B2C" w14:textId="77777777" w:rsidR="00450A6C" w:rsidRPr="00C27FA2" w:rsidRDefault="00450A6C" w:rsidP="00450A6C">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Dokazila:</w:t>
      </w:r>
    </w:p>
    <w:p w14:paraId="2A25A673" w14:textId="77777777" w:rsidR="00450A6C" w:rsidRPr="00345723" w:rsidRDefault="00450A6C" w:rsidP="00450A6C">
      <w:pPr>
        <w:keepNext/>
        <w:keepLines/>
        <w:spacing w:after="0" w:line="240" w:lineRule="auto"/>
        <w:ind w:right="-2"/>
        <w:jc w:val="both"/>
        <w:rPr>
          <w:rFonts w:ascii="Tahoma" w:hAnsi="Tahoma" w:cs="Tahoma"/>
        </w:rPr>
      </w:pPr>
      <w:r w:rsidRPr="00345723">
        <w:rPr>
          <w:rFonts w:ascii="Tahoma" w:hAnsi="Tahoma" w:cs="Tahoma"/>
        </w:rPr>
        <w:t xml:space="preserve">Ponudnik izpolni zahtevo s predložitvijo izpolnjene in podpisane </w:t>
      </w:r>
      <w:r w:rsidRPr="002629EF">
        <w:rPr>
          <w:rFonts w:ascii="Tahoma" w:hAnsi="Tahoma" w:cs="Tahoma"/>
          <w:b/>
        </w:rPr>
        <w:t xml:space="preserve">priloge </w:t>
      </w:r>
      <w:r w:rsidR="00B82CE9" w:rsidRPr="002629EF">
        <w:rPr>
          <w:rFonts w:ascii="Tahoma" w:hAnsi="Tahoma" w:cs="Tahoma"/>
          <w:b/>
        </w:rPr>
        <w:t>6</w:t>
      </w:r>
      <w:r w:rsidRPr="00345723">
        <w:rPr>
          <w:rFonts w:ascii="Tahoma" w:hAnsi="Tahoma" w:cs="Tahoma"/>
        </w:rPr>
        <w:t>.</w:t>
      </w:r>
    </w:p>
    <w:p w14:paraId="016F5DDA" w14:textId="77777777" w:rsidR="0007215D" w:rsidRDefault="0007215D" w:rsidP="00072D9D">
      <w:pPr>
        <w:keepNext/>
        <w:keepLines/>
        <w:spacing w:after="0" w:line="240" w:lineRule="auto"/>
        <w:ind w:left="720"/>
        <w:jc w:val="both"/>
        <w:rPr>
          <w:rFonts w:ascii="Tahoma" w:eastAsia="Times New Roman" w:hAnsi="Tahoma" w:cs="Tahoma"/>
          <w:b/>
          <w:lang w:eastAsia="sl-SI"/>
        </w:rPr>
      </w:pPr>
    </w:p>
    <w:p w14:paraId="28702008" w14:textId="77777777" w:rsidR="00197ED1" w:rsidRPr="00AE5196" w:rsidRDefault="00197ED1" w:rsidP="00072D9D">
      <w:pPr>
        <w:keepNext/>
        <w:keepLines/>
        <w:numPr>
          <w:ilvl w:val="1"/>
          <w:numId w:val="2"/>
        </w:numPr>
        <w:spacing w:after="0" w:line="240" w:lineRule="auto"/>
        <w:jc w:val="both"/>
        <w:rPr>
          <w:rFonts w:ascii="Tahoma" w:hAnsi="Tahoma" w:cs="Tahoma"/>
          <w:b/>
        </w:rPr>
      </w:pPr>
      <w:r w:rsidRPr="00AE5196">
        <w:rPr>
          <w:rFonts w:ascii="Tahoma" w:hAnsi="Tahoma" w:cs="Tahoma"/>
          <w:b/>
        </w:rPr>
        <w:t>Rok in način dobave</w:t>
      </w:r>
    </w:p>
    <w:p w14:paraId="70899059" w14:textId="77777777" w:rsidR="00805FAA" w:rsidRDefault="00805FAA" w:rsidP="00072D9D">
      <w:pPr>
        <w:keepNext/>
        <w:keepLines/>
        <w:spacing w:after="0" w:line="240" w:lineRule="auto"/>
        <w:jc w:val="both"/>
        <w:rPr>
          <w:rFonts w:ascii="Tahoma" w:hAnsi="Tahoma" w:cs="Tahoma"/>
        </w:rPr>
      </w:pPr>
    </w:p>
    <w:p w14:paraId="68738993" w14:textId="77777777" w:rsidR="00FB2FC0" w:rsidRPr="00E259E7" w:rsidRDefault="00FB2FC0" w:rsidP="00072D9D">
      <w:pPr>
        <w:keepNext/>
        <w:keepLines/>
        <w:spacing w:after="0" w:line="240" w:lineRule="auto"/>
        <w:jc w:val="both"/>
        <w:rPr>
          <w:rFonts w:ascii="Tahoma" w:hAnsi="Tahoma" w:cs="Tahoma"/>
          <w:lang w:eastAsia="sl-SI"/>
        </w:rPr>
      </w:pPr>
      <w:r w:rsidRPr="00E259E7">
        <w:rPr>
          <w:rFonts w:ascii="Tahoma" w:hAnsi="Tahoma" w:cs="Tahoma"/>
          <w:lang w:eastAsia="sl-SI"/>
        </w:rPr>
        <w:t>Naročnik bo posamezna naročila oddajal sukcesivno na podlagi sprotnih, pisnih naročil (pisno</w:t>
      </w:r>
      <w:r>
        <w:rPr>
          <w:rFonts w:ascii="Tahoma" w:hAnsi="Tahoma" w:cs="Tahoma"/>
          <w:lang w:eastAsia="sl-SI"/>
        </w:rPr>
        <w:t xml:space="preserve"> ali</w:t>
      </w:r>
      <w:r w:rsidRPr="00E259E7">
        <w:rPr>
          <w:rFonts w:ascii="Tahoma" w:hAnsi="Tahoma" w:cs="Tahoma"/>
          <w:lang w:eastAsia="sl-SI"/>
        </w:rPr>
        <w:t xml:space="preserve">  elektronska pošta).</w:t>
      </w:r>
    </w:p>
    <w:p w14:paraId="3371A98A" w14:textId="77777777" w:rsidR="00AE5196" w:rsidRDefault="00AE5196" w:rsidP="00072D9D">
      <w:pPr>
        <w:keepNext/>
        <w:keepLines/>
        <w:suppressAutoHyphens/>
        <w:spacing w:after="0" w:line="240" w:lineRule="auto"/>
        <w:jc w:val="both"/>
        <w:rPr>
          <w:rFonts w:ascii="Tahoma" w:eastAsia="Times New Roman" w:hAnsi="Tahoma" w:cs="Tahoma"/>
          <w:szCs w:val="24"/>
          <w:lang w:eastAsia="ar-SA"/>
        </w:rPr>
      </w:pPr>
    </w:p>
    <w:p w14:paraId="2A81E482" w14:textId="77777777" w:rsidR="00B66465" w:rsidRPr="00B66465" w:rsidRDefault="00957CB7" w:rsidP="00B6646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Izbrani p</w:t>
      </w:r>
      <w:r w:rsidR="00B66465" w:rsidRPr="005F0FCB">
        <w:rPr>
          <w:rFonts w:ascii="Tahoma" w:eastAsia="Times New Roman" w:hAnsi="Tahoma" w:cs="Tahoma"/>
          <w:lang w:eastAsia="sl-SI"/>
        </w:rPr>
        <w:t>onudnik bo moral kemikalije in potrošni material, za katerega je določen rok uporabe, dobaviti tako, da bo po dobavi blaga v skladišče naročnika rok uporabe blaga (uporabna doba) najmanj dve tretjini roka uporabe, ki jo je določil proizvajalec.</w:t>
      </w:r>
      <w:r w:rsidR="00B66465" w:rsidRPr="00B66465">
        <w:rPr>
          <w:rFonts w:ascii="Tahoma" w:eastAsia="Times New Roman" w:hAnsi="Tahoma" w:cs="Tahoma"/>
          <w:lang w:eastAsia="sl-SI"/>
        </w:rPr>
        <w:t xml:space="preserve"> </w:t>
      </w:r>
    </w:p>
    <w:p w14:paraId="54280CBE" w14:textId="77777777" w:rsidR="00B66465" w:rsidRDefault="00B66465" w:rsidP="00450A6C">
      <w:pPr>
        <w:keepNext/>
        <w:spacing w:after="0" w:line="240" w:lineRule="auto"/>
        <w:jc w:val="both"/>
        <w:rPr>
          <w:rFonts w:ascii="Tahoma" w:hAnsi="Tahoma" w:cs="Tahoma"/>
        </w:rPr>
      </w:pPr>
    </w:p>
    <w:p w14:paraId="1F7DB3BC" w14:textId="77777777" w:rsidR="00957CB7" w:rsidRPr="004773F7" w:rsidRDefault="00957CB7" w:rsidP="00957CB7">
      <w:pPr>
        <w:keepNext/>
        <w:spacing w:after="0" w:line="240" w:lineRule="auto"/>
        <w:jc w:val="both"/>
        <w:rPr>
          <w:rFonts w:ascii="Tahoma" w:hAnsi="Tahoma" w:cs="Tahoma"/>
        </w:rPr>
      </w:pPr>
      <w:r>
        <w:rPr>
          <w:rFonts w:ascii="Tahoma" w:hAnsi="Tahoma" w:cs="Tahoma"/>
        </w:rPr>
        <w:t>Izbrani ponudnik bo moral</w:t>
      </w:r>
      <w:r w:rsidRPr="004773F7">
        <w:rPr>
          <w:rFonts w:ascii="Tahoma" w:hAnsi="Tahoma" w:cs="Tahoma"/>
        </w:rPr>
        <w:t xml:space="preserve"> naročniku za blago, naveden v predračunu nuditi zahtevani dobavni rok, </w:t>
      </w:r>
      <w:r w:rsidRPr="00114B1A">
        <w:rPr>
          <w:rFonts w:ascii="Tahoma" w:hAnsi="Tahoma" w:cs="Tahoma"/>
        </w:rPr>
        <w:t>upoštevan od prejema pisnega naročila:</w:t>
      </w:r>
    </w:p>
    <w:tbl>
      <w:tblPr>
        <w:tblW w:w="774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8"/>
        <w:gridCol w:w="2693"/>
      </w:tblGrid>
      <w:tr w:rsidR="00450A6C" w:rsidRPr="004773F7" w14:paraId="76C5AB18" w14:textId="77777777" w:rsidTr="00B82CE9">
        <w:trPr>
          <w:trHeight w:val="216"/>
        </w:trPr>
        <w:tc>
          <w:tcPr>
            <w:tcW w:w="5048" w:type="dxa"/>
            <w:vAlign w:val="center"/>
          </w:tcPr>
          <w:p w14:paraId="3464FD8D" w14:textId="77777777" w:rsidR="00450A6C" w:rsidRPr="004773F7" w:rsidRDefault="00450A6C" w:rsidP="00B82CE9">
            <w:pPr>
              <w:keepNext/>
              <w:spacing w:after="0" w:line="240" w:lineRule="auto"/>
              <w:jc w:val="both"/>
              <w:rPr>
                <w:rFonts w:ascii="Tahoma" w:hAnsi="Tahoma" w:cs="Tahoma"/>
              </w:rPr>
            </w:pPr>
            <w:r w:rsidRPr="004773F7">
              <w:rPr>
                <w:rFonts w:ascii="Tahoma" w:hAnsi="Tahoma" w:cs="Tahoma"/>
              </w:rPr>
              <w:t>SKLOPI</w:t>
            </w:r>
          </w:p>
        </w:tc>
        <w:tc>
          <w:tcPr>
            <w:tcW w:w="2693" w:type="dxa"/>
            <w:vAlign w:val="center"/>
          </w:tcPr>
          <w:p w14:paraId="215FE44A" w14:textId="77777777" w:rsidR="00450A6C" w:rsidRPr="004773F7" w:rsidRDefault="00450A6C" w:rsidP="00B82CE9">
            <w:pPr>
              <w:keepNext/>
              <w:spacing w:after="0" w:line="240" w:lineRule="auto"/>
              <w:jc w:val="both"/>
              <w:rPr>
                <w:rFonts w:ascii="Tahoma" w:hAnsi="Tahoma" w:cs="Tahoma"/>
              </w:rPr>
            </w:pPr>
            <w:r w:rsidRPr="004773F7">
              <w:rPr>
                <w:rFonts w:ascii="Tahoma" w:hAnsi="Tahoma" w:cs="Tahoma"/>
              </w:rPr>
              <w:t xml:space="preserve">Zahtevan dobavni rok </w:t>
            </w:r>
          </w:p>
        </w:tc>
      </w:tr>
      <w:tr w:rsidR="00450A6C" w:rsidRPr="004773F7" w14:paraId="124275DF" w14:textId="77777777" w:rsidTr="00B82CE9">
        <w:trPr>
          <w:trHeight w:val="81"/>
        </w:trPr>
        <w:tc>
          <w:tcPr>
            <w:tcW w:w="5048" w:type="dxa"/>
          </w:tcPr>
          <w:p w14:paraId="1841AB1C" w14:textId="77777777" w:rsidR="00450A6C" w:rsidRPr="00E06FD9" w:rsidRDefault="00450A6C" w:rsidP="00B82CE9">
            <w:pPr>
              <w:keepNext/>
              <w:numPr>
                <w:ilvl w:val="0"/>
                <w:numId w:val="44"/>
              </w:numPr>
              <w:spacing w:after="0" w:line="240" w:lineRule="auto"/>
              <w:jc w:val="both"/>
              <w:rPr>
                <w:rFonts w:ascii="Tahoma" w:eastAsia="Times New Roman" w:hAnsi="Tahoma" w:cs="Tahoma"/>
              </w:rPr>
            </w:pPr>
            <w:r w:rsidRPr="00E06FD9">
              <w:rPr>
                <w:rFonts w:ascii="Tahoma" w:eastAsia="Times New Roman" w:hAnsi="Tahoma" w:cs="Tahoma"/>
                <w:lang w:eastAsia="sl-SI"/>
              </w:rPr>
              <w:t>Sklop: Kemikalije Nalco</w:t>
            </w:r>
          </w:p>
        </w:tc>
        <w:tc>
          <w:tcPr>
            <w:tcW w:w="2693" w:type="dxa"/>
            <w:vAlign w:val="center"/>
          </w:tcPr>
          <w:p w14:paraId="2A4E2086" w14:textId="77777777" w:rsidR="00450A6C" w:rsidRPr="004773F7" w:rsidRDefault="00450A6C" w:rsidP="006E2E2D">
            <w:pPr>
              <w:keepNext/>
              <w:spacing w:after="0" w:line="240" w:lineRule="auto"/>
              <w:jc w:val="center"/>
              <w:rPr>
                <w:rFonts w:ascii="Tahoma" w:hAnsi="Tahoma" w:cs="Tahoma"/>
              </w:rPr>
            </w:pPr>
            <w:r w:rsidRPr="004773F7">
              <w:rPr>
                <w:rFonts w:ascii="Tahoma" w:hAnsi="Tahoma" w:cs="Tahoma"/>
              </w:rPr>
              <w:t>20 delovnih dni</w:t>
            </w:r>
          </w:p>
        </w:tc>
      </w:tr>
      <w:tr w:rsidR="00450A6C" w:rsidRPr="004773F7" w14:paraId="275DD97D" w14:textId="77777777" w:rsidTr="00B82CE9">
        <w:trPr>
          <w:trHeight w:val="60"/>
        </w:trPr>
        <w:tc>
          <w:tcPr>
            <w:tcW w:w="5048" w:type="dxa"/>
          </w:tcPr>
          <w:p w14:paraId="1AB0A08A" w14:textId="77777777" w:rsidR="00450A6C" w:rsidRPr="00E06FD9" w:rsidRDefault="00450A6C" w:rsidP="00B82CE9">
            <w:pPr>
              <w:keepNext/>
              <w:numPr>
                <w:ilvl w:val="0"/>
                <w:numId w:val="44"/>
              </w:numPr>
              <w:spacing w:after="0" w:line="240" w:lineRule="auto"/>
              <w:jc w:val="both"/>
              <w:rPr>
                <w:rFonts w:ascii="Tahoma" w:eastAsia="Times New Roman" w:hAnsi="Tahoma" w:cs="Tahoma"/>
              </w:rPr>
            </w:pPr>
            <w:r w:rsidRPr="00E06FD9">
              <w:rPr>
                <w:rFonts w:ascii="Tahoma" w:eastAsia="Times New Roman" w:hAnsi="Tahoma" w:cs="Tahoma"/>
                <w:lang w:eastAsia="sl-SI"/>
              </w:rPr>
              <w:t>Sklop: Laboratorijske kemikalije</w:t>
            </w:r>
          </w:p>
        </w:tc>
        <w:tc>
          <w:tcPr>
            <w:tcW w:w="2693" w:type="dxa"/>
            <w:vAlign w:val="center"/>
          </w:tcPr>
          <w:p w14:paraId="050B8E46" w14:textId="77777777" w:rsidR="00450A6C" w:rsidRPr="004773F7" w:rsidRDefault="00450A6C" w:rsidP="006E2E2D">
            <w:pPr>
              <w:keepNext/>
              <w:spacing w:after="0" w:line="240" w:lineRule="auto"/>
              <w:jc w:val="center"/>
              <w:rPr>
                <w:rFonts w:ascii="Tahoma" w:hAnsi="Tahoma" w:cs="Tahoma"/>
              </w:rPr>
            </w:pPr>
            <w:r w:rsidRPr="004773F7">
              <w:rPr>
                <w:rFonts w:ascii="Tahoma" w:hAnsi="Tahoma" w:cs="Tahoma"/>
              </w:rPr>
              <w:t>10 delovnih dni</w:t>
            </w:r>
          </w:p>
        </w:tc>
      </w:tr>
      <w:tr w:rsidR="00450A6C" w:rsidRPr="004773F7" w14:paraId="618D106A" w14:textId="77777777" w:rsidTr="00B82CE9">
        <w:trPr>
          <w:trHeight w:val="60"/>
        </w:trPr>
        <w:tc>
          <w:tcPr>
            <w:tcW w:w="5048" w:type="dxa"/>
          </w:tcPr>
          <w:p w14:paraId="566D63E1" w14:textId="77777777" w:rsidR="00450A6C" w:rsidRPr="00E06FD9" w:rsidRDefault="00450A6C" w:rsidP="00B82CE9">
            <w:pPr>
              <w:keepNext/>
              <w:numPr>
                <w:ilvl w:val="0"/>
                <w:numId w:val="44"/>
              </w:numPr>
              <w:spacing w:after="0" w:line="240" w:lineRule="auto"/>
              <w:jc w:val="both"/>
              <w:rPr>
                <w:rFonts w:ascii="Tahoma" w:eastAsia="Times New Roman" w:hAnsi="Tahoma" w:cs="Tahoma"/>
              </w:rPr>
            </w:pPr>
            <w:r w:rsidRPr="00E06FD9">
              <w:rPr>
                <w:rFonts w:ascii="Tahoma" w:eastAsia="Times New Roman" w:hAnsi="Tahoma" w:cs="Tahoma"/>
                <w:lang w:eastAsia="sl-SI"/>
              </w:rPr>
              <w:t>Sklop: Tehnološke kemikalije</w:t>
            </w:r>
          </w:p>
        </w:tc>
        <w:tc>
          <w:tcPr>
            <w:tcW w:w="2693" w:type="dxa"/>
            <w:vAlign w:val="center"/>
          </w:tcPr>
          <w:p w14:paraId="3D9D95EA" w14:textId="77777777" w:rsidR="00450A6C" w:rsidRPr="004773F7" w:rsidRDefault="00450A6C" w:rsidP="006E2E2D">
            <w:pPr>
              <w:keepNext/>
              <w:spacing w:after="0" w:line="240" w:lineRule="auto"/>
              <w:jc w:val="center"/>
              <w:rPr>
                <w:rFonts w:ascii="Tahoma" w:hAnsi="Tahoma" w:cs="Tahoma"/>
              </w:rPr>
            </w:pPr>
            <w:r w:rsidRPr="004773F7">
              <w:rPr>
                <w:rFonts w:ascii="Tahoma" w:hAnsi="Tahoma" w:cs="Tahoma"/>
              </w:rPr>
              <w:t>20 delovnih dni</w:t>
            </w:r>
          </w:p>
        </w:tc>
      </w:tr>
      <w:tr w:rsidR="00450A6C" w:rsidRPr="004773F7" w14:paraId="283A1B5C" w14:textId="77777777" w:rsidTr="00B82CE9">
        <w:trPr>
          <w:trHeight w:val="60"/>
        </w:trPr>
        <w:tc>
          <w:tcPr>
            <w:tcW w:w="5048" w:type="dxa"/>
          </w:tcPr>
          <w:p w14:paraId="7BBBAD9D" w14:textId="77777777" w:rsidR="00450A6C" w:rsidRPr="00E06FD9" w:rsidRDefault="00450A6C" w:rsidP="00B82CE9">
            <w:pPr>
              <w:keepNext/>
              <w:numPr>
                <w:ilvl w:val="0"/>
                <w:numId w:val="44"/>
              </w:numPr>
              <w:spacing w:after="0" w:line="240" w:lineRule="auto"/>
              <w:jc w:val="both"/>
              <w:rPr>
                <w:rFonts w:ascii="Tahoma" w:eastAsia="Times New Roman" w:hAnsi="Tahoma" w:cs="Tahoma"/>
              </w:rPr>
            </w:pPr>
            <w:r w:rsidRPr="00E06FD9">
              <w:rPr>
                <w:rFonts w:ascii="Tahoma" w:eastAsia="Times New Roman" w:hAnsi="Tahoma" w:cs="Tahoma"/>
                <w:lang w:eastAsia="sl-SI"/>
              </w:rPr>
              <w:t>Sklop: Laboratorijski material</w:t>
            </w:r>
          </w:p>
        </w:tc>
        <w:tc>
          <w:tcPr>
            <w:tcW w:w="2693" w:type="dxa"/>
            <w:vAlign w:val="center"/>
          </w:tcPr>
          <w:p w14:paraId="6A004A95" w14:textId="77777777" w:rsidR="00450A6C" w:rsidRPr="004773F7" w:rsidRDefault="00450A6C" w:rsidP="006E2E2D">
            <w:pPr>
              <w:keepNext/>
              <w:spacing w:after="0" w:line="240" w:lineRule="auto"/>
              <w:jc w:val="center"/>
              <w:rPr>
                <w:rFonts w:ascii="Tahoma" w:hAnsi="Tahoma" w:cs="Tahoma"/>
              </w:rPr>
            </w:pPr>
            <w:r w:rsidRPr="004773F7">
              <w:rPr>
                <w:rFonts w:ascii="Tahoma" w:hAnsi="Tahoma" w:cs="Tahoma"/>
              </w:rPr>
              <w:t>10 delovnih dni</w:t>
            </w:r>
          </w:p>
        </w:tc>
      </w:tr>
      <w:tr w:rsidR="00450A6C" w:rsidRPr="004773F7" w14:paraId="3A80EA44" w14:textId="77777777" w:rsidTr="00B82CE9">
        <w:trPr>
          <w:trHeight w:val="60"/>
        </w:trPr>
        <w:tc>
          <w:tcPr>
            <w:tcW w:w="5048" w:type="dxa"/>
          </w:tcPr>
          <w:p w14:paraId="58385B1B" w14:textId="77777777" w:rsidR="00450A6C" w:rsidRPr="00E06FD9" w:rsidRDefault="00450A6C" w:rsidP="00B82CE9">
            <w:pPr>
              <w:keepNext/>
              <w:numPr>
                <w:ilvl w:val="0"/>
                <w:numId w:val="44"/>
              </w:numPr>
              <w:spacing w:after="0" w:line="240" w:lineRule="auto"/>
              <w:jc w:val="both"/>
              <w:rPr>
                <w:rFonts w:ascii="Tahoma" w:eastAsia="Times New Roman" w:hAnsi="Tahoma" w:cs="Tahoma"/>
              </w:rPr>
            </w:pPr>
            <w:r w:rsidRPr="00E06FD9">
              <w:rPr>
                <w:rFonts w:ascii="Tahoma" w:eastAsia="Times New Roman" w:hAnsi="Tahoma" w:cs="Tahoma"/>
                <w:lang w:eastAsia="sl-SI"/>
              </w:rPr>
              <w:t>S</w:t>
            </w:r>
            <w:r>
              <w:rPr>
                <w:rFonts w:ascii="Tahoma" w:eastAsia="Times New Roman" w:hAnsi="Tahoma" w:cs="Tahoma"/>
                <w:lang w:eastAsia="sl-SI"/>
              </w:rPr>
              <w:t>k</w:t>
            </w:r>
            <w:r w:rsidRPr="00E06FD9">
              <w:rPr>
                <w:rFonts w:ascii="Tahoma" w:eastAsia="Times New Roman" w:hAnsi="Tahoma" w:cs="Tahoma"/>
                <w:lang w:eastAsia="sl-SI"/>
              </w:rPr>
              <w:t>lop: Hach</w:t>
            </w:r>
          </w:p>
        </w:tc>
        <w:tc>
          <w:tcPr>
            <w:tcW w:w="2693" w:type="dxa"/>
            <w:vAlign w:val="center"/>
          </w:tcPr>
          <w:p w14:paraId="050C0DFA" w14:textId="77777777" w:rsidR="00450A6C" w:rsidRPr="004773F7" w:rsidRDefault="00450A6C" w:rsidP="006E2E2D">
            <w:pPr>
              <w:keepNext/>
              <w:spacing w:after="0" w:line="240" w:lineRule="auto"/>
              <w:jc w:val="center"/>
              <w:rPr>
                <w:rFonts w:ascii="Tahoma" w:hAnsi="Tahoma" w:cs="Tahoma"/>
              </w:rPr>
            </w:pPr>
            <w:r w:rsidRPr="004773F7">
              <w:rPr>
                <w:rFonts w:ascii="Tahoma" w:hAnsi="Tahoma" w:cs="Tahoma"/>
              </w:rPr>
              <w:t>10 delovnih dni</w:t>
            </w:r>
          </w:p>
        </w:tc>
      </w:tr>
      <w:tr w:rsidR="00450A6C" w:rsidRPr="004773F7" w14:paraId="46A22F17" w14:textId="77777777" w:rsidTr="00B82CE9">
        <w:trPr>
          <w:trHeight w:val="60"/>
        </w:trPr>
        <w:tc>
          <w:tcPr>
            <w:tcW w:w="5048" w:type="dxa"/>
          </w:tcPr>
          <w:p w14:paraId="7EA80040" w14:textId="77777777" w:rsidR="00450A6C" w:rsidRPr="00E06FD9" w:rsidRDefault="00450A6C" w:rsidP="00B82CE9">
            <w:pPr>
              <w:keepNext/>
              <w:numPr>
                <w:ilvl w:val="0"/>
                <w:numId w:val="44"/>
              </w:numPr>
              <w:spacing w:after="0" w:line="240" w:lineRule="auto"/>
              <w:jc w:val="both"/>
              <w:rPr>
                <w:rFonts w:ascii="Tahoma" w:eastAsia="Times New Roman" w:hAnsi="Tahoma" w:cs="Tahoma"/>
              </w:rPr>
            </w:pPr>
            <w:r w:rsidRPr="00E06FD9">
              <w:rPr>
                <w:rFonts w:ascii="Tahoma" w:eastAsia="Times New Roman" w:hAnsi="Tahoma" w:cs="Tahoma"/>
                <w:lang w:eastAsia="sl-SI"/>
              </w:rPr>
              <w:t>Sklop: Potrošni material Swan</w:t>
            </w:r>
          </w:p>
        </w:tc>
        <w:tc>
          <w:tcPr>
            <w:tcW w:w="2693" w:type="dxa"/>
            <w:vAlign w:val="center"/>
          </w:tcPr>
          <w:p w14:paraId="0E1E9761" w14:textId="77777777" w:rsidR="00450A6C" w:rsidRPr="004773F7" w:rsidRDefault="00450A6C" w:rsidP="006E2E2D">
            <w:pPr>
              <w:keepNext/>
              <w:spacing w:after="0" w:line="240" w:lineRule="auto"/>
              <w:jc w:val="center"/>
              <w:rPr>
                <w:rFonts w:ascii="Tahoma" w:hAnsi="Tahoma" w:cs="Tahoma"/>
              </w:rPr>
            </w:pPr>
            <w:r w:rsidRPr="004773F7">
              <w:rPr>
                <w:rFonts w:ascii="Tahoma" w:hAnsi="Tahoma" w:cs="Tahoma"/>
              </w:rPr>
              <w:t>10 delovnih dni</w:t>
            </w:r>
          </w:p>
        </w:tc>
      </w:tr>
      <w:tr w:rsidR="00450A6C" w:rsidRPr="004773F7" w14:paraId="7EB5696F" w14:textId="77777777" w:rsidTr="00B82CE9">
        <w:trPr>
          <w:trHeight w:val="60"/>
        </w:trPr>
        <w:tc>
          <w:tcPr>
            <w:tcW w:w="5048" w:type="dxa"/>
          </w:tcPr>
          <w:p w14:paraId="56F570CD" w14:textId="77777777" w:rsidR="00450A6C" w:rsidRPr="00E06FD9" w:rsidRDefault="00450A6C" w:rsidP="00B82CE9">
            <w:pPr>
              <w:keepNext/>
              <w:numPr>
                <w:ilvl w:val="0"/>
                <w:numId w:val="44"/>
              </w:numPr>
              <w:spacing w:after="0" w:line="240" w:lineRule="auto"/>
              <w:jc w:val="both"/>
              <w:rPr>
                <w:rFonts w:ascii="Tahoma" w:eastAsia="Times New Roman" w:hAnsi="Tahoma" w:cs="Tahoma"/>
              </w:rPr>
            </w:pPr>
            <w:r w:rsidRPr="00E06FD9">
              <w:rPr>
                <w:rFonts w:ascii="Tahoma" w:eastAsia="Times New Roman" w:hAnsi="Tahoma" w:cs="Tahoma"/>
                <w:lang w:eastAsia="sl-SI"/>
              </w:rPr>
              <w:t>Sklop: Potrošni material Ika</w:t>
            </w:r>
          </w:p>
        </w:tc>
        <w:tc>
          <w:tcPr>
            <w:tcW w:w="2693" w:type="dxa"/>
            <w:vAlign w:val="center"/>
          </w:tcPr>
          <w:p w14:paraId="20F55472" w14:textId="77777777" w:rsidR="00450A6C" w:rsidRPr="004773F7" w:rsidRDefault="00450A6C" w:rsidP="006E2E2D">
            <w:pPr>
              <w:keepNext/>
              <w:spacing w:after="0" w:line="240" w:lineRule="auto"/>
              <w:jc w:val="center"/>
              <w:rPr>
                <w:rFonts w:ascii="Tahoma" w:hAnsi="Tahoma" w:cs="Tahoma"/>
              </w:rPr>
            </w:pPr>
            <w:r w:rsidRPr="004773F7">
              <w:rPr>
                <w:rFonts w:ascii="Tahoma" w:hAnsi="Tahoma" w:cs="Tahoma"/>
              </w:rPr>
              <w:t>10 delovnih dni</w:t>
            </w:r>
          </w:p>
        </w:tc>
      </w:tr>
    </w:tbl>
    <w:p w14:paraId="109AC73B" w14:textId="77777777" w:rsidR="00450A6C" w:rsidRDefault="00BB5439" w:rsidP="00450A6C">
      <w:pPr>
        <w:keepNext/>
        <w:spacing w:after="0" w:line="240" w:lineRule="auto"/>
        <w:jc w:val="both"/>
        <w:rPr>
          <w:rFonts w:ascii="Tahoma" w:hAnsi="Tahoma" w:cs="Tahoma"/>
          <w:lang w:eastAsia="sl-SI"/>
        </w:rPr>
      </w:pPr>
      <w:r>
        <w:rPr>
          <w:rFonts w:ascii="Tahoma" w:hAnsi="Tahoma" w:cs="Tahoma"/>
          <w:lang w:eastAsia="sl-SI"/>
        </w:rPr>
        <w:t>, o</w:t>
      </w:r>
      <w:r w:rsidRPr="00380604">
        <w:rPr>
          <w:rFonts w:ascii="Tahoma" w:hAnsi="Tahoma" w:cs="Tahoma"/>
          <w:lang w:eastAsia="sl-SI"/>
        </w:rPr>
        <w:t xml:space="preserve">ziroma v dogovorjenem roku </w:t>
      </w:r>
      <w:r w:rsidR="00957CB7" w:rsidRPr="00380604">
        <w:rPr>
          <w:rFonts w:ascii="Tahoma" w:hAnsi="Tahoma" w:cs="Tahoma"/>
          <w:lang w:eastAsia="sl-SI"/>
        </w:rPr>
        <w:t xml:space="preserve">med </w:t>
      </w:r>
      <w:r w:rsidR="00957CB7">
        <w:rPr>
          <w:rFonts w:ascii="Tahoma" w:hAnsi="Tahoma" w:cs="Tahoma"/>
          <w:lang w:eastAsia="sl-SI"/>
        </w:rPr>
        <w:t>izbranim ponudnikom</w:t>
      </w:r>
      <w:r w:rsidR="00957CB7" w:rsidRPr="00380604">
        <w:rPr>
          <w:rFonts w:ascii="Tahoma" w:hAnsi="Tahoma" w:cs="Tahoma"/>
          <w:lang w:eastAsia="sl-SI"/>
        </w:rPr>
        <w:t xml:space="preserve"> </w:t>
      </w:r>
      <w:r w:rsidRPr="00380604">
        <w:rPr>
          <w:rFonts w:ascii="Tahoma" w:hAnsi="Tahoma" w:cs="Tahoma"/>
          <w:lang w:eastAsia="sl-SI"/>
        </w:rPr>
        <w:t>in naročnikom, ki bo nav</w:t>
      </w:r>
      <w:r>
        <w:rPr>
          <w:rFonts w:ascii="Tahoma" w:hAnsi="Tahoma" w:cs="Tahoma"/>
          <w:lang w:eastAsia="sl-SI"/>
        </w:rPr>
        <w:t>eden v pisnem nabavnem naročili</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pisnem nabavnem naročilu</w:t>
      </w:r>
      <w:r>
        <w:rPr>
          <w:rFonts w:ascii="Tahoma" w:hAnsi="Tahoma" w:cs="Tahoma"/>
          <w:lang w:eastAsia="sl-SI"/>
        </w:rPr>
        <w:t>.</w:t>
      </w:r>
    </w:p>
    <w:p w14:paraId="1CD9D84F" w14:textId="77777777" w:rsidR="00BB5439" w:rsidRPr="004773F7" w:rsidRDefault="00BB5439" w:rsidP="00450A6C">
      <w:pPr>
        <w:keepNext/>
        <w:spacing w:after="0" w:line="240" w:lineRule="auto"/>
        <w:jc w:val="both"/>
        <w:rPr>
          <w:rFonts w:ascii="Tahoma" w:hAnsi="Tahoma" w:cs="Tahoma"/>
        </w:rPr>
      </w:pPr>
    </w:p>
    <w:p w14:paraId="6C4C192D" w14:textId="77777777" w:rsidR="00450A6C" w:rsidRPr="004773F7" w:rsidRDefault="006E2E2D" w:rsidP="00450A6C">
      <w:pPr>
        <w:keepNext/>
        <w:spacing w:after="0" w:line="240" w:lineRule="auto"/>
        <w:jc w:val="both"/>
        <w:rPr>
          <w:rFonts w:ascii="Tahoma" w:hAnsi="Tahoma" w:cs="Tahoma"/>
        </w:rPr>
      </w:pPr>
      <w:r>
        <w:rPr>
          <w:rFonts w:ascii="Tahoma" w:hAnsi="Tahoma" w:cs="Tahoma"/>
        </w:rPr>
        <w:t>D</w:t>
      </w:r>
      <w:r w:rsidR="00450A6C" w:rsidRPr="004773F7">
        <w:rPr>
          <w:rFonts w:ascii="Tahoma" w:hAnsi="Tahoma" w:cs="Tahoma"/>
        </w:rPr>
        <w:t>obavni rok v primeru intervencije (nujnosti) je največ 2 (dva) dni.</w:t>
      </w:r>
    </w:p>
    <w:p w14:paraId="3E6EC251" w14:textId="77777777" w:rsidR="00450A6C" w:rsidRDefault="00450A6C" w:rsidP="00072D9D">
      <w:pPr>
        <w:keepNext/>
        <w:keepLines/>
        <w:suppressAutoHyphens/>
        <w:spacing w:after="0" w:line="240" w:lineRule="auto"/>
        <w:jc w:val="both"/>
        <w:rPr>
          <w:rFonts w:ascii="Tahoma" w:hAnsi="Tahoma" w:cs="Tahoma"/>
        </w:rPr>
      </w:pPr>
    </w:p>
    <w:p w14:paraId="3A2177B7" w14:textId="77777777" w:rsidR="00FB2FC0" w:rsidRPr="004C6648" w:rsidRDefault="00FB2FC0" w:rsidP="00072D9D">
      <w:pPr>
        <w:keepNext/>
        <w:keepLines/>
        <w:suppressAutoHyphens/>
        <w:spacing w:after="0" w:line="240" w:lineRule="auto"/>
        <w:jc w:val="both"/>
        <w:rPr>
          <w:rFonts w:ascii="Tahoma" w:eastAsia="Times New Roman" w:hAnsi="Tahoma" w:cs="Tahoma"/>
          <w:lang w:eastAsia="ar-SA"/>
        </w:rPr>
      </w:pPr>
      <w:r w:rsidRPr="00065D29">
        <w:rPr>
          <w:rFonts w:ascii="Tahoma" w:hAnsi="Tahoma" w:cs="Tahoma"/>
        </w:rPr>
        <w:lastRenderedPageBreak/>
        <w:t xml:space="preserve">Izbrani ponudnik </w:t>
      </w:r>
      <w:r>
        <w:rPr>
          <w:rFonts w:ascii="Tahoma" w:hAnsi="Tahoma" w:cs="Tahoma"/>
        </w:rPr>
        <w:t xml:space="preserve"> mora</w:t>
      </w:r>
      <w:r w:rsidRPr="004C6648">
        <w:rPr>
          <w:rFonts w:ascii="Tahoma" w:eastAsia="Times New Roman" w:hAnsi="Tahoma" w:cs="Tahoma"/>
          <w:lang w:eastAsia="ar-SA"/>
        </w:rPr>
        <w:t xml:space="preserve"> zagotovi</w:t>
      </w:r>
      <w:r>
        <w:rPr>
          <w:rFonts w:ascii="Tahoma" w:eastAsia="Times New Roman" w:hAnsi="Tahoma" w:cs="Tahoma"/>
          <w:lang w:eastAsia="ar-SA"/>
        </w:rPr>
        <w:t>ti</w:t>
      </w:r>
      <w:r w:rsidRPr="004C6648">
        <w:rPr>
          <w:rFonts w:ascii="Tahoma" w:eastAsia="Times New Roman" w:hAnsi="Tahoma" w:cs="Tahoma"/>
          <w:lang w:eastAsia="ar-SA"/>
        </w:rPr>
        <w:t xml:space="preserve"> dobavo blaga na </w:t>
      </w:r>
      <w:r w:rsidR="00450A6C">
        <w:rPr>
          <w:rFonts w:ascii="Tahoma" w:eastAsia="Times New Roman" w:hAnsi="Tahoma" w:cs="Tahoma"/>
          <w:lang w:eastAsia="ar-SA"/>
        </w:rPr>
        <w:t>2</w:t>
      </w:r>
      <w:r w:rsidRPr="004C6648">
        <w:rPr>
          <w:rFonts w:ascii="Tahoma" w:eastAsia="Times New Roman" w:hAnsi="Tahoma" w:cs="Tahoma"/>
          <w:lang w:eastAsia="ar-SA"/>
        </w:rPr>
        <w:t xml:space="preserve"> (</w:t>
      </w:r>
      <w:r w:rsidR="00450A6C">
        <w:rPr>
          <w:rFonts w:ascii="Tahoma" w:eastAsia="Times New Roman" w:hAnsi="Tahoma" w:cs="Tahoma"/>
          <w:lang w:eastAsia="ar-SA"/>
        </w:rPr>
        <w:t>dve</w:t>
      </w:r>
      <w:r w:rsidRPr="004C6648">
        <w:rPr>
          <w:rFonts w:ascii="Tahoma" w:eastAsia="Times New Roman" w:hAnsi="Tahoma" w:cs="Tahoma"/>
          <w:lang w:eastAsia="ar-SA"/>
        </w:rPr>
        <w:t>) ločen</w:t>
      </w:r>
      <w:r w:rsidR="00450A6C">
        <w:rPr>
          <w:rFonts w:ascii="Tahoma" w:eastAsia="Times New Roman" w:hAnsi="Tahoma" w:cs="Tahoma"/>
          <w:lang w:eastAsia="ar-SA"/>
        </w:rPr>
        <w:t>i</w:t>
      </w:r>
      <w:r w:rsidRPr="004C6648">
        <w:rPr>
          <w:rFonts w:ascii="Tahoma" w:eastAsia="Times New Roman" w:hAnsi="Tahoma" w:cs="Tahoma"/>
          <w:lang w:eastAsia="ar-SA"/>
        </w:rPr>
        <w:t xml:space="preserve"> lokacij</w:t>
      </w:r>
      <w:r w:rsidR="00450A6C">
        <w:rPr>
          <w:rFonts w:ascii="Tahoma" w:eastAsia="Times New Roman" w:hAnsi="Tahoma" w:cs="Tahoma"/>
          <w:lang w:eastAsia="ar-SA"/>
        </w:rPr>
        <w:t>i</w:t>
      </w:r>
      <w:r w:rsidRPr="004C6648">
        <w:rPr>
          <w:rFonts w:ascii="Tahoma" w:eastAsia="Times New Roman" w:hAnsi="Tahoma" w:cs="Tahoma"/>
          <w:lang w:eastAsia="ar-SA"/>
        </w:rPr>
        <w:t xml:space="preserve"> naročnika, v skladu s pariteto DDP Ljubljana (Incoterms 20</w:t>
      </w:r>
      <w:r w:rsidR="00BB5439">
        <w:rPr>
          <w:rFonts w:ascii="Tahoma" w:eastAsia="Times New Roman" w:hAnsi="Tahoma" w:cs="Tahoma"/>
          <w:lang w:eastAsia="ar-SA"/>
        </w:rPr>
        <w:t>2</w:t>
      </w:r>
      <w:r w:rsidRPr="004C6648">
        <w:rPr>
          <w:rFonts w:ascii="Tahoma" w:eastAsia="Times New Roman" w:hAnsi="Tahoma" w:cs="Tahoma"/>
          <w:lang w:eastAsia="ar-SA"/>
        </w:rPr>
        <w:t>0), kot bo navedeno na posameznem pisnem nabavnem naročilu, in sicer:</w:t>
      </w:r>
    </w:p>
    <w:p w14:paraId="30FA7C9A" w14:textId="77777777" w:rsidR="00FB2FC0" w:rsidRPr="00E52E39" w:rsidRDefault="00FB2FC0" w:rsidP="00072D9D">
      <w:pPr>
        <w:keepNext/>
        <w:keepLines/>
        <w:numPr>
          <w:ilvl w:val="0"/>
          <w:numId w:val="19"/>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7.00 uro zjutraj in 14.00 uro popoldne.</w:t>
      </w:r>
    </w:p>
    <w:p w14:paraId="148AE09D" w14:textId="77777777" w:rsidR="00FB2FC0" w:rsidRPr="00E52E39" w:rsidRDefault="00FB2FC0" w:rsidP="00072D9D">
      <w:pPr>
        <w:keepNext/>
        <w:keepLines/>
        <w:numPr>
          <w:ilvl w:val="0"/>
          <w:numId w:val="19"/>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6.00 uro zjutraj in 14.00 uro popoldne.</w:t>
      </w:r>
    </w:p>
    <w:p w14:paraId="2ED79125" w14:textId="77777777" w:rsidR="00FB2FC0" w:rsidRPr="00752E4F" w:rsidRDefault="00FB2FC0" w:rsidP="00072D9D">
      <w:pPr>
        <w:keepNext/>
        <w:keepLines/>
        <w:spacing w:after="0" w:line="240" w:lineRule="auto"/>
        <w:jc w:val="both"/>
        <w:rPr>
          <w:rFonts w:ascii="Tahoma" w:eastAsia="Times New Roman" w:hAnsi="Tahoma" w:cs="Tahoma"/>
          <w:lang w:eastAsia="sl-SI"/>
        </w:rPr>
      </w:pPr>
    </w:p>
    <w:p w14:paraId="1EE8156E" w14:textId="77777777" w:rsidR="00FB2FC0" w:rsidRPr="00752E4F" w:rsidRDefault="00FB2FC0" w:rsidP="00072D9D">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Prevoz blaga na lokacijo naročnika organizira</w:t>
      </w:r>
      <w:r w:rsidR="00957CB7">
        <w:rPr>
          <w:rFonts w:ascii="Tahoma" w:eastAsia="Times New Roman" w:hAnsi="Tahoma" w:cs="Tahoma"/>
          <w:lang w:eastAsia="sl-SI"/>
        </w:rPr>
        <w:t xml:space="preserve"> izbrani</w:t>
      </w:r>
      <w:r w:rsidRPr="00752E4F">
        <w:rPr>
          <w:rFonts w:ascii="Tahoma" w:eastAsia="Times New Roman" w:hAnsi="Tahoma" w:cs="Tahoma"/>
          <w:lang w:eastAsia="sl-SI"/>
        </w:rPr>
        <w:t xml:space="preserve"> </w:t>
      </w:r>
      <w:r>
        <w:rPr>
          <w:rFonts w:ascii="Tahoma" w:eastAsia="Times New Roman" w:hAnsi="Tahoma" w:cs="Tahoma"/>
          <w:lang w:eastAsia="sl-SI"/>
        </w:rPr>
        <w:t>ponudnik</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488AE065" w14:textId="77777777" w:rsidR="00FB2FC0" w:rsidRPr="00752E4F" w:rsidRDefault="00FB2FC0" w:rsidP="00072D9D">
      <w:pPr>
        <w:keepNext/>
        <w:keepLines/>
        <w:spacing w:after="0" w:line="240" w:lineRule="auto"/>
        <w:jc w:val="both"/>
        <w:rPr>
          <w:rFonts w:ascii="Tahoma" w:eastAsia="Times New Roman" w:hAnsi="Tahoma" w:cs="Tahoma"/>
          <w:lang w:eastAsia="sl-SI"/>
        </w:rPr>
      </w:pPr>
    </w:p>
    <w:p w14:paraId="12CF6ED1" w14:textId="77777777" w:rsidR="00FB2FC0" w:rsidRPr="00A54CF9" w:rsidRDefault="00FB2FC0" w:rsidP="00072D9D">
      <w:pPr>
        <w:keepNext/>
        <w:keepLines/>
        <w:spacing w:after="0" w:line="240" w:lineRule="auto"/>
        <w:jc w:val="both"/>
        <w:rPr>
          <w:rFonts w:ascii="Tahoma" w:eastAsia="Times New Roman" w:hAnsi="Tahoma" w:cs="Tahoma"/>
          <w:lang w:eastAsia="sl-SI"/>
        </w:rPr>
      </w:pPr>
      <w:r w:rsidRPr="00065D29">
        <w:rPr>
          <w:rFonts w:ascii="Tahoma" w:hAnsi="Tahoma" w:cs="Tahoma"/>
        </w:rPr>
        <w:t xml:space="preserve">Izbrani ponudnik </w:t>
      </w:r>
      <w:r w:rsidRPr="00493ED7">
        <w:rPr>
          <w:rFonts w:ascii="Tahoma" w:eastAsia="Times New Roman" w:hAnsi="Tahoma" w:cs="Tahoma"/>
          <w:lang w:eastAsia="sl-SI"/>
        </w:rPr>
        <w:t xml:space="preserve">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v naročilu.</w:t>
      </w:r>
    </w:p>
    <w:p w14:paraId="3ADAFF86" w14:textId="77777777" w:rsidR="00FB2FC0" w:rsidRPr="00752E4F" w:rsidRDefault="00FB2FC0" w:rsidP="00072D9D">
      <w:pPr>
        <w:keepNext/>
        <w:keepLines/>
        <w:spacing w:after="0" w:line="240" w:lineRule="auto"/>
        <w:jc w:val="both"/>
        <w:rPr>
          <w:rFonts w:ascii="Tahoma" w:eastAsia="Times New Roman" w:hAnsi="Tahoma" w:cs="Tahoma"/>
          <w:bCs/>
          <w:lang w:eastAsia="sl-SI"/>
        </w:rPr>
      </w:pPr>
    </w:p>
    <w:p w14:paraId="7E8988F9" w14:textId="77777777" w:rsidR="00957CB7" w:rsidRPr="004773F7" w:rsidRDefault="00957CB7" w:rsidP="00957CB7">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w:t>
      </w:r>
      <w:r>
        <w:rPr>
          <w:rFonts w:ascii="Tahoma" w:eastAsia="Times New Roman" w:hAnsi="Tahoma" w:cs="Tahoma"/>
          <w:bCs/>
          <w:lang w:eastAsia="sl-SI"/>
        </w:rPr>
        <w:t>izbrani ponudnik</w:t>
      </w:r>
      <w:r w:rsidRPr="00184533">
        <w:rPr>
          <w:rFonts w:ascii="Tahoma" w:eastAsia="Times New Roman" w:hAnsi="Tahoma" w:cs="Tahoma"/>
          <w:bCs/>
          <w:lang w:eastAsia="sl-SI"/>
        </w:rPr>
        <w:t xml:space="preserve">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pred </w:t>
      </w:r>
      <w:r>
        <w:rPr>
          <w:rFonts w:ascii="Tahoma" w:eastAsia="Times New Roman" w:hAnsi="Tahoma" w:cs="Tahoma"/>
          <w:bCs/>
          <w:lang w:eastAsia="sl-SI"/>
        </w:rPr>
        <w:t>nameravano</w:t>
      </w:r>
      <w:r w:rsidRPr="00184533">
        <w:rPr>
          <w:rFonts w:ascii="Tahoma" w:eastAsia="Times New Roman" w:hAnsi="Tahoma" w:cs="Tahoma"/>
          <w:bCs/>
          <w:lang w:eastAsia="sl-SI"/>
        </w:rPr>
        <w:t xml:space="preserve"> dobavo blaga</w:t>
      </w:r>
      <w:r>
        <w:rPr>
          <w:rFonts w:ascii="Tahoma" w:eastAsia="Times New Roman" w:hAnsi="Tahoma" w:cs="Tahoma"/>
          <w:bCs/>
          <w:lang w:eastAsia="sl-SI"/>
        </w:rPr>
        <w:t>.</w:t>
      </w:r>
    </w:p>
    <w:p w14:paraId="7D58BBBA" w14:textId="77777777" w:rsidR="00957CB7" w:rsidRDefault="00957CB7" w:rsidP="00957CB7">
      <w:pPr>
        <w:keepNext/>
        <w:keepLines/>
        <w:spacing w:after="0" w:line="240" w:lineRule="auto"/>
        <w:jc w:val="both"/>
        <w:rPr>
          <w:rFonts w:ascii="Tahoma" w:eastAsia="Times New Roman" w:hAnsi="Tahoma" w:cs="Tahoma"/>
          <w:bCs/>
          <w:lang w:eastAsia="sl-SI"/>
        </w:rPr>
      </w:pPr>
    </w:p>
    <w:p w14:paraId="5026D7C3" w14:textId="77777777" w:rsidR="00957CB7" w:rsidRPr="00184533" w:rsidRDefault="00957CB7" w:rsidP="00957CB7">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V primeru prekoračitve roka, ki bi nastala zaradi zamude na strani </w:t>
      </w:r>
      <w:r>
        <w:rPr>
          <w:rFonts w:ascii="Tahoma" w:eastAsia="Times New Roman" w:hAnsi="Tahoma" w:cs="Tahoma"/>
          <w:lang w:eastAsia="sl-SI"/>
        </w:rPr>
        <w:t>izbranega ponudnika</w:t>
      </w:r>
      <w:r w:rsidRPr="00184533">
        <w:rPr>
          <w:rFonts w:ascii="Tahoma" w:eastAsia="Times New Roman" w:hAnsi="Tahoma" w:cs="Tahoma"/>
          <w:lang w:eastAsia="sl-SI"/>
        </w:rPr>
        <w:t xml:space="preserve">, je dolžan nositi vse s tem povezane stroške </w:t>
      </w:r>
      <w:r>
        <w:rPr>
          <w:rFonts w:ascii="Tahoma" w:eastAsia="Times New Roman" w:hAnsi="Tahoma" w:cs="Tahoma"/>
          <w:lang w:eastAsia="sl-SI"/>
        </w:rPr>
        <w:t>izbrani ponudnik</w:t>
      </w:r>
      <w:r w:rsidRPr="00184533">
        <w:rPr>
          <w:rFonts w:ascii="Tahoma" w:eastAsia="Times New Roman" w:hAnsi="Tahoma" w:cs="Tahoma"/>
          <w:lang w:eastAsia="sl-SI"/>
        </w:rPr>
        <w:t>.</w:t>
      </w:r>
    </w:p>
    <w:p w14:paraId="7D304427" w14:textId="77777777" w:rsidR="00FB2FC0" w:rsidRPr="00752E4F" w:rsidRDefault="00FB2FC0" w:rsidP="00072D9D">
      <w:pPr>
        <w:keepNext/>
        <w:keepLines/>
        <w:spacing w:after="0" w:line="240" w:lineRule="auto"/>
        <w:jc w:val="both"/>
        <w:rPr>
          <w:rFonts w:ascii="Tahoma" w:eastAsia="Times New Roman" w:hAnsi="Tahoma" w:cs="Tahoma"/>
          <w:kern w:val="16"/>
          <w:lang w:eastAsia="sl-SI"/>
        </w:rPr>
      </w:pPr>
    </w:p>
    <w:p w14:paraId="3FB39716" w14:textId="77777777" w:rsidR="00FB2FC0" w:rsidRPr="00184533" w:rsidRDefault="00FB2FC0" w:rsidP="00072D9D">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Dobava blaga se bo štela za pravilno izvršeno, ko se bo prevzem uspešno opravil na podlagi podpisa dobavnice </w:t>
      </w:r>
      <w:r>
        <w:rPr>
          <w:rFonts w:ascii="Tahoma" w:eastAsia="Times New Roman" w:hAnsi="Tahoma" w:cs="Tahoma"/>
          <w:lang w:eastAsia="sl-SI"/>
        </w:rPr>
        <w:t xml:space="preserve">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184533">
        <w:rPr>
          <w:rFonts w:ascii="Tahoma" w:eastAsia="Times New Roman" w:hAnsi="Tahoma" w:cs="Tahoma"/>
          <w:lang w:eastAsia="sl-SI"/>
        </w:rPr>
        <w:t>.</w:t>
      </w:r>
    </w:p>
    <w:p w14:paraId="67B7F7D6" w14:textId="77777777" w:rsidR="00FB2FC0" w:rsidRDefault="00FB2FC0" w:rsidP="00072D9D">
      <w:pPr>
        <w:keepNext/>
        <w:keepLines/>
        <w:spacing w:after="0" w:line="240" w:lineRule="auto"/>
        <w:jc w:val="both"/>
        <w:rPr>
          <w:rFonts w:ascii="Tahoma" w:hAnsi="Tahoma" w:cs="Tahoma"/>
          <w:lang w:eastAsia="sl-SI"/>
        </w:rPr>
      </w:pPr>
    </w:p>
    <w:p w14:paraId="17ABCC93" w14:textId="77777777" w:rsidR="00AE5196" w:rsidRPr="00AA70F8" w:rsidRDefault="00BB5439" w:rsidP="00072D9D">
      <w:pPr>
        <w:keepNext/>
        <w:keepLines/>
        <w:numPr>
          <w:ilvl w:val="1"/>
          <w:numId w:val="2"/>
        </w:numPr>
        <w:spacing w:after="0" w:line="240" w:lineRule="auto"/>
        <w:jc w:val="both"/>
        <w:rPr>
          <w:rFonts w:ascii="Tahoma" w:hAnsi="Tahoma" w:cs="Tahoma"/>
          <w:b/>
        </w:rPr>
      </w:pPr>
      <w:r>
        <w:rPr>
          <w:rFonts w:ascii="Tahoma" w:hAnsi="Tahoma" w:cs="Tahoma"/>
          <w:b/>
        </w:rPr>
        <w:t>Reklamacije in g</w:t>
      </w:r>
      <w:r w:rsidR="00AE5196" w:rsidRPr="00AA70F8">
        <w:rPr>
          <w:rFonts w:ascii="Tahoma" w:hAnsi="Tahoma" w:cs="Tahoma"/>
          <w:b/>
        </w:rPr>
        <w:t xml:space="preserve">arancijski rok </w:t>
      </w:r>
    </w:p>
    <w:p w14:paraId="34D3D23C" w14:textId="77777777" w:rsidR="00AE5196" w:rsidRPr="008D21CA" w:rsidRDefault="00AE5196" w:rsidP="00072D9D">
      <w:pPr>
        <w:keepNext/>
        <w:keepLines/>
        <w:spacing w:after="0" w:line="240" w:lineRule="auto"/>
        <w:ind w:left="720"/>
        <w:jc w:val="both"/>
        <w:rPr>
          <w:rFonts w:ascii="Tahoma" w:eastAsia="Times New Roman" w:hAnsi="Tahoma" w:cs="Tahoma"/>
          <w:szCs w:val="20"/>
          <w:lang w:eastAsia="sl-SI"/>
        </w:rPr>
      </w:pPr>
    </w:p>
    <w:p w14:paraId="3D350F6E" w14:textId="77777777" w:rsidR="00BB5439" w:rsidRPr="00197ED1" w:rsidRDefault="00BB5439" w:rsidP="00BB543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379DBB50" w14:textId="77777777" w:rsidR="00BB5439" w:rsidRDefault="00BB5439" w:rsidP="00BB5439">
      <w:pPr>
        <w:keepNext/>
        <w:keepLines/>
        <w:spacing w:after="0" w:line="240" w:lineRule="auto"/>
        <w:jc w:val="both"/>
        <w:rPr>
          <w:rFonts w:ascii="Tahoma" w:eastAsia="Times New Roman" w:hAnsi="Tahoma" w:cs="Tahoma"/>
          <w:szCs w:val="20"/>
          <w:lang w:eastAsia="sl-SI"/>
        </w:rPr>
      </w:pPr>
    </w:p>
    <w:p w14:paraId="3927C96D" w14:textId="77777777" w:rsidR="007D2CA8" w:rsidRPr="006506BC" w:rsidRDefault="007D2CA8" w:rsidP="007D2CA8">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rešitev reklamacije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izbrani ponudnik.</w:t>
      </w:r>
    </w:p>
    <w:p w14:paraId="46671A83" w14:textId="77777777" w:rsidR="007D2CA8" w:rsidRPr="00197ED1" w:rsidRDefault="007D2CA8" w:rsidP="00BB5439">
      <w:pPr>
        <w:keepNext/>
        <w:keepLines/>
        <w:spacing w:after="0" w:line="240" w:lineRule="auto"/>
        <w:jc w:val="both"/>
        <w:rPr>
          <w:rFonts w:ascii="Tahoma" w:eastAsia="Times New Roman" w:hAnsi="Tahoma" w:cs="Tahoma"/>
          <w:szCs w:val="20"/>
          <w:lang w:eastAsia="sl-SI"/>
        </w:rPr>
      </w:pPr>
    </w:p>
    <w:p w14:paraId="7C70EB1A" w14:textId="77777777" w:rsidR="00BB5439" w:rsidRPr="00AA2667" w:rsidRDefault="00BB5439" w:rsidP="00BB5439">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lastRenderedPageBreak/>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xml:space="preserve">, katerega dobava je predmet te razpisne </w:t>
      </w:r>
      <w:r w:rsidRPr="00CA0C15">
        <w:rPr>
          <w:rFonts w:ascii="Tahoma" w:eastAsia="Times New Roman" w:hAnsi="Tahoma" w:cs="Tahoma"/>
          <w:lang w:eastAsia="sl-SI"/>
        </w:rPr>
        <w:t>ponudnik nudi garancijo enak čas in v enakem obsegu kot jo nudi proizvajalec blaga</w:t>
      </w:r>
      <w:r w:rsidRPr="00AA2667">
        <w:rPr>
          <w:rFonts w:ascii="Tahoma" w:eastAsia="Times New Roman" w:hAnsi="Tahoma"/>
          <w:szCs w:val="20"/>
          <w:lang w:eastAsia="sl-SI"/>
        </w:rPr>
        <w:t>, šteto od</w:t>
      </w:r>
      <w:r>
        <w:rPr>
          <w:rFonts w:ascii="Tahoma" w:eastAsia="Times New Roman" w:hAnsi="Tahoma"/>
          <w:szCs w:val="20"/>
          <w:lang w:eastAsia="sl-SI"/>
        </w:rPr>
        <w:t xml:space="preserve"> dneva</w:t>
      </w:r>
      <w:r w:rsidRPr="00AA2667">
        <w:rPr>
          <w:rFonts w:ascii="Tahoma" w:eastAsia="Times New Roman" w:hAnsi="Tahoma"/>
          <w:szCs w:val="20"/>
          <w:lang w:eastAsia="sl-SI"/>
        </w:rPr>
        <w:t xml:space="preserve"> uspešno opravljenega količinskega in kvalitetnega prevzema blaga, ki se izvede s podpisom dobavnice o prevzemu blaga </w:t>
      </w:r>
      <w:r w:rsidRPr="000F44B9">
        <w:rPr>
          <w:rFonts w:ascii="Tahoma" w:hAnsi="Tahoma" w:cs="Tahoma"/>
        </w:rPr>
        <w:t>s strani naročnika oziroma njegovega predstavnika</w:t>
      </w:r>
      <w:r w:rsidRPr="00AA2667">
        <w:rPr>
          <w:rFonts w:ascii="Tahoma" w:eastAsia="Times New Roman" w:hAnsi="Tahoma"/>
          <w:szCs w:val="20"/>
          <w:lang w:eastAsia="sl-SI"/>
        </w:rPr>
        <w:t>.</w:t>
      </w:r>
    </w:p>
    <w:p w14:paraId="12F84AA5" w14:textId="77777777" w:rsidR="00BB5439" w:rsidRPr="00AA2667" w:rsidRDefault="00BB5439" w:rsidP="00BB5439">
      <w:pPr>
        <w:keepNext/>
        <w:keepLines/>
        <w:spacing w:after="0" w:line="240" w:lineRule="auto"/>
        <w:jc w:val="both"/>
        <w:rPr>
          <w:rFonts w:ascii="Tahoma" w:eastAsia="Times New Roman" w:hAnsi="Tahoma"/>
          <w:szCs w:val="20"/>
          <w:lang w:eastAsia="sl-SI"/>
        </w:rPr>
      </w:pPr>
    </w:p>
    <w:p w14:paraId="5A545BB4" w14:textId="77777777" w:rsidR="00DE7DD2" w:rsidRPr="00197ED1" w:rsidRDefault="00DE7DD2" w:rsidP="00DE7DD2">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Če se v garancijski dobi pojavijo pomanjkljivosti zaradi</w:t>
      </w:r>
      <w:r>
        <w:rPr>
          <w:rFonts w:ascii="Tahoma" w:eastAsia="Times New Roman" w:hAnsi="Tahoma"/>
          <w:szCs w:val="20"/>
          <w:lang w:eastAsia="sl-SI"/>
        </w:rPr>
        <w:t xml:space="preserve"> neustrezne </w:t>
      </w:r>
      <w:r w:rsidRPr="00AA2667">
        <w:rPr>
          <w:rFonts w:ascii="Tahoma" w:eastAsia="Times New Roman" w:hAnsi="Tahoma"/>
          <w:szCs w:val="20"/>
          <w:lang w:eastAsia="sl-SI"/>
        </w:rPr>
        <w:t>kakovosti dobav</w:t>
      </w:r>
      <w:r>
        <w:rPr>
          <w:rFonts w:ascii="Tahoma" w:eastAsia="Times New Roman" w:hAnsi="Tahoma"/>
          <w:szCs w:val="20"/>
          <w:lang w:eastAsia="sl-SI"/>
        </w:rPr>
        <w:t>ljenega</w:t>
      </w:r>
      <w:r w:rsidRPr="00AA2667">
        <w:rPr>
          <w:rFonts w:ascii="Tahoma" w:eastAsia="Times New Roman" w:hAnsi="Tahoma"/>
          <w:szCs w:val="20"/>
          <w:lang w:eastAsia="sl-SI"/>
        </w:rPr>
        <w:t xml:space="preserve"> blaga, jih mora</w:t>
      </w:r>
      <w:r>
        <w:rPr>
          <w:rFonts w:ascii="Tahoma" w:eastAsia="Times New Roman" w:hAnsi="Tahoma"/>
          <w:szCs w:val="20"/>
          <w:lang w:eastAsia="sl-SI"/>
        </w:rPr>
        <w:t xml:space="preserve"> izbrani</w:t>
      </w:r>
      <w:r w:rsidRPr="00AA2667">
        <w:rPr>
          <w:rFonts w:ascii="Tahoma" w:eastAsia="Times New Roman" w:hAnsi="Tahoma"/>
          <w:szCs w:val="20"/>
          <w:lang w:eastAsia="sl-SI"/>
        </w:rPr>
        <w:t xml:space="preserve"> ponudnik odpraviti na svoje stroške najkasneje v roku 14 (štirinajst) delovnih dni od dneva, ko ga naročnik pisno obvesti o nastali napaki.</w:t>
      </w:r>
      <w:r w:rsidRPr="00197ED1">
        <w:rPr>
          <w:rFonts w:ascii="Tahoma" w:eastAsia="Times New Roman" w:hAnsi="Tahoma"/>
          <w:szCs w:val="20"/>
          <w:lang w:eastAsia="sl-SI"/>
        </w:rPr>
        <w:t xml:space="preserve"> Izbrani ponudnik bo moral brezplačno zamenjati vso blago za katero bo </w:t>
      </w:r>
      <w:r>
        <w:rPr>
          <w:rFonts w:ascii="Tahoma" w:eastAsia="Times New Roman" w:hAnsi="Tahoma"/>
          <w:szCs w:val="20"/>
          <w:lang w:eastAsia="sl-SI"/>
        </w:rPr>
        <w:t>ugotovljeno, da je prišlo do pomanjkljivosti</w:t>
      </w:r>
      <w:r w:rsidRPr="00197ED1">
        <w:rPr>
          <w:rFonts w:ascii="Tahoma" w:eastAsia="Times New Roman" w:hAnsi="Tahoma"/>
          <w:szCs w:val="20"/>
          <w:lang w:eastAsia="sl-SI"/>
        </w:rPr>
        <w:t xml:space="preserve"> zaradi napake proizvajalca. </w:t>
      </w:r>
    </w:p>
    <w:p w14:paraId="714EF855" w14:textId="77777777" w:rsidR="00466AD9" w:rsidRPr="005A3C25" w:rsidRDefault="00466AD9" w:rsidP="00072D9D">
      <w:pPr>
        <w:keepNext/>
        <w:keepLines/>
        <w:spacing w:after="0" w:line="240" w:lineRule="auto"/>
        <w:jc w:val="both"/>
        <w:rPr>
          <w:rFonts w:ascii="Tahoma" w:hAnsi="Tahoma" w:cs="Tahoma"/>
          <w:b/>
        </w:rPr>
      </w:pPr>
    </w:p>
    <w:p w14:paraId="7D99BCF3" w14:textId="77777777" w:rsidR="00302D6E" w:rsidRPr="00712BC8" w:rsidRDefault="00302D6E" w:rsidP="00072D9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0DF2C206" w14:textId="77777777" w:rsidR="00302D6E" w:rsidRPr="002F283C" w:rsidRDefault="00302D6E" w:rsidP="00072D9D">
      <w:pPr>
        <w:keepNext/>
        <w:keepLines/>
        <w:spacing w:after="0" w:line="240" w:lineRule="auto"/>
        <w:jc w:val="both"/>
        <w:rPr>
          <w:rFonts w:ascii="Tahoma" w:eastAsia="Times New Roman" w:hAnsi="Tahoma" w:cs="Tahoma"/>
          <w:sz w:val="24"/>
          <w:lang w:eastAsia="sl-SI"/>
        </w:rPr>
      </w:pPr>
    </w:p>
    <w:p w14:paraId="350A0A84"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5D42357B"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500A8D1E"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FD4A525"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5BD04FD6"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6193A4F3"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782BE0CE"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65C3992"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5B195DE5"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733FB72"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20423BC7" w14:textId="77777777" w:rsidR="00976892" w:rsidRPr="001214A7" w:rsidRDefault="00976892" w:rsidP="00976892">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7FC0268"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09F523B4" w14:textId="77777777" w:rsidR="00976892" w:rsidRPr="001214A7" w:rsidRDefault="00976892" w:rsidP="00976892">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1C6774A7"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47F2F05A" w14:textId="77777777" w:rsidR="00976892" w:rsidRPr="001214A7" w:rsidRDefault="00976892" w:rsidP="00976892">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4DFB83B0"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44F7CC5B" w14:textId="77777777" w:rsidR="00976892" w:rsidRPr="001214A7" w:rsidRDefault="00976892" w:rsidP="00976892">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71679B98"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2EC8FC92" w14:textId="77777777" w:rsidR="00976892" w:rsidRPr="001214A7" w:rsidRDefault="00976892" w:rsidP="00976892">
      <w:pPr>
        <w:keepNext/>
        <w:keepLines/>
        <w:spacing w:after="0" w:line="240" w:lineRule="auto"/>
        <w:jc w:val="both"/>
        <w:rPr>
          <w:rFonts w:ascii="Tahoma" w:eastAsia="Times New Roman" w:hAnsi="Tahoma" w:cs="Tahoma"/>
          <w:b/>
          <w:bCs/>
          <w:lang w:eastAsia="sl-SI"/>
        </w:rPr>
      </w:pPr>
    </w:p>
    <w:p w14:paraId="6F8E4BAC" w14:textId="77777777" w:rsidR="00976892" w:rsidRPr="001214A7" w:rsidRDefault="00976892" w:rsidP="00976892">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40F9EF22"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F57C9B0"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75E132B6" w14:textId="77777777" w:rsidR="00976892" w:rsidRPr="001214A7" w:rsidRDefault="00976892" w:rsidP="00976892">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5B635EC9"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0E3829CD" w14:textId="77777777" w:rsidR="00976892" w:rsidRPr="001214A7" w:rsidRDefault="00976892" w:rsidP="00976892">
      <w:pPr>
        <w:keepNext/>
        <w:keepLines/>
        <w:numPr>
          <w:ilvl w:val="0"/>
          <w:numId w:val="27"/>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1BA85CB7" w14:textId="77777777" w:rsidR="00976892" w:rsidRPr="001214A7" w:rsidRDefault="00976892" w:rsidP="00976892">
      <w:pPr>
        <w:keepNext/>
        <w:keepLines/>
        <w:numPr>
          <w:ilvl w:val="0"/>
          <w:numId w:val="27"/>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4F997A6"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163B7381" w14:textId="77777777" w:rsidR="00976892" w:rsidRDefault="00976892" w:rsidP="00976892">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01CAD82F" w14:textId="77777777" w:rsidR="00976892" w:rsidRDefault="00976892" w:rsidP="00976892">
      <w:pPr>
        <w:keepNext/>
        <w:keepLines/>
        <w:spacing w:after="0" w:line="240" w:lineRule="auto"/>
        <w:jc w:val="both"/>
        <w:rPr>
          <w:rFonts w:ascii="Tahoma" w:eastAsia="Times New Roman" w:hAnsi="Tahoma" w:cs="Tahoma"/>
          <w:b/>
          <w:bCs/>
          <w:lang w:eastAsia="sl-SI"/>
        </w:rPr>
      </w:pPr>
    </w:p>
    <w:p w14:paraId="5DD43F04" w14:textId="77777777" w:rsidR="00976892" w:rsidRPr="00C75E50" w:rsidRDefault="00976892" w:rsidP="00976892">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2826249" w14:textId="77777777" w:rsidR="00976892" w:rsidRPr="002E464D" w:rsidRDefault="00976892" w:rsidP="00976892">
      <w:pPr>
        <w:keepNext/>
        <w:keepLines/>
        <w:numPr>
          <w:ilvl w:val="0"/>
          <w:numId w:val="27"/>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lastRenderedPageBreak/>
        <w:t>ruski državljan ali fizična ali pravna oseba, subjekt ali organ s sedežem v Rusiji,</w:t>
      </w:r>
    </w:p>
    <w:p w14:paraId="4F014F3A" w14:textId="77777777" w:rsidR="00976892" w:rsidRPr="002E464D" w:rsidRDefault="00976892" w:rsidP="00976892">
      <w:pPr>
        <w:keepNext/>
        <w:keepLines/>
        <w:numPr>
          <w:ilvl w:val="0"/>
          <w:numId w:val="27"/>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00495391" w14:textId="77777777" w:rsidR="00976892" w:rsidRPr="00C75E50" w:rsidRDefault="00976892" w:rsidP="00976892">
      <w:pPr>
        <w:keepNext/>
        <w:keepLines/>
        <w:numPr>
          <w:ilvl w:val="0"/>
          <w:numId w:val="27"/>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8179FF2" w14:textId="77777777" w:rsidR="00976892" w:rsidRDefault="00976892" w:rsidP="00976892">
      <w:pPr>
        <w:keepNext/>
        <w:keepLines/>
        <w:spacing w:after="0" w:line="240" w:lineRule="auto"/>
        <w:jc w:val="both"/>
      </w:pPr>
    </w:p>
    <w:p w14:paraId="5D5FB838" w14:textId="77777777" w:rsidR="00976892" w:rsidRPr="002B0502" w:rsidRDefault="00976892" w:rsidP="00976892">
      <w:pPr>
        <w:keepNext/>
        <w:keepLines/>
        <w:spacing w:after="0" w:line="240" w:lineRule="auto"/>
        <w:jc w:val="both"/>
        <w:rPr>
          <w:rFonts w:ascii="Tahoma" w:eastAsia="Times New Roman" w:hAnsi="Tahoma" w:cs="Tahoma"/>
          <w:b/>
          <w:bCs/>
          <w:lang w:eastAsia="sl-SI"/>
        </w:rPr>
      </w:pPr>
      <w:r w:rsidRPr="002B0502">
        <w:rPr>
          <w:rFonts w:ascii="Tahoma" w:eastAsia="Times New Roman" w:hAnsi="Tahoma" w:cs="Tahoma"/>
          <w:b/>
          <w:bCs/>
          <w:lang w:eastAsia="sl-SI"/>
        </w:rPr>
        <w:t>OPOMBA:</w:t>
      </w:r>
    </w:p>
    <w:p w14:paraId="3C2B121E" w14:textId="77777777" w:rsidR="00976892" w:rsidRPr="002B0502" w:rsidRDefault="00976892" w:rsidP="00976892">
      <w:pPr>
        <w:keepNext/>
        <w:keepLines/>
        <w:spacing w:after="0" w:line="240" w:lineRule="auto"/>
        <w:jc w:val="both"/>
        <w:rPr>
          <w:rFonts w:ascii="Tahoma" w:eastAsia="Times New Roman" w:hAnsi="Tahoma" w:cs="Tahoma"/>
          <w:b/>
          <w:szCs w:val="20"/>
          <w:lang w:eastAsia="sl-SI"/>
        </w:rPr>
      </w:pPr>
    </w:p>
    <w:p w14:paraId="5B62E9C8" w14:textId="77777777" w:rsidR="00976892" w:rsidRPr="002B0502" w:rsidRDefault="00976892" w:rsidP="00976892">
      <w:pPr>
        <w:keepNext/>
        <w:keepLines/>
        <w:spacing w:after="0" w:line="240" w:lineRule="auto"/>
        <w:jc w:val="both"/>
        <w:rPr>
          <w:rFonts w:ascii="Tahoma" w:eastAsia="Times New Roman" w:hAnsi="Tahoma" w:cs="Tahoma"/>
          <w:bCs/>
          <w:i/>
          <w:szCs w:val="20"/>
          <w:lang w:eastAsia="sl-SI"/>
        </w:rPr>
      </w:pPr>
      <w:r w:rsidRPr="002B0502">
        <w:rPr>
          <w:rFonts w:ascii="Tahoma" w:eastAsia="Times New Roman" w:hAnsi="Tahoma" w:cs="Tahoma"/>
          <w:bCs/>
          <w:i/>
          <w:szCs w:val="20"/>
          <w:lang w:eastAsia="sl-S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7CAF722C" w14:textId="77777777" w:rsidR="00976892" w:rsidRPr="002B0502" w:rsidRDefault="00976892" w:rsidP="00976892">
      <w:pPr>
        <w:keepNext/>
        <w:keepLines/>
        <w:spacing w:after="0" w:line="240" w:lineRule="auto"/>
        <w:jc w:val="both"/>
        <w:rPr>
          <w:rFonts w:ascii="Tahoma" w:eastAsia="Times New Roman" w:hAnsi="Tahoma" w:cs="Tahoma"/>
          <w:b/>
          <w:bCs/>
          <w:szCs w:val="20"/>
          <w:lang w:eastAsia="sl-SI"/>
        </w:rPr>
      </w:pPr>
    </w:p>
    <w:p w14:paraId="71BBFDFD" w14:textId="77777777" w:rsidR="00976892" w:rsidRPr="002B0502" w:rsidRDefault="00976892" w:rsidP="00976892">
      <w:pPr>
        <w:keepNext/>
        <w:keepLines/>
        <w:spacing w:after="0" w:line="240" w:lineRule="auto"/>
        <w:jc w:val="both"/>
        <w:rPr>
          <w:rFonts w:ascii="Tahoma" w:eastAsia="Times New Roman" w:hAnsi="Tahoma" w:cs="Tahoma"/>
          <w:i/>
          <w:szCs w:val="20"/>
          <w:lang w:eastAsia="sl-SI"/>
        </w:rPr>
      </w:pPr>
      <w:r w:rsidRPr="002B0502">
        <w:rPr>
          <w:rFonts w:ascii="Tahoma" w:eastAsia="Times New Roman" w:hAnsi="Tahoma" w:cs="Tahoma"/>
          <w:i/>
          <w:szCs w:val="20"/>
          <w:lang w:eastAsia="sl-SI"/>
        </w:rPr>
        <w:t xml:space="preserve">V kolikor je tem primeru pri izpolnjevanju Izjave o izpolnjevanju sposobnosti (Priloga </w:t>
      </w:r>
      <w:r>
        <w:rPr>
          <w:rFonts w:ascii="Tahoma" w:eastAsia="Times New Roman" w:hAnsi="Tahoma" w:cs="Tahoma"/>
          <w:i/>
          <w:szCs w:val="20"/>
          <w:lang w:eastAsia="sl-SI"/>
        </w:rPr>
        <w:t>A</w:t>
      </w:r>
      <w:r w:rsidRPr="002B0502">
        <w:rPr>
          <w:rFonts w:ascii="Tahoma" w:eastAsia="Times New Roman" w:hAnsi="Tahoma" w:cs="Tahoma"/>
          <w:i/>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Cs w:val="20"/>
          <w:lang w:eastAsia="sl-SI"/>
        </w:rPr>
        <w:t>A</w:t>
      </w:r>
      <w:r w:rsidRPr="002B0502">
        <w:rPr>
          <w:rFonts w:ascii="Tahoma" w:eastAsia="Times New Roman" w:hAnsi="Tahoma" w:cs="Tahoma"/>
          <w:i/>
          <w:szCs w:val="20"/>
          <w:lang w:eastAsia="sl-SI"/>
        </w:rPr>
        <w:t xml:space="preserve"> predloži opis kršitev in sprejetih ukrepov ter dokazila, s katerimi lahko dokaže svojo zanesljivost kljub obstoju razlogov za izključitev.</w:t>
      </w:r>
    </w:p>
    <w:p w14:paraId="540BC46D" w14:textId="77777777" w:rsidR="00976892" w:rsidRDefault="00976892" w:rsidP="00976892">
      <w:pPr>
        <w:keepNext/>
        <w:keepLines/>
        <w:spacing w:after="0" w:line="240" w:lineRule="auto"/>
        <w:jc w:val="both"/>
        <w:rPr>
          <w:rFonts w:ascii="Tahoma" w:eastAsia="Times New Roman" w:hAnsi="Tahoma" w:cs="Tahoma"/>
          <w:b/>
          <w:bCs/>
          <w:lang w:eastAsia="sl-SI"/>
        </w:rPr>
      </w:pPr>
    </w:p>
    <w:p w14:paraId="627B6AA1"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33B684F2" w14:textId="77777777" w:rsidR="00976892" w:rsidRPr="001214A7" w:rsidRDefault="00976892" w:rsidP="00976892">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7C170550" w14:textId="77777777" w:rsidR="00976892" w:rsidRPr="001214A7" w:rsidRDefault="00976892" w:rsidP="00976892">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1A33C041" w14:textId="77777777" w:rsidR="00976892" w:rsidRPr="001214A7" w:rsidRDefault="00976892" w:rsidP="00976892">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4E63508F" w14:textId="77777777" w:rsidR="00976892" w:rsidRPr="001214A7" w:rsidRDefault="00976892" w:rsidP="00976892">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53165AB6" w14:textId="77777777" w:rsidR="00976892" w:rsidRPr="001214A7" w:rsidRDefault="00976892" w:rsidP="00976892">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BA2CD03" w14:textId="77777777" w:rsidR="00976892" w:rsidRPr="001214A7" w:rsidRDefault="00976892" w:rsidP="00976892">
      <w:pPr>
        <w:keepNext/>
        <w:keepLines/>
        <w:spacing w:after="0" w:line="240" w:lineRule="auto"/>
        <w:jc w:val="both"/>
        <w:rPr>
          <w:rFonts w:ascii="Tahoma" w:eastAsia="Times New Roman" w:hAnsi="Tahoma" w:cs="Tahoma"/>
          <w:bCs/>
          <w:lang w:eastAsia="sl-SI"/>
        </w:rPr>
      </w:pPr>
    </w:p>
    <w:p w14:paraId="4F9FBE36"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3E50FA74" w14:textId="77777777" w:rsidR="00976892" w:rsidRPr="001214A7" w:rsidRDefault="00976892" w:rsidP="00976892">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43A51001" w14:textId="77777777" w:rsidR="00976892" w:rsidRPr="001214A7" w:rsidRDefault="00976892" w:rsidP="00976892">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2E63C45D" w14:textId="77777777" w:rsidR="00976892" w:rsidRDefault="00976892" w:rsidP="00976892">
      <w:pPr>
        <w:keepNext/>
        <w:keepLines/>
        <w:spacing w:after="0" w:line="240" w:lineRule="auto"/>
        <w:jc w:val="both"/>
        <w:rPr>
          <w:rFonts w:ascii="Tahoma" w:eastAsia="Times New Roman" w:hAnsi="Tahoma" w:cs="Tahoma"/>
          <w:bCs/>
          <w:lang w:eastAsia="sl-SI"/>
        </w:rPr>
      </w:pPr>
    </w:p>
    <w:p w14:paraId="447100FF" w14:textId="77777777" w:rsidR="00976892" w:rsidRPr="001214A7" w:rsidRDefault="00976892" w:rsidP="00976892">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3E400EFA" w14:textId="77777777" w:rsidR="00976892" w:rsidRDefault="00976892" w:rsidP="00976892">
      <w:pPr>
        <w:keepNext/>
        <w:keepLines/>
        <w:spacing w:after="0" w:line="240" w:lineRule="auto"/>
        <w:jc w:val="both"/>
        <w:rPr>
          <w:rFonts w:ascii="Tahoma" w:eastAsia="Times New Roman" w:hAnsi="Tahoma" w:cs="Tahoma"/>
          <w:bCs/>
          <w:lang w:eastAsia="sl-SI"/>
        </w:rPr>
      </w:pPr>
    </w:p>
    <w:p w14:paraId="3A8B6C94" w14:textId="77777777" w:rsidR="00976892" w:rsidRPr="00E041E5" w:rsidRDefault="00976892" w:rsidP="00976892">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11D148DA" w14:textId="77777777" w:rsidR="00976892" w:rsidRPr="00E041E5" w:rsidRDefault="00976892" w:rsidP="00976892">
      <w:pPr>
        <w:keepNext/>
        <w:keepLines/>
        <w:spacing w:after="0" w:line="240" w:lineRule="auto"/>
        <w:jc w:val="both"/>
        <w:rPr>
          <w:rFonts w:ascii="Tahoma" w:eastAsia="Times New Roman" w:hAnsi="Tahoma" w:cs="Tahoma"/>
          <w:bCs/>
          <w:lang w:eastAsia="sl-SI"/>
        </w:rPr>
      </w:pPr>
    </w:p>
    <w:p w14:paraId="24E499EE" w14:textId="77777777" w:rsidR="00976892" w:rsidRPr="00E041E5" w:rsidRDefault="00976892" w:rsidP="00976892">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70F204EB" w14:textId="77777777" w:rsidR="00976892" w:rsidRPr="00345723" w:rsidRDefault="00976892" w:rsidP="00976892">
      <w:pPr>
        <w:keepNext/>
        <w:keepLines/>
        <w:widowControl w:val="0"/>
        <w:spacing w:after="0" w:line="240" w:lineRule="auto"/>
        <w:jc w:val="both"/>
        <w:rPr>
          <w:rFonts w:ascii="Tahoma" w:hAnsi="Tahoma" w:cs="Tahoma"/>
        </w:rPr>
      </w:pPr>
    </w:p>
    <w:p w14:paraId="0FB393D3" w14:textId="77777777" w:rsidR="00976892" w:rsidRPr="00345723" w:rsidRDefault="00976892" w:rsidP="00976892">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773AC138" w14:textId="77777777" w:rsidR="00976892" w:rsidRPr="00345723" w:rsidRDefault="00976892" w:rsidP="00976892">
      <w:pPr>
        <w:keepNext/>
        <w:keepLines/>
        <w:widowControl w:val="0"/>
        <w:spacing w:after="0" w:line="240" w:lineRule="auto"/>
        <w:jc w:val="both"/>
        <w:rPr>
          <w:rFonts w:ascii="Tahoma" w:hAnsi="Tahoma" w:cs="Tahoma"/>
          <w:b/>
        </w:rPr>
      </w:pPr>
    </w:p>
    <w:p w14:paraId="24136AB2" w14:textId="77777777" w:rsidR="00976892" w:rsidRPr="00345723" w:rsidRDefault="00976892" w:rsidP="00976892">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17F0F121" w14:textId="77777777" w:rsidR="00976892" w:rsidRPr="00345723" w:rsidRDefault="00976892" w:rsidP="00976892">
      <w:pPr>
        <w:keepNext/>
        <w:keepLines/>
        <w:widowControl w:val="0"/>
        <w:spacing w:after="0" w:line="240" w:lineRule="auto"/>
        <w:jc w:val="both"/>
        <w:rPr>
          <w:rFonts w:ascii="Tahoma" w:hAnsi="Tahoma" w:cs="Tahoma"/>
          <w:b/>
        </w:rPr>
      </w:pPr>
    </w:p>
    <w:p w14:paraId="115F36E3" w14:textId="77777777" w:rsidR="00976892" w:rsidRPr="00345723" w:rsidRDefault="00976892" w:rsidP="00976892">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0CC96947" w14:textId="77777777" w:rsidR="00976892" w:rsidRPr="00345723" w:rsidRDefault="00976892" w:rsidP="00976892">
      <w:pPr>
        <w:keepNext/>
        <w:keepLines/>
        <w:widowControl w:val="0"/>
        <w:spacing w:after="0" w:line="240" w:lineRule="auto"/>
        <w:jc w:val="both"/>
        <w:rPr>
          <w:rFonts w:ascii="Tahoma" w:hAnsi="Tahoma" w:cs="Tahoma"/>
        </w:rPr>
      </w:pPr>
    </w:p>
    <w:p w14:paraId="25D86EDC" w14:textId="77777777" w:rsidR="00976892" w:rsidRPr="00345723" w:rsidRDefault="00976892" w:rsidP="00976892">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B21ABE2" w14:textId="77777777" w:rsidR="00976892" w:rsidRPr="00345723" w:rsidRDefault="00976892" w:rsidP="00976892">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55CC059F" w14:textId="77777777" w:rsidR="00976892" w:rsidRPr="00345723" w:rsidRDefault="00976892" w:rsidP="00976892">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F007CCE" w14:textId="77777777" w:rsidR="00976892" w:rsidRPr="00345723" w:rsidRDefault="00976892" w:rsidP="00976892">
      <w:pPr>
        <w:keepNext/>
        <w:keepLines/>
        <w:widowControl w:val="0"/>
        <w:spacing w:after="0" w:line="240" w:lineRule="auto"/>
        <w:jc w:val="both"/>
        <w:rPr>
          <w:rFonts w:ascii="Tahoma" w:hAnsi="Tahoma" w:cs="Tahoma"/>
        </w:rPr>
      </w:pPr>
    </w:p>
    <w:p w14:paraId="20C0AEB9" w14:textId="77777777" w:rsidR="00976892" w:rsidRPr="00345723" w:rsidRDefault="00976892" w:rsidP="00976892">
      <w:pPr>
        <w:keepNext/>
        <w:keepLines/>
        <w:widowControl w:val="0"/>
        <w:spacing w:after="0" w:line="240" w:lineRule="auto"/>
        <w:jc w:val="both"/>
        <w:rPr>
          <w:rFonts w:ascii="Tahoma" w:hAnsi="Tahoma" w:cs="Tahoma"/>
          <w:b/>
        </w:rPr>
      </w:pPr>
      <w:r w:rsidRPr="00345723">
        <w:rPr>
          <w:rFonts w:ascii="Tahoma" w:hAnsi="Tahoma" w:cs="Tahoma"/>
          <w:b/>
        </w:rPr>
        <w:t>DOKAZILA:</w:t>
      </w:r>
    </w:p>
    <w:p w14:paraId="1AFBB86A" w14:textId="77777777" w:rsidR="00976892" w:rsidRPr="00345723" w:rsidRDefault="00976892" w:rsidP="00976892">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45DE7FBE" w14:textId="77777777" w:rsidR="00976892" w:rsidRPr="00345723" w:rsidRDefault="00976892" w:rsidP="00976892">
      <w:pPr>
        <w:keepNext/>
        <w:keepLines/>
        <w:widowControl w:val="0"/>
        <w:spacing w:after="0" w:line="240" w:lineRule="auto"/>
        <w:jc w:val="both"/>
        <w:rPr>
          <w:rFonts w:ascii="Tahoma" w:hAnsi="Tahoma" w:cs="Tahoma"/>
        </w:rPr>
      </w:pPr>
    </w:p>
    <w:p w14:paraId="03D76F93" w14:textId="77777777" w:rsidR="00976892" w:rsidRPr="00345723" w:rsidRDefault="00976892" w:rsidP="00976892">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7ADFFBD1" w14:textId="77777777" w:rsidR="00976892" w:rsidRPr="00345723" w:rsidRDefault="00976892" w:rsidP="00976892">
      <w:pPr>
        <w:keepNext/>
        <w:keepLines/>
        <w:widowControl w:val="0"/>
        <w:spacing w:after="0" w:line="240" w:lineRule="auto"/>
        <w:jc w:val="both"/>
        <w:rPr>
          <w:rFonts w:ascii="Tahoma" w:hAnsi="Tahoma" w:cs="Tahoma"/>
        </w:rPr>
      </w:pPr>
    </w:p>
    <w:p w14:paraId="7DCC8193" w14:textId="77777777" w:rsidR="00976892" w:rsidRPr="00345723" w:rsidRDefault="00976892" w:rsidP="00976892">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2993DFF6" w14:textId="77777777" w:rsidR="00976892" w:rsidRPr="00345723" w:rsidRDefault="00976892" w:rsidP="00976892">
      <w:pPr>
        <w:keepNext/>
        <w:keepLines/>
        <w:widowControl w:val="0"/>
        <w:spacing w:after="0" w:line="240" w:lineRule="auto"/>
        <w:jc w:val="both"/>
        <w:rPr>
          <w:rFonts w:ascii="Tahoma" w:hAnsi="Tahoma" w:cs="Tahoma"/>
        </w:rPr>
      </w:pPr>
    </w:p>
    <w:p w14:paraId="2903A813" w14:textId="77777777" w:rsidR="00976892" w:rsidRPr="00345723" w:rsidRDefault="00976892" w:rsidP="00976892">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0C53B43A" w14:textId="77777777" w:rsidR="00976892" w:rsidRPr="00345723" w:rsidRDefault="00976892" w:rsidP="00976892">
      <w:pPr>
        <w:keepNext/>
        <w:keepLines/>
        <w:widowControl w:val="0"/>
        <w:spacing w:after="0" w:line="240" w:lineRule="auto"/>
        <w:jc w:val="both"/>
        <w:rPr>
          <w:rFonts w:ascii="Tahoma" w:hAnsi="Tahoma" w:cs="Tahoma"/>
        </w:rPr>
      </w:pPr>
    </w:p>
    <w:p w14:paraId="0235C7F3" w14:textId="77777777" w:rsidR="00976892" w:rsidRPr="00345723" w:rsidRDefault="00976892" w:rsidP="00976892">
      <w:pPr>
        <w:keepNext/>
        <w:keepLines/>
        <w:widowControl w:val="0"/>
        <w:spacing w:after="0" w:line="240" w:lineRule="auto"/>
        <w:jc w:val="both"/>
        <w:rPr>
          <w:rFonts w:ascii="Tahoma" w:hAnsi="Tahoma" w:cs="Tahoma"/>
          <w:b/>
          <w:bCs/>
        </w:rPr>
      </w:pPr>
      <w:r w:rsidRPr="00345723">
        <w:rPr>
          <w:rFonts w:ascii="Tahoma" w:hAnsi="Tahoma" w:cs="Tahoma"/>
          <w:b/>
          <w:bCs/>
        </w:rPr>
        <w:lastRenderedPageBreak/>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4447590" w14:textId="77777777" w:rsidR="00976892" w:rsidRPr="00345723" w:rsidRDefault="00976892" w:rsidP="00976892">
      <w:pPr>
        <w:keepNext/>
        <w:keepLines/>
        <w:widowControl w:val="0"/>
        <w:spacing w:after="0" w:line="240" w:lineRule="auto"/>
        <w:jc w:val="both"/>
        <w:rPr>
          <w:rFonts w:ascii="Tahoma" w:hAnsi="Tahoma" w:cs="Tahoma"/>
        </w:rPr>
      </w:pPr>
    </w:p>
    <w:p w14:paraId="315F0FAD" w14:textId="77777777" w:rsidR="00976892" w:rsidRPr="00345723" w:rsidRDefault="00976892" w:rsidP="00976892">
      <w:pPr>
        <w:keepNext/>
        <w:keepLines/>
        <w:widowControl w:val="0"/>
        <w:spacing w:after="0" w:line="240" w:lineRule="auto"/>
        <w:jc w:val="both"/>
        <w:rPr>
          <w:rFonts w:ascii="Tahoma" w:hAnsi="Tahoma" w:cs="Tahoma"/>
          <w:b/>
        </w:rPr>
      </w:pPr>
      <w:r w:rsidRPr="00345723">
        <w:rPr>
          <w:rFonts w:ascii="Tahoma" w:hAnsi="Tahoma" w:cs="Tahoma"/>
          <w:b/>
        </w:rPr>
        <w:t>DOKAZILA:</w:t>
      </w:r>
    </w:p>
    <w:p w14:paraId="26E91BB8" w14:textId="77777777" w:rsidR="00976892" w:rsidRPr="00345723" w:rsidRDefault="00976892" w:rsidP="00976892">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57D91A57" w14:textId="77777777" w:rsidR="00B72E28" w:rsidRPr="00712BC8" w:rsidRDefault="00B72E28" w:rsidP="00072D9D">
      <w:pPr>
        <w:keepNext/>
        <w:keepLines/>
        <w:spacing w:after="0" w:line="240" w:lineRule="auto"/>
        <w:jc w:val="both"/>
        <w:rPr>
          <w:rFonts w:ascii="Tahoma" w:eastAsia="Times New Roman" w:hAnsi="Tahoma" w:cs="Tahoma"/>
          <w:lang w:eastAsia="sl-SI"/>
        </w:rPr>
      </w:pPr>
    </w:p>
    <w:p w14:paraId="3ED453CC" w14:textId="77777777" w:rsidR="00B72E28" w:rsidRPr="00292239" w:rsidRDefault="00B72E28" w:rsidP="00072D9D">
      <w:pPr>
        <w:keepNext/>
        <w:keepLines/>
        <w:numPr>
          <w:ilvl w:val="2"/>
          <w:numId w:val="2"/>
        </w:numPr>
        <w:spacing w:after="0" w:line="240" w:lineRule="auto"/>
        <w:jc w:val="both"/>
        <w:rPr>
          <w:rFonts w:ascii="Tahoma" w:eastAsia="Times New Roman" w:hAnsi="Tahoma" w:cs="Tahoma"/>
          <w:b/>
          <w:lang w:eastAsia="sl-SI"/>
        </w:rPr>
      </w:pPr>
      <w:r w:rsidRPr="00292239">
        <w:rPr>
          <w:rFonts w:ascii="Tahoma" w:eastAsia="Times New Roman" w:hAnsi="Tahoma" w:cs="Tahoma"/>
          <w:b/>
          <w:lang w:eastAsia="sl-SI"/>
        </w:rPr>
        <w:t>Tehnična sposobnost</w:t>
      </w:r>
    </w:p>
    <w:p w14:paraId="729F8AEE" w14:textId="77777777" w:rsidR="00B72E28" w:rsidRPr="00712BC8" w:rsidRDefault="00B72E28" w:rsidP="00072D9D">
      <w:pPr>
        <w:keepNext/>
        <w:keepLines/>
        <w:spacing w:after="0" w:line="240" w:lineRule="auto"/>
        <w:jc w:val="both"/>
        <w:rPr>
          <w:rFonts w:ascii="Tahoma" w:eastAsia="Times New Roman" w:hAnsi="Tahoma" w:cs="Tahoma"/>
          <w:b/>
          <w:lang w:eastAsia="sl-SI"/>
        </w:rPr>
      </w:pPr>
    </w:p>
    <w:p w14:paraId="6DA1B3C9" w14:textId="77777777" w:rsidR="002A3720" w:rsidRPr="00CB72D7" w:rsidRDefault="002A3720" w:rsidP="00072D9D">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navedenega v posameznem sklopu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6F7B1270" w14:textId="77777777" w:rsidR="00C26B8F" w:rsidRDefault="00C26B8F" w:rsidP="00072D9D">
      <w:pPr>
        <w:keepNext/>
        <w:keepLines/>
        <w:spacing w:after="0" w:line="240" w:lineRule="auto"/>
        <w:jc w:val="both"/>
        <w:rPr>
          <w:rFonts w:ascii="Tahoma" w:eastAsia="Times New Roman" w:hAnsi="Tahoma" w:cs="Tahoma"/>
          <w:lang w:eastAsia="sl-SI"/>
        </w:rPr>
      </w:pPr>
    </w:p>
    <w:p w14:paraId="5F7F4C98" w14:textId="77777777" w:rsidR="00C26B8F" w:rsidRPr="00950873" w:rsidRDefault="00C26B8F" w:rsidP="00C26B8F">
      <w:pPr>
        <w:keepNext/>
        <w:keepLines/>
        <w:spacing w:after="0" w:line="240" w:lineRule="auto"/>
        <w:jc w:val="both"/>
        <w:rPr>
          <w:rFonts w:ascii="Tahoma" w:hAnsi="Tahoma" w:cs="Tahoma"/>
          <w:sz w:val="24"/>
        </w:rPr>
      </w:pPr>
      <w:r w:rsidRPr="00174638">
        <w:rPr>
          <w:rFonts w:ascii="Tahoma" w:eastAsia="Times New Roman" w:hAnsi="Tahoma" w:cs="Tahoma"/>
          <w:lang w:eastAsia="sl-SI"/>
        </w:rPr>
        <w:t xml:space="preserve">Naročnik zahteva, da ima gospodarski subjekt </w:t>
      </w:r>
      <w:r>
        <w:rPr>
          <w:rFonts w:ascii="Tahoma" w:eastAsia="Times New Roman" w:hAnsi="Tahoma" w:cs="Tahoma"/>
          <w:lang w:eastAsia="sl-SI"/>
        </w:rPr>
        <w:t xml:space="preserve">pri posameznem sklopu </w:t>
      </w:r>
      <w:r w:rsidRPr="00174638">
        <w:rPr>
          <w:rFonts w:ascii="Tahoma" w:hAnsi="Tahoma" w:cs="Tahoma"/>
        </w:rPr>
        <w:t xml:space="preserve">v </w:t>
      </w:r>
      <w:r>
        <w:rPr>
          <w:rFonts w:ascii="Tahoma" w:hAnsi="Tahoma" w:cs="Tahoma"/>
        </w:rPr>
        <w:t xml:space="preserve">obdobju od 1. 1. </w:t>
      </w:r>
      <w:r w:rsidRPr="00174638">
        <w:rPr>
          <w:rFonts w:ascii="Tahoma" w:hAnsi="Tahoma" w:cs="Tahoma"/>
        </w:rPr>
        <w:t>201</w:t>
      </w:r>
      <w:r w:rsidR="00976892">
        <w:rPr>
          <w:rFonts w:ascii="Tahoma" w:hAnsi="Tahoma" w:cs="Tahoma"/>
        </w:rPr>
        <w:t>9</w:t>
      </w:r>
      <w:r w:rsidRPr="00174638">
        <w:rPr>
          <w:rFonts w:ascii="Tahoma" w:hAnsi="Tahoma" w:cs="Tahoma"/>
        </w:rPr>
        <w:t xml:space="preserve"> do datuma odda</w:t>
      </w:r>
      <w:r>
        <w:rPr>
          <w:rFonts w:ascii="Tahoma" w:hAnsi="Tahoma" w:cs="Tahoma"/>
        </w:rPr>
        <w:t>j</w:t>
      </w:r>
      <w:r w:rsidRPr="00174638">
        <w:rPr>
          <w:rFonts w:ascii="Tahoma" w:hAnsi="Tahoma" w:cs="Tahoma"/>
        </w:rPr>
        <w:t>e ponudbe</w:t>
      </w:r>
      <w:r>
        <w:rPr>
          <w:rFonts w:ascii="Tahoma" w:hAnsi="Tahoma" w:cs="Tahoma"/>
        </w:rPr>
        <w:t xml:space="preserve"> </w:t>
      </w:r>
      <w:r w:rsidRPr="00174638">
        <w:rPr>
          <w:rFonts w:ascii="Tahoma" w:hAnsi="Tahoma" w:cs="Tahoma"/>
        </w:rPr>
        <w:t xml:space="preserve"> </w:t>
      </w:r>
      <w:r w:rsidRPr="00061267">
        <w:rPr>
          <w:rFonts w:ascii="Tahoma" w:hAnsi="Tahoma" w:cs="Tahoma"/>
          <w:b/>
        </w:rPr>
        <w:t xml:space="preserve">najmanj </w:t>
      </w:r>
      <w:r w:rsidR="00976892">
        <w:rPr>
          <w:rFonts w:ascii="Tahoma" w:hAnsi="Tahoma" w:cs="Tahoma"/>
          <w:b/>
        </w:rPr>
        <w:t>eno</w:t>
      </w:r>
      <w:r w:rsidRPr="00061267">
        <w:rPr>
          <w:rFonts w:ascii="Tahoma" w:hAnsi="Tahoma" w:cs="Tahoma"/>
          <w:b/>
        </w:rPr>
        <w:t xml:space="preserve"> (</w:t>
      </w:r>
      <w:r w:rsidR="00976892">
        <w:rPr>
          <w:rFonts w:ascii="Tahoma" w:hAnsi="Tahoma" w:cs="Tahoma"/>
          <w:b/>
        </w:rPr>
        <w:t>1</w:t>
      </w:r>
      <w:r w:rsidRPr="00061267">
        <w:rPr>
          <w:rFonts w:ascii="Tahoma" w:hAnsi="Tahoma" w:cs="Tahoma"/>
          <w:b/>
        </w:rPr>
        <w:t>) referenc</w:t>
      </w:r>
      <w:r w:rsidR="00976892">
        <w:rPr>
          <w:rFonts w:ascii="Tahoma" w:hAnsi="Tahoma" w:cs="Tahoma"/>
          <w:b/>
        </w:rPr>
        <w:t>o</w:t>
      </w:r>
      <w:r w:rsidRPr="00950873">
        <w:rPr>
          <w:rFonts w:ascii="Tahoma" w:hAnsi="Tahoma" w:cs="Tahoma"/>
        </w:rPr>
        <w:t>, s kater</w:t>
      </w:r>
      <w:r>
        <w:rPr>
          <w:rFonts w:ascii="Tahoma" w:hAnsi="Tahoma" w:cs="Tahoma"/>
        </w:rPr>
        <w:t>o</w:t>
      </w:r>
      <w:r w:rsidRPr="00950873">
        <w:rPr>
          <w:rFonts w:ascii="Tahoma" w:hAnsi="Tahoma" w:cs="Tahoma"/>
        </w:rPr>
        <w:t xml:space="preserve"> dokazuje, da je </w:t>
      </w:r>
      <w:r>
        <w:rPr>
          <w:rFonts w:ascii="Tahoma" w:hAnsi="Tahoma" w:cs="Tahoma"/>
        </w:rPr>
        <w:t xml:space="preserve">v enem letu določenemu kupcu </w:t>
      </w:r>
      <w:r w:rsidRPr="00950873">
        <w:rPr>
          <w:rFonts w:ascii="Tahoma" w:hAnsi="Tahoma" w:cs="Tahoma"/>
        </w:rPr>
        <w:t>uspešno</w:t>
      </w:r>
      <w:r>
        <w:rPr>
          <w:rFonts w:ascii="Tahoma" w:hAnsi="Tahoma" w:cs="Tahoma"/>
        </w:rPr>
        <w:t xml:space="preserve"> </w:t>
      </w:r>
      <w:r w:rsidRPr="002B4724">
        <w:rPr>
          <w:rFonts w:ascii="Tahoma" w:eastAsia="Times New Roman" w:hAnsi="Tahoma" w:cs="Tahoma"/>
          <w:szCs w:val="20"/>
          <w:lang w:eastAsia="sl-SI"/>
        </w:rPr>
        <w:t>dobavljal blago</w:t>
      </w:r>
      <w:r>
        <w:rPr>
          <w:rFonts w:ascii="Tahoma" w:eastAsia="Times New Roman" w:hAnsi="Tahoma" w:cs="Tahoma"/>
          <w:szCs w:val="20"/>
          <w:lang w:eastAsia="sl-SI"/>
        </w:rPr>
        <w:t xml:space="preserve"> (kemikalije) </w:t>
      </w:r>
      <w:r w:rsidRPr="002B4724">
        <w:rPr>
          <w:rFonts w:ascii="Tahoma" w:eastAsia="Times New Roman" w:hAnsi="Tahoma" w:cs="Tahoma"/>
          <w:szCs w:val="20"/>
          <w:lang w:eastAsia="sl-SI"/>
        </w:rPr>
        <w:t xml:space="preserve">in material, </w:t>
      </w:r>
      <w:r w:rsidRPr="00E97E24">
        <w:rPr>
          <w:rFonts w:ascii="Tahoma" w:eastAsia="Times New Roman" w:hAnsi="Tahoma" w:cs="Tahoma"/>
          <w:lang w:eastAsia="sl-SI"/>
        </w:rPr>
        <w:t>enake kvalitete kot je predmet javnega naročila</w:t>
      </w:r>
      <w:r>
        <w:rPr>
          <w:rFonts w:ascii="Tahoma" w:eastAsia="Times New Roman" w:hAnsi="Tahoma" w:cs="Tahoma"/>
          <w:lang w:eastAsia="sl-SI"/>
        </w:rPr>
        <w:t>.</w:t>
      </w:r>
      <w:r w:rsidRPr="00950873">
        <w:rPr>
          <w:rFonts w:ascii="Tahoma" w:hAnsi="Tahoma" w:cs="Tahoma"/>
        </w:rPr>
        <w:t xml:space="preserve"> </w:t>
      </w:r>
      <w:r w:rsidR="00971AD4">
        <w:rPr>
          <w:rFonts w:ascii="Tahoma" w:eastAsia="Times New Roman" w:hAnsi="Tahoma" w:cs="Tahoma"/>
          <w:szCs w:val="20"/>
          <w:lang w:eastAsia="sl-SI"/>
        </w:rPr>
        <w:t>V</w:t>
      </w:r>
      <w:r w:rsidRPr="002B4724">
        <w:rPr>
          <w:rFonts w:ascii="Tahoma" w:eastAsia="Times New Roman" w:hAnsi="Tahoma" w:cs="Tahoma"/>
          <w:szCs w:val="20"/>
          <w:lang w:eastAsia="sl-SI"/>
        </w:rPr>
        <w:t xml:space="preserve">rednost </w:t>
      </w:r>
      <w:r>
        <w:rPr>
          <w:rFonts w:ascii="Tahoma" w:eastAsia="Times New Roman" w:hAnsi="Tahoma" w:cs="Tahoma"/>
          <w:szCs w:val="20"/>
          <w:lang w:eastAsia="sl-SI"/>
        </w:rPr>
        <w:t>d</w:t>
      </w:r>
      <w:r w:rsidRPr="002B4724">
        <w:rPr>
          <w:rFonts w:ascii="Tahoma" w:eastAsia="Times New Roman" w:hAnsi="Tahoma" w:cs="Tahoma"/>
          <w:szCs w:val="20"/>
          <w:lang w:eastAsia="sl-SI"/>
        </w:rPr>
        <w:t xml:space="preserve">obav brez DDV </w:t>
      </w:r>
      <w:r w:rsidRPr="00FD2356">
        <w:rPr>
          <w:rFonts w:ascii="Tahoma" w:eastAsia="Times New Roman" w:hAnsi="Tahoma" w:cs="Tahoma"/>
          <w:szCs w:val="20"/>
          <w:u w:val="single"/>
          <w:lang w:eastAsia="sl-SI"/>
        </w:rPr>
        <w:t>za posamezno referenco</w:t>
      </w:r>
      <w:r w:rsidRPr="002B4724">
        <w:rPr>
          <w:rFonts w:ascii="Tahoma" w:eastAsia="Times New Roman" w:hAnsi="Tahoma" w:cs="Tahoma"/>
          <w:szCs w:val="20"/>
          <w:lang w:eastAsia="sl-SI"/>
        </w:rPr>
        <w:t xml:space="preserve"> ne sme biti nižja od vrednosti, ki je navedena v spodnji razpredelnici za posamezni sklop predmeta javnega naročila:</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40"/>
        <w:gridCol w:w="3260"/>
        <w:gridCol w:w="1701"/>
      </w:tblGrid>
      <w:tr w:rsidR="006E04E6" w:rsidRPr="00AA70F8" w14:paraId="56A65C1F" w14:textId="77777777" w:rsidTr="006E04E6">
        <w:trPr>
          <w:tblHeader/>
        </w:trPr>
        <w:tc>
          <w:tcPr>
            <w:tcW w:w="4140" w:type="dxa"/>
            <w:tcMar>
              <w:top w:w="0" w:type="dxa"/>
              <w:left w:w="108" w:type="dxa"/>
              <w:bottom w:w="0" w:type="dxa"/>
              <w:right w:w="108" w:type="dxa"/>
            </w:tcMar>
            <w:hideMark/>
          </w:tcPr>
          <w:p w14:paraId="31AA5171" w14:textId="77777777" w:rsidR="006E04E6" w:rsidRPr="006D58EB" w:rsidRDefault="006E04E6" w:rsidP="00072D9D">
            <w:pPr>
              <w:keepNext/>
              <w:keepLines/>
              <w:spacing w:after="0" w:line="240" w:lineRule="auto"/>
              <w:jc w:val="center"/>
              <w:rPr>
                <w:rFonts w:ascii="Tahoma" w:eastAsia="Times New Roman" w:hAnsi="Tahoma" w:cs="Tahoma"/>
                <w:szCs w:val="20"/>
                <w:lang w:eastAsia="sl-SI"/>
              </w:rPr>
            </w:pPr>
            <w:r w:rsidRPr="006D58EB">
              <w:rPr>
                <w:rFonts w:ascii="Tahoma" w:eastAsia="Times New Roman" w:hAnsi="Tahoma" w:cs="Tahoma"/>
                <w:szCs w:val="20"/>
                <w:lang w:eastAsia="sl-SI"/>
              </w:rPr>
              <w:t>SKLOP</w:t>
            </w:r>
          </w:p>
        </w:tc>
        <w:tc>
          <w:tcPr>
            <w:tcW w:w="3260" w:type="dxa"/>
            <w:tcMar>
              <w:top w:w="0" w:type="dxa"/>
              <w:left w:w="108" w:type="dxa"/>
              <w:bottom w:w="0" w:type="dxa"/>
              <w:right w:w="108" w:type="dxa"/>
            </w:tcMar>
            <w:hideMark/>
          </w:tcPr>
          <w:p w14:paraId="6E0316F1" w14:textId="77777777" w:rsidR="006E04E6" w:rsidRPr="00AA70F8" w:rsidRDefault="006E04E6" w:rsidP="00665DF8">
            <w:pPr>
              <w:keepNext/>
              <w:keepLines/>
              <w:spacing w:after="0" w:line="240" w:lineRule="auto"/>
              <w:jc w:val="center"/>
              <w:rPr>
                <w:rFonts w:ascii="Tahoma" w:eastAsia="Times New Roman" w:hAnsi="Tahoma" w:cs="Tahoma"/>
                <w:szCs w:val="20"/>
                <w:lang w:eastAsia="sl-SI"/>
              </w:rPr>
            </w:pPr>
            <w:r w:rsidRPr="00AA70F8">
              <w:rPr>
                <w:rFonts w:ascii="Tahoma" w:eastAsia="Times New Roman" w:hAnsi="Tahoma" w:cs="Tahoma"/>
                <w:szCs w:val="20"/>
                <w:lang w:eastAsia="sl-SI"/>
              </w:rPr>
              <w:t xml:space="preserve">vrednost </w:t>
            </w:r>
            <w:r w:rsidR="00665DF8">
              <w:rPr>
                <w:rFonts w:ascii="Tahoma" w:eastAsia="Times New Roman" w:hAnsi="Tahoma" w:cs="Tahoma"/>
                <w:szCs w:val="20"/>
                <w:lang w:eastAsia="sl-SI"/>
              </w:rPr>
              <w:t xml:space="preserve">posamezne </w:t>
            </w:r>
            <w:r w:rsidRPr="00AA70F8">
              <w:rPr>
                <w:rFonts w:ascii="Tahoma" w:eastAsia="Times New Roman" w:hAnsi="Tahoma" w:cs="Tahoma"/>
                <w:szCs w:val="20"/>
                <w:lang w:eastAsia="sl-SI"/>
              </w:rPr>
              <w:t>dobav</w:t>
            </w:r>
            <w:r w:rsidR="00665DF8">
              <w:rPr>
                <w:rFonts w:ascii="Tahoma" w:eastAsia="Times New Roman" w:hAnsi="Tahoma" w:cs="Tahoma"/>
                <w:szCs w:val="20"/>
                <w:lang w:eastAsia="sl-SI"/>
              </w:rPr>
              <w:t>e</w:t>
            </w:r>
            <w:r w:rsidRPr="00AA70F8">
              <w:rPr>
                <w:rFonts w:ascii="Tahoma" w:eastAsia="Times New Roman" w:hAnsi="Tahoma" w:cs="Tahoma"/>
                <w:szCs w:val="20"/>
                <w:lang w:eastAsia="sl-SI"/>
              </w:rPr>
              <w:t xml:space="preserve"> </w:t>
            </w:r>
          </w:p>
        </w:tc>
        <w:tc>
          <w:tcPr>
            <w:tcW w:w="1701" w:type="dxa"/>
          </w:tcPr>
          <w:p w14:paraId="079412EA" w14:textId="77777777" w:rsidR="006E04E6" w:rsidRPr="00AA70F8" w:rsidRDefault="006E04E6" w:rsidP="00072D9D">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Vrsta priloge</w:t>
            </w:r>
          </w:p>
        </w:tc>
      </w:tr>
      <w:tr w:rsidR="00665DF8" w:rsidRPr="00AA70F8" w14:paraId="2B876317" w14:textId="77777777" w:rsidTr="006E04E6">
        <w:tc>
          <w:tcPr>
            <w:tcW w:w="4140" w:type="dxa"/>
            <w:tcMar>
              <w:top w:w="0" w:type="dxa"/>
              <w:left w:w="108" w:type="dxa"/>
              <w:bottom w:w="0" w:type="dxa"/>
              <w:right w:w="108" w:type="dxa"/>
            </w:tcMar>
          </w:tcPr>
          <w:p w14:paraId="4728E52E" w14:textId="77777777" w:rsidR="00665DF8" w:rsidRPr="006E04E6" w:rsidRDefault="00597F39" w:rsidP="00665DF8">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1. </w:t>
            </w:r>
            <w:r w:rsidR="00665DF8" w:rsidRPr="00E06FD9">
              <w:rPr>
                <w:rFonts w:ascii="Tahoma" w:eastAsia="Times New Roman" w:hAnsi="Tahoma" w:cs="Tahoma"/>
                <w:lang w:eastAsia="sl-SI"/>
              </w:rPr>
              <w:t>Sklop: Kemikalije Nalco</w:t>
            </w:r>
          </w:p>
        </w:tc>
        <w:tc>
          <w:tcPr>
            <w:tcW w:w="3260" w:type="dxa"/>
            <w:tcMar>
              <w:top w:w="0" w:type="dxa"/>
              <w:left w:w="108" w:type="dxa"/>
              <w:bottom w:w="0" w:type="dxa"/>
              <w:right w:w="108" w:type="dxa"/>
            </w:tcMar>
            <w:vAlign w:val="bottom"/>
          </w:tcPr>
          <w:p w14:paraId="06ED0056" w14:textId="77777777" w:rsidR="00665DF8" w:rsidRPr="00AA70F8" w:rsidRDefault="00976892" w:rsidP="00C26B8F">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3</w:t>
            </w:r>
            <w:r w:rsidR="00C26B8F">
              <w:rPr>
                <w:rFonts w:ascii="Tahoma" w:eastAsia="Times New Roman" w:hAnsi="Tahoma" w:cs="Tahoma"/>
                <w:szCs w:val="20"/>
                <w:lang w:eastAsia="sl-SI"/>
              </w:rPr>
              <w:t>0</w:t>
            </w:r>
            <w:r w:rsidR="00665DF8" w:rsidRPr="00AA70F8">
              <w:rPr>
                <w:rFonts w:ascii="Tahoma" w:eastAsia="Times New Roman" w:hAnsi="Tahoma" w:cs="Tahoma"/>
                <w:szCs w:val="20"/>
                <w:lang w:eastAsia="sl-SI"/>
              </w:rPr>
              <w:t>.</w:t>
            </w:r>
            <w:r w:rsidR="00C26B8F">
              <w:rPr>
                <w:rFonts w:ascii="Tahoma" w:eastAsia="Times New Roman" w:hAnsi="Tahoma" w:cs="Tahoma"/>
                <w:szCs w:val="20"/>
                <w:lang w:eastAsia="sl-SI"/>
              </w:rPr>
              <w:t>0</w:t>
            </w:r>
            <w:r w:rsidR="00665DF8" w:rsidRPr="00AA70F8">
              <w:rPr>
                <w:rFonts w:ascii="Tahoma" w:eastAsia="Times New Roman" w:hAnsi="Tahoma" w:cs="Tahoma"/>
                <w:szCs w:val="20"/>
                <w:lang w:eastAsia="sl-SI"/>
              </w:rPr>
              <w:t>00,00</w:t>
            </w:r>
            <w:r w:rsidR="00665DF8">
              <w:rPr>
                <w:rFonts w:ascii="Tahoma" w:eastAsia="Times New Roman" w:hAnsi="Tahoma" w:cs="Tahoma"/>
                <w:szCs w:val="20"/>
                <w:lang w:eastAsia="sl-SI"/>
              </w:rPr>
              <w:t xml:space="preserve"> </w:t>
            </w:r>
            <w:r w:rsidR="00665DF8" w:rsidRPr="00AA70F8">
              <w:rPr>
                <w:rFonts w:ascii="Tahoma" w:eastAsia="Times New Roman" w:hAnsi="Tahoma" w:cs="Tahoma"/>
                <w:szCs w:val="20"/>
                <w:lang w:eastAsia="sl-SI"/>
              </w:rPr>
              <w:t>EUR brez DDV</w:t>
            </w:r>
          </w:p>
        </w:tc>
        <w:tc>
          <w:tcPr>
            <w:tcW w:w="1701" w:type="dxa"/>
          </w:tcPr>
          <w:p w14:paraId="4D32A8ED" w14:textId="77777777" w:rsidR="00665DF8" w:rsidRDefault="00665DF8" w:rsidP="00665DF8">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5/1</w:t>
            </w:r>
          </w:p>
        </w:tc>
      </w:tr>
      <w:tr w:rsidR="00665DF8" w:rsidRPr="00AA70F8" w14:paraId="5E021F9D" w14:textId="77777777" w:rsidTr="006E04E6">
        <w:tc>
          <w:tcPr>
            <w:tcW w:w="4140" w:type="dxa"/>
            <w:tcMar>
              <w:top w:w="0" w:type="dxa"/>
              <w:left w:w="108" w:type="dxa"/>
              <w:bottom w:w="0" w:type="dxa"/>
              <w:right w:w="108" w:type="dxa"/>
            </w:tcMar>
          </w:tcPr>
          <w:p w14:paraId="03F13EC7" w14:textId="77777777" w:rsidR="00665DF8" w:rsidRPr="006E04E6" w:rsidRDefault="00597F39" w:rsidP="00665DF8">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2. </w:t>
            </w:r>
            <w:r w:rsidR="00665DF8" w:rsidRPr="00E06FD9">
              <w:rPr>
                <w:rFonts w:ascii="Tahoma" w:eastAsia="Times New Roman" w:hAnsi="Tahoma" w:cs="Tahoma"/>
                <w:lang w:eastAsia="sl-SI"/>
              </w:rPr>
              <w:t>Sklop: Laboratorijske kemikalije</w:t>
            </w:r>
          </w:p>
        </w:tc>
        <w:tc>
          <w:tcPr>
            <w:tcW w:w="3260" w:type="dxa"/>
            <w:tcMar>
              <w:top w:w="0" w:type="dxa"/>
              <w:left w:w="108" w:type="dxa"/>
              <w:bottom w:w="0" w:type="dxa"/>
              <w:right w:w="108" w:type="dxa"/>
            </w:tcMar>
            <w:vAlign w:val="bottom"/>
          </w:tcPr>
          <w:p w14:paraId="59020E77" w14:textId="77777777" w:rsidR="00665DF8" w:rsidRPr="00AA70F8" w:rsidRDefault="00915F8A" w:rsidP="00665DF8">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5.</w:t>
            </w:r>
            <w:r w:rsidR="00665DF8" w:rsidRPr="00AA70F8">
              <w:rPr>
                <w:rFonts w:ascii="Tahoma" w:eastAsia="Times New Roman" w:hAnsi="Tahoma" w:cs="Tahoma"/>
                <w:szCs w:val="20"/>
                <w:lang w:eastAsia="sl-SI"/>
              </w:rPr>
              <w:t>000,00 EUR brez DDV</w:t>
            </w:r>
          </w:p>
        </w:tc>
        <w:tc>
          <w:tcPr>
            <w:tcW w:w="1701" w:type="dxa"/>
          </w:tcPr>
          <w:p w14:paraId="3EF1D195" w14:textId="77777777" w:rsidR="00665DF8" w:rsidRPr="00AA70F8" w:rsidRDefault="00665DF8" w:rsidP="00665DF8">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2</w:t>
            </w:r>
          </w:p>
        </w:tc>
      </w:tr>
      <w:tr w:rsidR="00665DF8" w:rsidRPr="00AA70F8" w14:paraId="6EDA440B" w14:textId="77777777" w:rsidTr="006E04E6">
        <w:tc>
          <w:tcPr>
            <w:tcW w:w="4140" w:type="dxa"/>
            <w:tcMar>
              <w:top w:w="0" w:type="dxa"/>
              <w:left w:w="108" w:type="dxa"/>
              <w:bottom w:w="0" w:type="dxa"/>
              <w:right w:w="108" w:type="dxa"/>
            </w:tcMar>
          </w:tcPr>
          <w:p w14:paraId="1283A5C0" w14:textId="77777777" w:rsidR="00665DF8" w:rsidRPr="006E04E6" w:rsidRDefault="00597F39" w:rsidP="00665DF8">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3. </w:t>
            </w:r>
            <w:r w:rsidR="00665DF8" w:rsidRPr="00E06FD9">
              <w:rPr>
                <w:rFonts w:ascii="Tahoma" w:eastAsia="Times New Roman" w:hAnsi="Tahoma" w:cs="Tahoma"/>
                <w:lang w:eastAsia="sl-SI"/>
              </w:rPr>
              <w:t>Sklop: Tehnološke kemikalije</w:t>
            </w:r>
          </w:p>
        </w:tc>
        <w:tc>
          <w:tcPr>
            <w:tcW w:w="3260" w:type="dxa"/>
            <w:tcMar>
              <w:top w:w="0" w:type="dxa"/>
              <w:left w:w="108" w:type="dxa"/>
              <w:bottom w:w="0" w:type="dxa"/>
              <w:right w:w="108" w:type="dxa"/>
            </w:tcMar>
            <w:vAlign w:val="bottom"/>
          </w:tcPr>
          <w:p w14:paraId="5F7A76D0" w14:textId="77777777" w:rsidR="00665DF8" w:rsidRPr="00AA70F8" w:rsidRDefault="00976892" w:rsidP="00665DF8">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25</w:t>
            </w:r>
            <w:r w:rsidR="00665DF8" w:rsidRPr="00AA70F8">
              <w:rPr>
                <w:rFonts w:ascii="Tahoma" w:eastAsia="Times New Roman" w:hAnsi="Tahoma" w:cs="Tahoma"/>
                <w:szCs w:val="20"/>
                <w:lang w:eastAsia="sl-SI"/>
              </w:rPr>
              <w:t>.000,00 EUR brez DDV</w:t>
            </w:r>
          </w:p>
        </w:tc>
        <w:tc>
          <w:tcPr>
            <w:tcW w:w="1701" w:type="dxa"/>
          </w:tcPr>
          <w:p w14:paraId="782CEF03" w14:textId="77777777" w:rsidR="00665DF8" w:rsidRDefault="00665DF8" w:rsidP="00665DF8">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3</w:t>
            </w:r>
          </w:p>
        </w:tc>
      </w:tr>
      <w:tr w:rsidR="00665DF8" w:rsidRPr="00AA70F8" w14:paraId="14695BF5" w14:textId="77777777" w:rsidTr="006E04E6">
        <w:tc>
          <w:tcPr>
            <w:tcW w:w="4140" w:type="dxa"/>
            <w:tcMar>
              <w:top w:w="0" w:type="dxa"/>
              <w:left w:w="108" w:type="dxa"/>
              <w:bottom w:w="0" w:type="dxa"/>
              <w:right w:w="108" w:type="dxa"/>
            </w:tcMar>
          </w:tcPr>
          <w:p w14:paraId="467140DF" w14:textId="77777777" w:rsidR="00665DF8" w:rsidRPr="006E04E6" w:rsidRDefault="00597F39" w:rsidP="00665DF8">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4. </w:t>
            </w:r>
            <w:r w:rsidR="00665DF8" w:rsidRPr="00E06FD9">
              <w:rPr>
                <w:rFonts w:ascii="Tahoma" w:eastAsia="Times New Roman" w:hAnsi="Tahoma" w:cs="Tahoma"/>
                <w:lang w:eastAsia="sl-SI"/>
              </w:rPr>
              <w:t>Sklop: Laboratorijski material</w:t>
            </w:r>
          </w:p>
        </w:tc>
        <w:tc>
          <w:tcPr>
            <w:tcW w:w="3260" w:type="dxa"/>
            <w:tcMar>
              <w:top w:w="0" w:type="dxa"/>
              <w:left w:w="108" w:type="dxa"/>
              <w:bottom w:w="0" w:type="dxa"/>
              <w:right w:w="108" w:type="dxa"/>
            </w:tcMar>
            <w:vAlign w:val="bottom"/>
          </w:tcPr>
          <w:p w14:paraId="01D293FE" w14:textId="77777777" w:rsidR="00665DF8" w:rsidRPr="00AA70F8" w:rsidRDefault="00976892" w:rsidP="00665DF8">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3</w:t>
            </w:r>
            <w:r w:rsidR="00665DF8" w:rsidRPr="00AA70F8">
              <w:rPr>
                <w:rFonts w:ascii="Tahoma" w:eastAsia="Times New Roman" w:hAnsi="Tahoma" w:cs="Tahoma"/>
                <w:szCs w:val="20"/>
                <w:lang w:eastAsia="sl-SI"/>
              </w:rPr>
              <w:t>.</w:t>
            </w:r>
            <w:r>
              <w:rPr>
                <w:rFonts w:ascii="Tahoma" w:eastAsia="Times New Roman" w:hAnsi="Tahoma" w:cs="Tahoma"/>
                <w:szCs w:val="20"/>
                <w:lang w:eastAsia="sl-SI"/>
              </w:rPr>
              <w:t>0</w:t>
            </w:r>
            <w:r w:rsidR="00665DF8" w:rsidRPr="00AA70F8">
              <w:rPr>
                <w:rFonts w:ascii="Tahoma" w:eastAsia="Times New Roman" w:hAnsi="Tahoma" w:cs="Tahoma"/>
                <w:szCs w:val="20"/>
                <w:lang w:eastAsia="sl-SI"/>
              </w:rPr>
              <w:t>00,00 EUR brez DDV</w:t>
            </w:r>
          </w:p>
        </w:tc>
        <w:tc>
          <w:tcPr>
            <w:tcW w:w="1701" w:type="dxa"/>
          </w:tcPr>
          <w:p w14:paraId="068416BF" w14:textId="77777777" w:rsidR="00665DF8" w:rsidRDefault="00665DF8" w:rsidP="00665DF8">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4</w:t>
            </w:r>
          </w:p>
        </w:tc>
      </w:tr>
      <w:tr w:rsidR="00665DF8" w:rsidRPr="00AA70F8" w14:paraId="72D83231" w14:textId="77777777" w:rsidTr="006E04E6">
        <w:tc>
          <w:tcPr>
            <w:tcW w:w="4140" w:type="dxa"/>
            <w:tcMar>
              <w:top w:w="0" w:type="dxa"/>
              <w:left w:w="108" w:type="dxa"/>
              <w:bottom w:w="0" w:type="dxa"/>
              <w:right w:w="108" w:type="dxa"/>
            </w:tcMar>
          </w:tcPr>
          <w:p w14:paraId="28F983D0" w14:textId="77777777" w:rsidR="00665DF8" w:rsidRPr="006E04E6" w:rsidRDefault="00597F39" w:rsidP="00665DF8">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5. </w:t>
            </w:r>
            <w:r w:rsidR="00665DF8" w:rsidRPr="00E06FD9">
              <w:rPr>
                <w:rFonts w:ascii="Tahoma" w:eastAsia="Times New Roman" w:hAnsi="Tahoma" w:cs="Tahoma"/>
                <w:lang w:eastAsia="sl-SI"/>
              </w:rPr>
              <w:t>S</w:t>
            </w:r>
            <w:r w:rsidR="00665DF8">
              <w:rPr>
                <w:rFonts w:ascii="Tahoma" w:eastAsia="Times New Roman" w:hAnsi="Tahoma" w:cs="Tahoma"/>
                <w:lang w:eastAsia="sl-SI"/>
              </w:rPr>
              <w:t>k</w:t>
            </w:r>
            <w:r w:rsidR="00665DF8" w:rsidRPr="00E06FD9">
              <w:rPr>
                <w:rFonts w:ascii="Tahoma" w:eastAsia="Times New Roman" w:hAnsi="Tahoma" w:cs="Tahoma"/>
                <w:lang w:eastAsia="sl-SI"/>
              </w:rPr>
              <w:t>lop: Hach</w:t>
            </w:r>
          </w:p>
        </w:tc>
        <w:tc>
          <w:tcPr>
            <w:tcW w:w="3260" w:type="dxa"/>
            <w:tcMar>
              <w:top w:w="0" w:type="dxa"/>
              <w:left w:w="108" w:type="dxa"/>
              <w:bottom w:w="0" w:type="dxa"/>
              <w:right w:w="108" w:type="dxa"/>
            </w:tcMar>
            <w:vAlign w:val="bottom"/>
          </w:tcPr>
          <w:p w14:paraId="0742878A" w14:textId="77777777" w:rsidR="00665DF8" w:rsidRPr="00AA70F8" w:rsidRDefault="00920A59" w:rsidP="00915F8A">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2</w:t>
            </w:r>
            <w:r w:rsidR="00665DF8" w:rsidRPr="00AA70F8">
              <w:rPr>
                <w:rFonts w:ascii="Tahoma" w:eastAsia="Times New Roman" w:hAnsi="Tahoma" w:cs="Tahoma"/>
                <w:szCs w:val="20"/>
                <w:lang w:eastAsia="sl-SI"/>
              </w:rPr>
              <w:t>.</w:t>
            </w:r>
            <w:r w:rsidR="00915F8A">
              <w:rPr>
                <w:rFonts w:ascii="Tahoma" w:eastAsia="Times New Roman" w:hAnsi="Tahoma" w:cs="Tahoma"/>
                <w:szCs w:val="20"/>
                <w:lang w:eastAsia="sl-SI"/>
              </w:rPr>
              <w:t>0</w:t>
            </w:r>
            <w:r w:rsidR="00665DF8" w:rsidRPr="00AA70F8">
              <w:rPr>
                <w:rFonts w:ascii="Tahoma" w:eastAsia="Times New Roman" w:hAnsi="Tahoma" w:cs="Tahoma"/>
                <w:szCs w:val="20"/>
                <w:lang w:eastAsia="sl-SI"/>
              </w:rPr>
              <w:t>00,00 EUR brez DDV</w:t>
            </w:r>
          </w:p>
        </w:tc>
        <w:tc>
          <w:tcPr>
            <w:tcW w:w="1701" w:type="dxa"/>
          </w:tcPr>
          <w:p w14:paraId="1E56611C" w14:textId="77777777" w:rsidR="00665DF8" w:rsidRPr="00AA70F8" w:rsidRDefault="00665DF8" w:rsidP="00665DF8">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5</w:t>
            </w:r>
          </w:p>
        </w:tc>
      </w:tr>
      <w:tr w:rsidR="00665DF8" w:rsidRPr="00AA70F8" w14:paraId="26FE081B" w14:textId="77777777" w:rsidTr="006E04E6">
        <w:tc>
          <w:tcPr>
            <w:tcW w:w="4140" w:type="dxa"/>
            <w:tcMar>
              <w:top w:w="0" w:type="dxa"/>
              <w:left w:w="108" w:type="dxa"/>
              <w:bottom w:w="0" w:type="dxa"/>
              <w:right w:w="108" w:type="dxa"/>
            </w:tcMar>
          </w:tcPr>
          <w:p w14:paraId="6B0A8124" w14:textId="77777777" w:rsidR="00665DF8" w:rsidRPr="006E04E6" w:rsidRDefault="00597F39" w:rsidP="00665DF8">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6. </w:t>
            </w:r>
            <w:r w:rsidR="00665DF8" w:rsidRPr="00E06FD9">
              <w:rPr>
                <w:rFonts w:ascii="Tahoma" w:eastAsia="Times New Roman" w:hAnsi="Tahoma" w:cs="Tahoma"/>
                <w:lang w:eastAsia="sl-SI"/>
              </w:rPr>
              <w:t>Sklop: Potrošni material Swan</w:t>
            </w:r>
          </w:p>
        </w:tc>
        <w:tc>
          <w:tcPr>
            <w:tcW w:w="3260" w:type="dxa"/>
            <w:tcMar>
              <w:top w:w="0" w:type="dxa"/>
              <w:left w:w="108" w:type="dxa"/>
              <w:bottom w:w="0" w:type="dxa"/>
              <w:right w:w="108" w:type="dxa"/>
            </w:tcMar>
            <w:vAlign w:val="bottom"/>
          </w:tcPr>
          <w:p w14:paraId="0D092390" w14:textId="77777777" w:rsidR="00665DF8" w:rsidRPr="00AA70F8" w:rsidRDefault="00976892" w:rsidP="00665DF8">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10</w:t>
            </w:r>
            <w:r w:rsidR="00665DF8" w:rsidRPr="00AA70F8">
              <w:rPr>
                <w:rFonts w:ascii="Tahoma" w:eastAsia="Times New Roman" w:hAnsi="Tahoma" w:cs="Tahoma"/>
                <w:szCs w:val="20"/>
                <w:lang w:eastAsia="sl-SI"/>
              </w:rPr>
              <w:t>.000,00 EUR brez DDV</w:t>
            </w:r>
          </w:p>
        </w:tc>
        <w:tc>
          <w:tcPr>
            <w:tcW w:w="1701" w:type="dxa"/>
          </w:tcPr>
          <w:p w14:paraId="32A60AEE" w14:textId="77777777" w:rsidR="00665DF8" w:rsidRDefault="00665DF8" w:rsidP="00665DF8">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6</w:t>
            </w:r>
          </w:p>
        </w:tc>
      </w:tr>
      <w:tr w:rsidR="00665DF8" w:rsidRPr="00AA70F8" w14:paraId="702D4498" w14:textId="77777777" w:rsidTr="006E04E6">
        <w:tc>
          <w:tcPr>
            <w:tcW w:w="4140" w:type="dxa"/>
            <w:tcMar>
              <w:top w:w="0" w:type="dxa"/>
              <w:left w:w="108" w:type="dxa"/>
              <w:bottom w:w="0" w:type="dxa"/>
              <w:right w:w="108" w:type="dxa"/>
            </w:tcMar>
          </w:tcPr>
          <w:p w14:paraId="7A89BDC2" w14:textId="77777777" w:rsidR="00665DF8" w:rsidRPr="006E04E6" w:rsidRDefault="00597F39" w:rsidP="00665DF8">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7. </w:t>
            </w:r>
            <w:r w:rsidR="00665DF8" w:rsidRPr="00E06FD9">
              <w:rPr>
                <w:rFonts w:ascii="Tahoma" w:eastAsia="Times New Roman" w:hAnsi="Tahoma" w:cs="Tahoma"/>
                <w:lang w:eastAsia="sl-SI"/>
              </w:rPr>
              <w:t>Sklop: Potrošni material Ika</w:t>
            </w:r>
          </w:p>
        </w:tc>
        <w:tc>
          <w:tcPr>
            <w:tcW w:w="3260" w:type="dxa"/>
            <w:tcMar>
              <w:top w:w="0" w:type="dxa"/>
              <w:left w:w="108" w:type="dxa"/>
              <w:bottom w:w="0" w:type="dxa"/>
              <w:right w:w="108" w:type="dxa"/>
            </w:tcMar>
            <w:vAlign w:val="bottom"/>
          </w:tcPr>
          <w:p w14:paraId="1141C666" w14:textId="3BA55073" w:rsidR="00665DF8" w:rsidRPr="00AA70F8" w:rsidRDefault="00137FA4" w:rsidP="00137FA4">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5</w:t>
            </w:r>
            <w:r w:rsidR="00665DF8" w:rsidRPr="00AA70F8">
              <w:rPr>
                <w:rFonts w:ascii="Tahoma" w:eastAsia="Times New Roman" w:hAnsi="Tahoma" w:cs="Tahoma"/>
                <w:szCs w:val="20"/>
                <w:lang w:eastAsia="sl-SI"/>
              </w:rPr>
              <w:t>00,00 EUR brez DDV</w:t>
            </w:r>
          </w:p>
        </w:tc>
        <w:tc>
          <w:tcPr>
            <w:tcW w:w="1701" w:type="dxa"/>
          </w:tcPr>
          <w:p w14:paraId="2364E18B" w14:textId="77777777" w:rsidR="00665DF8" w:rsidRDefault="00665DF8" w:rsidP="00665DF8">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7</w:t>
            </w:r>
          </w:p>
        </w:tc>
      </w:tr>
    </w:tbl>
    <w:p w14:paraId="13AD76C7" w14:textId="77777777" w:rsidR="00317388" w:rsidRDefault="00317388" w:rsidP="00072D9D">
      <w:pPr>
        <w:keepNext/>
        <w:keepLines/>
        <w:spacing w:after="0" w:line="240" w:lineRule="auto"/>
        <w:jc w:val="both"/>
        <w:rPr>
          <w:rFonts w:ascii="Tahoma" w:eastAsia="Times New Roman" w:hAnsi="Tahoma" w:cs="Tahoma"/>
          <w:szCs w:val="20"/>
          <w:lang w:eastAsia="sl-SI"/>
        </w:rPr>
      </w:pPr>
    </w:p>
    <w:p w14:paraId="00B27801" w14:textId="77777777" w:rsidR="00D36014" w:rsidRDefault="00C26B8F" w:rsidP="00D36014">
      <w:pPr>
        <w:keepNext/>
        <w:keepLines/>
        <w:spacing w:after="0" w:line="240" w:lineRule="auto"/>
        <w:jc w:val="both"/>
        <w:rPr>
          <w:rFonts w:ascii="Tahoma" w:eastAsia="@Arial Unicode MS" w:hAnsi="Tahoma" w:cs="Tahoma"/>
        </w:rPr>
      </w:pPr>
      <w:r w:rsidRPr="00F04B7E">
        <w:rPr>
          <w:rFonts w:ascii="Tahoma" w:hAnsi="Tahoma" w:cs="Tahoma"/>
          <w:b/>
        </w:rPr>
        <w:t>Opomba:</w:t>
      </w:r>
      <w:r>
        <w:rPr>
          <w:rFonts w:ascii="Tahoma" w:hAnsi="Tahoma" w:cs="Tahoma"/>
        </w:rPr>
        <w:t xml:space="preserve"> </w:t>
      </w:r>
      <w:r w:rsidR="00976892">
        <w:rPr>
          <w:rFonts w:ascii="Tahoma" w:hAnsi="Tahoma" w:cs="Tahoma"/>
        </w:rPr>
        <w:t>1 referenca pomeni: 1</w:t>
      </w:r>
      <w:r w:rsidR="00D36014">
        <w:rPr>
          <w:rFonts w:ascii="Tahoma" w:eastAsia="@Arial Unicode MS" w:hAnsi="Tahoma" w:cs="Tahoma"/>
        </w:rPr>
        <w:t xml:space="preserve"> kupec (investitor/naročnik), 1 leto (npr. september 201</w:t>
      </w:r>
      <w:r w:rsidR="00976892">
        <w:rPr>
          <w:rFonts w:ascii="Tahoma" w:eastAsia="@Arial Unicode MS" w:hAnsi="Tahoma" w:cs="Tahoma"/>
        </w:rPr>
        <w:t>9</w:t>
      </w:r>
      <w:r w:rsidR="00D36014">
        <w:rPr>
          <w:rFonts w:ascii="Tahoma" w:eastAsia="@Arial Unicode MS" w:hAnsi="Tahoma" w:cs="Tahoma"/>
        </w:rPr>
        <w:t xml:space="preserve"> do avgusta 20</w:t>
      </w:r>
      <w:r w:rsidR="00976892">
        <w:rPr>
          <w:rFonts w:ascii="Tahoma" w:eastAsia="@Arial Unicode MS" w:hAnsi="Tahoma" w:cs="Tahoma"/>
        </w:rPr>
        <w:t>20</w:t>
      </w:r>
      <w:r w:rsidR="00D36014">
        <w:rPr>
          <w:rFonts w:ascii="Tahoma" w:eastAsia="@Arial Unicode MS" w:hAnsi="Tahoma" w:cs="Tahoma"/>
        </w:rPr>
        <w:t xml:space="preserve">), najmanj (npr. </w:t>
      </w:r>
      <w:r w:rsidR="00976892">
        <w:rPr>
          <w:rFonts w:ascii="Tahoma" w:eastAsia="@Arial Unicode MS" w:hAnsi="Tahoma" w:cs="Tahoma"/>
        </w:rPr>
        <w:t>3</w:t>
      </w:r>
      <w:r w:rsidR="00D36014">
        <w:rPr>
          <w:rFonts w:ascii="Tahoma" w:eastAsia="@Arial Unicode MS" w:hAnsi="Tahoma" w:cs="Tahoma"/>
        </w:rPr>
        <w:t>0.000 EUR brez DDV za 1. sklop, itd.).</w:t>
      </w:r>
    </w:p>
    <w:p w14:paraId="59B26B52" w14:textId="77777777" w:rsidR="00C26B8F" w:rsidRPr="002B4724" w:rsidRDefault="00C26B8F" w:rsidP="00072D9D">
      <w:pPr>
        <w:keepNext/>
        <w:keepLines/>
        <w:spacing w:after="0" w:line="240" w:lineRule="auto"/>
        <w:jc w:val="both"/>
        <w:rPr>
          <w:rFonts w:ascii="Tahoma" w:eastAsia="Times New Roman" w:hAnsi="Tahoma" w:cs="Tahoma"/>
          <w:szCs w:val="20"/>
          <w:lang w:eastAsia="sl-SI"/>
        </w:rPr>
      </w:pPr>
    </w:p>
    <w:p w14:paraId="2CCC0208" w14:textId="77777777" w:rsidR="00BB5439" w:rsidRPr="0042132C" w:rsidRDefault="002A3720" w:rsidP="00BB5439">
      <w:pPr>
        <w:keepNext/>
        <w:keepLines/>
        <w:widowControl w:val="0"/>
        <w:spacing w:after="0" w:line="240" w:lineRule="auto"/>
        <w:jc w:val="both"/>
        <w:rPr>
          <w:rFonts w:ascii="Tahoma" w:eastAsia="Times New Roman" w:hAnsi="Tahoma" w:cs="Tahoma"/>
          <w:lang w:eastAsia="sl-SI"/>
        </w:rPr>
      </w:pPr>
      <w:r w:rsidRPr="0042132C">
        <w:rPr>
          <w:rFonts w:ascii="Tahoma" w:hAnsi="Tahoma" w:cs="Tahoma"/>
        </w:rPr>
        <w:lastRenderedPageBreak/>
        <w:t xml:space="preserve">Ponudnik izpolni zahtevo s predložitvijo izpolnjene in podpisane priloge A, s podpisom izpolnjenega referenčna lista (priloga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 xml:space="preserve">referenčnega naročnika-investitorja </w:t>
      </w:r>
      <w:r w:rsidR="006E04E6">
        <w:rPr>
          <w:rFonts w:ascii="Tahoma" w:eastAsia="Times New Roman" w:hAnsi="Tahoma" w:cs="Tahoma"/>
          <w:lang w:eastAsia="sl-SI"/>
        </w:rPr>
        <w:t>(P</w:t>
      </w:r>
      <w:r>
        <w:rPr>
          <w:rFonts w:ascii="Tahoma" w:eastAsia="Times New Roman" w:hAnsi="Tahoma" w:cs="Tahoma"/>
          <w:lang w:eastAsia="sl-SI"/>
        </w:rPr>
        <w:t>riloga 5/1</w:t>
      </w:r>
      <w:r w:rsidR="006E04E6">
        <w:rPr>
          <w:rFonts w:ascii="Tahoma" w:eastAsia="Times New Roman" w:hAnsi="Tahoma" w:cs="Tahoma"/>
          <w:lang w:eastAsia="sl-SI"/>
        </w:rPr>
        <w:t xml:space="preserve"> do Priloga 5/</w:t>
      </w:r>
      <w:r w:rsidR="00831AA2">
        <w:rPr>
          <w:rFonts w:ascii="Tahoma" w:eastAsia="Times New Roman" w:hAnsi="Tahoma" w:cs="Tahoma"/>
          <w:lang w:eastAsia="sl-SI"/>
        </w:rPr>
        <w:t>7</w:t>
      </w:r>
      <w:r w:rsidR="006E04E6">
        <w:rPr>
          <w:rFonts w:ascii="Tahoma" w:eastAsia="Times New Roman" w:hAnsi="Tahoma" w:cs="Tahoma"/>
          <w:lang w:eastAsia="sl-SI"/>
        </w:rPr>
        <w:t xml:space="preserve"> – odvisno na kateri sklop se ponudnik prijavlja</w:t>
      </w:r>
      <w:r w:rsidRPr="0042132C">
        <w:rPr>
          <w:rFonts w:ascii="Tahoma" w:eastAsia="Times New Roman" w:hAnsi="Tahoma" w:cs="Tahoma"/>
          <w:lang w:eastAsia="sl-SI"/>
        </w:rPr>
        <w:t xml:space="preserve">) </w:t>
      </w:r>
      <w:r w:rsidR="00BB5439" w:rsidRPr="0042132C">
        <w:rPr>
          <w:rFonts w:ascii="Tahoma" w:eastAsia="Times New Roman" w:hAnsi="Tahoma" w:cs="Tahoma"/>
          <w:lang w:eastAsia="sl-SI"/>
        </w:rPr>
        <w:t xml:space="preserve">s katerim potrjuje, da je kot ponudnik </w:t>
      </w:r>
      <w:r w:rsidR="00BB5439">
        <w:rPr>
          <w:rFonts w:ascii="Tahoma" w:eastAsia="Times New Roman" w:hAnsi="Tahoma" w:cs="Tahoma"/>
          <w:lang w:eastAsia="sl-SI"/>
        </w:rPr>
        <w:t>dobave</w:t>
      </w:r>
      <w:r w:rsidR="00BB5439"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00BB5439" w:rsidRPr="00691C98">
        <w:rPr>
          <w:rFonts w:ascii="Tahoma" w:eastAsia="Times New Roman" w:hAnsi="Tahoma" w:cs="Tahoma"/>
          <w:szCs w:val="20"/>
          <w:lang w:eastAsia="sl-SI"/>
        </w:rPr>
        <w:t>za naveden</w:t>
      </w:r>
      <w:r w:rsidR="00BB5439">
        <w:rPr>
          <w:rFonts w:ascii="Tahoma" w:eastAsia="Times New Roman" w:hAnsi="Tahoma" w:cs="Tahoma"/>
          <w:szCs w:val="20"/>
          <w:lang w:eastAsia="sl-SI"/>
        </w:rPr>
        <w:t>e</w:t>
      </w:r>
      <w:r w:rsidR="00BB5439" w:rsidRPr="00691C98">
        <w:rPr>
          <w:rFonts w:ascii="Tahoma" w:eastAsia="Times New Roman" w:hAnsi="Tahoma" w:cs="Tahoma"/>
          <w:szCs w:val="20"/>
          <w:lang w:eastAsia="sl-SI"/>
        </w:rPr>
        <w:t xml:space="preserve"> referenčn</w:t>
      </w:r>
      <w:r w:rsidR="00BB5439">
        <w:rPr>
          <w:rFonts w:ascii="Tahoma" w:eastAsia="Times New Roman" w:hAnsi="Tahoma" w:cs="Tahoma"/>
          <w:szCs w:val="20"/>
          <w:lang w:eastAsia="sl-SI"/>
        </w:rPr>
        <w:t>e</w:t>
      </w:r>
      <w:r w:rsidR="00BB5439" w:rsidRPr="00691C98">
        <w:rPr>
          <w:rFonts w:ascii="Tahoma" w:eastAsia="Times New Roman" w:hAnsi="Tahoma" w:cs="Tahoma"/>
          <w:szCs w:val="20"/>
          <w:lang w:eastAsia="sl-SI"/>
        </w:rPr>
        <w:t xml:space="preserve"> d</w:t>
      </w:r>
      <w:r w:rsidR="00BB5439">
        <w:rPr>
          <w:rFonts w:ascii="Tahoma" w:eastAsia="Times New Roman" w:hAnsi="Tahoma" w:cs="Tahoma"/>
          <w:szCs w:val="20"/>
          <w:lang w:eastAsia="sl-SI"/>
        </w:rPr>
        <w:t>obave</w:t>
      </w:r>
      <w:r w:rsidR="00BB5439" w:rsidRPr="00691C98">
        <w:rPr>
          <w:rFonts w:ascii="Tahoma" w:eastAsia="Times New Roman" w:hAnsi="Tahoma" w:cs="Tahoma"/>
          <w:szCs w:val="20"/>
          <w:lang w:eastAsia="sl-SI"/>
        </w:rPr>
        <w:t xml:space="preserve"> te</w:t>
      </w:r>
      <w:r w:rsidR="00BB5439">
        <w:rPr>
          <w:rFonts w:ascii="Tahoma" w:eastAsia="Times New Roman" w:hAnsi="Tahoma" w:cs="Tahoma"/>
          <w:szCs w:val="20"/>
          <w:lang w:eastAsia="sl-SI"/>
        </w:rPr>
        <w:t>r eventualne oglede izvedenih dobav</w:t>
      </w:r>
      <w:r w:rsidR="00BB5439" w:rsidRPr="00691C98">
        <w:rPr>
          <w:rFonts w:ascii="Tahoma" w:eastAsia="Times New Roman" w:hAnsi="Tahoma" w:cs="Tahoma"/>
          <w:szCs w:val="20"/>
          <w:lang w:eastAsia="sl-SI"/>
        </w:rPr>
        <w:t xml:space="preserve"> na mestu oz. lokaciji izvedbe</w:t>
      </w:r>
      <w:r w:rsidR="00BB5439" w:rsidRPr="0042132C">
        <w:rPr>
          <w:rFonts w:ascii="Tahoma" w:eastAsia="Times New Roman" w:hAnsi="Tahoma" w:cs="Tahoma"/>
          <w:lang w:eastAsia="sl-SI"/>
        </w:rPr>
        <w:t>. Če navedene reference ne izkazujejo resničnega stanja jih naročnik ne bo upošteval. Za</w:t>
      </w:r>
      <w:r w:rsidR="00BB5439">
        <w:rPr>
          <w:rFonts w:ascii="Tahoma" w:eastAsia="Times New Roman" w:hAnsi="Tahoma" w:cs="Tahoma"/>
          <w:lang w:eastAsia="sl-SI"/>
        </w:rPr>
        <w:t xml:space="preserve"> dobave</w:t>
      </w:r>
      <w:r w:rsidR="00BB5439" w:rsidRPr="0042132C">
        <w:rPr>
          <w:rFonts w:ascii="Tahoma" w:eastAsia="Times New Roman" w:hAnsi="Tahoma" w:cs="Tahoma"/>
          <w:lang w:eastAsia="sl-SI"/>
        </w:rPr>
        <w:t xml:space="preserve">, katerih referenčni naročnik je JAVNO PODJETJE ENERGETIKA LJUBLJANA d.o.o., </w:t>
      </w:r>
      <w:r w:rsidR="00BB5439">
        <w:rPr>
          <w:rFonts w:ascii="Tahoma" w:eastAsia="Times New Roman" w:hAnsi="Tahoma" w:cs="Tahoma"/>
          <w:lang w:eastAsia="sl-SI"/>
        </w:rPr>
        <w:t>ponudnik predloži samo izpolnjeno prilogo 5.</w:t>
      </w:r>
    </w:p>
    <w:p w14:paraId="2976B8A9" w14:textId="77777777" w:rsidR="00BB5439" w:rsidRPr="000649B7" w:rsidRDefault="00BB5439" w:rsidP="00BB5439">
      <w:pPr>
        <w:keepNext/>
        <w:keepLines/>
        <w:widowControl w:val="0"/>
        <w:spacing w:after="0" w:line="240" w:lineRule="auto"/>
        <w:jc w:val="both"/>
        <w:rPr>
          <w:rFonts w:ascii="Tahoma" w:eastAsia="Times New Roman" w:hAnsi="Tahoma" w:cs="Tahoma"/>
          <w:b/>
          <w:szCs w:val="20"/>
          <w:lang w:eastAsia="sl-SI"/>
        </w:rPr>
      </w:pPr>
    </w:p>
    <w:p w14:paraId="4A96F75F" w14:textId="77777777" w:rsidR="00BB5439" w:rsidRPr="000649B7" w:rsidRDefault="00BB5439" w:rsidP="00BB5439">
      <w:pPr>
        <w:keepNext/>
        <w:keepLines/>
        <w:widowControl w:val="0"/>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1C9CD866" w14:textId="77777777" w:rsidR="00B72E28" w:rsidRPr="00D9223F" w:rsidRDefault="00B72E28" w:rsidP="00BB5439">
      <w:pPr>
        <w:keepNext/>
        <w:keepLines/>
        <w:spacing w:after="0" w:line="240" w:lineRule="auto"/>
        <w:jc w:val="both"/>
        <w:rPr>
          <w:rFonts w:ascii="Tahoma" w:eastAsia="Times New Roman" w:hAnsi="Tahoma" w:cs="Tahoma"/>
          <w:b/>
          <w:szCs w:val="20"/>
          <w:lang w:eastAsia="sl-SI"/>
        </w:rPr>
      </w:pPr>
    </w:p>
    <w:p w14:paraId="48266F36" w14:textId="77777777" w:rsidR="00B72E28" w:rsidRPr="0085585C" w:rsidRDefault="00B72E28" w:rsidP="00072D9D">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05854044" w14:textId="77777777" w:rsidR="00B72E28" w:rsidRDefault="00B72E28" w:rsidP="00072D9D">
      <w:pPr>
        <w:keepNext/>
        <w:keepLines/>
        <w:spacing w:after="0" w:line="240" w:lineRule="auto"/>
        <w:jc w:val="both"/>
        <w:rPr>
          <w:rFonts w:ascii="Tahoma" w:eastAsia="Times New Roman" w:hAnsi="Tahoma" w:cs="Tahoma"/>
          <w:lang w:eastAsia="sl-SI"/>
        </w:rPr>
      </w:pPr>
    </w:p>
    <w:p w14:paraId="63FF156B" w14:textId="77777777" w:rsidR="00BB5439" w:rsidRPr="00BA3F91" w:rsidRDefault="00BB5439" w:rsidP="00BB5439">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4BE583DC" w14:textId="77777777" w:rsidR="00BB5439" w:rsidRPr="00BA3F91" w:rsidRDefault="00BB5439" w:rsidP="00BB5439">
      <w:pPr>
        <w:keepNext/>
        <w:keepLines/>
        <w:widowControl w:val="0"/>
        <w:spacing w:after="0" w:line="240" w:lineRule="auto"/>
        <w:jc w:val="both"/>
        <w:rPr>
          <w:rFonts w:ascii="Tahoma" w:hAnsi="Tahoma" w:cs="Tahoma"/>
          <w:lang w:eastAsia="sl-SI"/>
        </w:rPr>
      </w:pPr>
    </w:p>
    <w:p w14:paraId="3F006E88" w14:textId="77777777" w:rsidR="00BB5439" w:rsidRPr="00BA3F91" w:rsidRDefault="00BB5439" w:rsidP="00BB5439">
      <w:pPr>
        <w:keepNext/>
        <w:keepLines/>
        <w:widowControl w:val="0"/>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 ali</w:t>
      </w:r>
      <w:r w:rsidRPr="00177727">
        <w:rPr>
          <w:rFonts w:ascii="Tahoma" w:eastAsia="Times New Roman" w:hAnsi="Tahoma" w:cs="Tahoma"/>
          <w:b/>
          <w:bCs/>
          <w:lang w:eastAsia="sl-SI"/>
        </w:rPr>
        <w:t xml:space="preserve"> s prijavljenimi subjekti, katerih zmogljivosti uporablja ponudnik</w:t>
      </w:r>
      <w:r w:rsidRPr="00177727">
        <w:rPr>
          <w:rFonts w:ascii="Tahoma" w:eastAsia="Times New Roman" w:hAnsi="Tahoma" w:cs="Tahoma"/>
          <w:b/>
          <w:lang w:eastAsia="sl-SI"/>
        </w:rPr>
        <w:t>.</w:t>
      </w:r>
    </w:p>
    <w:p w14:paraId="0E9D288F" w14:textId="77777777" w:rsidR="00BB5439" w:rsidRPr="009E526E" w:rsidRDefault="00BB5439" w:rsidP="00BB5439">
      <w:pPr>
        <w:keepNext/>
        <w:keepLines/>
        <w:widowControl w:val="0"/>
        <w:spacing w:after="0" w:line="240" w:lineRule="auto"/>
        <w:jc w:val="both"/>
        <w:rPr>
          <w:rFonts w:ascii="Tahoma" w:eastAsia="Times New Roman" w:hAnsi="Tahoma" w:cs="Tahoma"/>
          <w:b/>
          <w:szCs w:val="20"/>
          <w:lang w:eastAsia="sl-SI"/>
        </w:rPr>
      </w:pPr>
    </w:p>
    <w:p w14:paraId="3E299E90" w14:textId="77777777" w:rsidR="00BB5439" w:rsidRPr="008379A4" w:rsidRDefault="00BB5439" w:rsidP="00BB5439">
      <w:pPr>
        <w:keepNext/>
        <w:keepLines/>
        <w:widowControl w:val="0"/>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5DB4BF05" w14:textId="77777777" w:rsidR="00BB5439" w:rsidRDefault="00BB5439" w:rsidP="00BB5439">
      <w:pPr>
        <w:keepNext/>
        <w:keepLines/>
        <w:widowControl w:val="0"/>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7A11124E" w14:textId="77777777" w:rsidR="00BB5439" w:rsidRPr="00820FED" w:rsidRDefault="00BB5439" w:rsidP="00BB5439">
      <w:pPr>
        <w:keepNext/>
        <w:keepLines/>
        <w:widowControl w:val="0"/>
        <w:spacing w:after="0" w:line="240" w:lineRule="auto"/>
        <w:jc w:val="both"/>
        <w:rPr>
          <w:rFonts w:ascii="Tahoma" w:eastAsia="Times New Roman" w:hAnsi="Tahoma" w:cs="Tahoma"/>
          <w:lang w:eastAsia="sl-SI"/>
        </w:rPr>
      </w:pPr>
    </w:p>
    <w:p w14:paraId="7BF84553" w14:textId="77777777" w:rsidR="00BB5439" w:rsidRPr="00820FED" w:rsidRDefault="00BB5439" w:rsidP="00BB5439">
      <w:pPr>
        <w:keepNext/>
        <w:keepLines/>
        <w:widowControl w:val="0"/>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7E887F41" w14:textId="77777777" w:rsidR="00BB5439" w:rsidRPr="00820FED" w:rsidRDefault="00BB5439" w:rsidP="00BB5439">
      <w:pPr>
        <w:keepNext/>
        <w:keepLines/>
        <w:widowControl w:val="0"/>
        <w:spacing w:after="0" w:line="240" w:lineRule="auto"/>
        <w:rPr>
          <w:rFonts w:ascii="Tahoma" w:eastAsia="Times New Roman" w:hAnsi="Tahoma" w:cs="Tahoma"/>
          <w:b/>
          <w:szCs w:val="21"/>
          <w:lang w:eastAsia="sl-SI"/>
        </w:rPr>
      </w:pPr>
    </w:p>
    <w:p w14:paraId="5586D56D" w14:textId="77777777" w:rsidR="00BB5439" w:rsidRPr="00345723" w:rsidRDefault="00BB5439" w:rsidP="00BB5439">
      <w:pPr>
        <w:keepNext/>
        <w:keepLines/>
        <w:widowControl w:val="0"/>
        <w:spacing w:after="0" w:line="240" w:lineRule="auto"/>
        <w:jc w:val="both"/>
        <w:rPr>
          <w:rFonts w:ascii="Tahoma" w:hAnsi="Tahoma" w:cs="Tahoma"/>
        </w:rPr>
      </w:pPr>
      <w:r w:rsidRPr="00345723">
        <w:rPr>
          <w:rFonts w:ascii="Tahoma" w:hAnsi="Tahoma" w:cs="Tahoma"/>
        </w:rPr>
        <w:t xml:space="preserve">Ponudnik, skupina ponudnikov v okviru skupne ponudbe, vsi v ponudbi navedeni podizvajalci ter </w:t>
      </w:r>
      <w:r w:rsidRPr="00345723">
        <w:rPr>
          <w:rFonts w:ascii="Tahoma" w:hAnsi="Tahoma" w:cs="Tahoma"/>
          <w:bCs/>
        </w:rPr>
        <w:t>subjekti, katerega zmogljivost bo ponudnik uporabil,</w:t>
      </w:r>
      <w:r w:rsidRPr="00345723">
        <w:rPr>
          <w:rFonts w:ascii="Tahoma" w:hAnsi="Tahoma" w:cs="Tahoma"/>
        </w:rPr>
        <w:t xml:space="preserve"> ne sme/jo biti uvrščen/i na seznam poslovnih subjektov, s katerimi na podlagi 35. člena Zakona o integriteti in preprečevanju korupcije (Ur. l. RS, št. 69/11-UPB2</w:t>
      </w:r>
      <w:r>
        <w:rPr>
          <w:rFonts w:ascii="Tahoma" w:hAnsi="Tahoma" w:cs="Tahoma"/>
        </w:rPr>
        <w:t xml:space="preserve"> in </w:t>
      </w:r>
      <w:r w:rsidRPr="00A45568">
        <w:rPr>
          <w:rFonts w:ascii="Tahoma" w:hAnsi="Tahoma" w:cs="Tahoma"/>
        </w:rPr>
        <w:t>158/20</w:t>
      </w:r>
      <w:r w:rsidRPr="00345723">
        <w:rPr>
          <w:rFonts w:ascii="Tahoma" w:hAnsi="Tahoma" w:cs="Tahoma"/>
        </w:rPr>
        <w:t>), naročniki ne smejo sodelovati.</w:t>
      </w:r>
    </w:p>
    <w:p w14:paraId="30B69755" w14:textId="77777777" w:rsidR="00BB5439" w:rsidRPr="00345723" w:rsidRDefault="00BB5439" w:rsidP="00BB5439">
      <w:pPr>
        <w:keepNext/>
        <w:keepLines/>
        <w:widowControl w:val="0"/>
        <w:spacing w:after="0" w:line="240" w:lineRule="auto"/>
        <w:jc w:val="both"/>
        <w:rPr>
          <w:rFonts w:ascii="Tahoma" w:hAnsi="Tahoma" w:cs="Tahoma"/>
        </w:rPr>
      </w:pPr>
    </w:p>
    <w:p w14:paraId="67D85E76" w14:textId="77777777" w:rsidR="00BB5439" w:rsidRPr="00345723" w:rsidRDefault="00BB5439" w:rsidP="00BB5439">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72ACB2C0" w14:textId="77777777" w:rsidR="00302D6E" w:rsidRDefault="00302D6E" w:rsidP="00072D9D">
      <w:pPr>
        <w:keepNext/>
        <w:keepLines/>
        <w:spacing w:after="0" w:line="240" w:lineRule="auto"/>
        <w:jc w:val="both"/>
        <w:rPr>
          <w:rFonts w:ascii="Tahoma" w:eastAsia="Times New Roman" w:hAnsi="Tahoma" w:cs="Tahoma"/>
          <w:lang w:eastAsia="sl-SI"/>
        </w:rPr>
      </w:pPr>
    </w:p>
    <w:p w14:paraId="66526071" w14:textId="77777777" w:rsidR="00302D6E" w:rsidRPr="00712BC8" w:rsidRDefault="00302D6E" w:rsidP="00072D9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014AB016" w14:textId="77777777" w:rsidR="00C97751" w:rsidRPr="00C97751" w:rsidRDefault="00C05541" w:rsidP="00072D9D">
      <w:pPr>
        <w:keepNext/>
        <w:keepLines/>
        <w:spacing w:after="0" w:line="240" w:lineRule="auto"/>
        <w:jc w:val="both"/>
        <w:rPr>
          <w:rFonts w:ascii="Tahoma" w:hAnsi="Tahoma" w:cs="Tahoma"/>
        </w:rPr>
      </w:pPr>
      <w:r>
        <w:rPr>
          <w:rFonts w:ascii="Tahoma" w:hAnsi="Tahoma" w:cs="Tahoma"/>
        </w:rPr>
        <w:tab/>
      </w:r>
    </w:p>
    <w:p w14:paraId="2951F816" w14:textId="77777777" w:rsidR="00C97751" w:rsidRPr="00B42B10" w:rsidRDefault="008C3809" w:rsidP="00072D9D">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48A73165" w14:textId="77777777" w:rsidR="00C97751" w:rsidRPr="00C97751" w:rsidRDefault="00C97751" w:rsidP="00072D9D">
      <w:pPr>
        <w:keepNext/>
        <w:keepLines/>
        <w:spacing w:after="0" w:line="240" w:lineRule="auto"/>
        <w:jc w:val="both"/>
        <w:rPr>
          <w:rFonts w:ascii="Tahoma" w:hAnsi="Tahoma" w:cs="Tahoma"/>
        </w:rPr>
      </w:pPr>
    </w:p>
    <w:p w14:paraId="511EC705" w14:textId="77777777" w:rsidR="00BB5439" w:rsidRPr="00345723" w:rsidRDefault="00BB5439" w:rsidP="00BB5439">
      <w:pPr>
        <w:keepNext/>
        <w:keepLines/>
        <w:widowControl w:val="0"/>
        <w:spacing w:after="0" w:line="240" w:lineRule="auto"/>
        <w:jc w:val="both"/>
        <w:rPr>
          <w:rFonts w:ascii="Tahoma" w:hAnsi="Tahoma" w:cs="Tahoma"/>
        </w:rPr>
      </w:pPr>
      <w:r w:rsidRPr="00345723">
        <w:rPr>
          <w:rFonts w:ascii="Tahoma" w:hAnsi="Tahoma" w:cs="Tahoma"/>
        </w:rPr>
        <w:t>Izbrani ponudnik bo moral ob sklenitvi okvirnega sporazuma predmeta javnega naročila, predložiti naročniku podpisano in žigosano bianko menico z izpolnjeno, podpisano in žigosano menično izjavo za zavarovanje dobre izvedbe obveznosti iz okvirnega sporazuma, z dobo veljavnosti</w:t>
      </w:r>
      <w:r>
        <w:rPr>
          <w:rFonts w:ascii="Tahoma" w:hAnsi="Tahoma" w:cs="Tahoma"/>
        </w:rPr>
        <w:t xml:space="preserve"> do 16.9.202</w:t>
      </w:r>
      <w:r w:rsidR="00F724FC">
        <w:rPr>
          <w:rFonts w:ascii="Tahoma" w:hAnsi="Tahoma" w:cs="Tahoma"/>
        </w:rPr>
        <w:t>4</w:t>
      </w:r>
      <w:r w:rsidRPr="00345723">
        <w:rPr>
          <w:rFonts w:ascii="Tahoma" w:hAnsi="Tahoma" w:cs="Tahoma"/>
        </w:rPr>
        <w:t>, v višini za posamezni sklop:</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812"/>
      </w:tblGrid>
      <w:tr w:rsidR="009454E0" w:rsidRPr="00345723" w14:paraId="0EB1B786" w14:textId="77777777" w:rsidTr="00F14555">
        <w:tc>
          <w:tcPr>
            <w:tcW w:w="3686" w:type="dxa"/>
            <w:shd w:val="clear" w:color="auto" w:fill="auto"/>
          </w:tcPr>
          <w:p w14:paraId="24C5EC60" w14:textId="77777777" w:rsidR="009454E0" w:rsidRPr="00345723" w:rsidRDefault="009454E0" w:rsidP="00072D9D">
            <w:pPr>
              <w:keepNext/>
              <w:keepLines/>
              <w:spacing w:after="0" w:line="240" w:lineRule="auto"/>
              <w:jc w:val="both"/>
              <w:rPr>
                <w:rFonts w:ascii="Tahoma" w:hAnsi="Tahoma" w:cs="Tahoma"/>
              </w:rPr>
            </w:pPr>
            <w:r w:rsidRPr="00345723">
              <w:rPr>
                <w:rFonts w:ascii="Tahoma" w:hAnsi="Tahoma" w:cs="Tahoma"/>
              </w:rPr>
              <w:t>Sklop:</w:t>
            </w:r>
          </w:p>
        </w:tc>
        <w:tc>
          <w:tcPr>
            <w:tcW w:w="5812" w:type="dxa"/>
          </w:tcPr>
          <w:p w14:paraId="5809E562" w14:textId="77777777" w:rsidR="009454E0" w:rsidRPr="00345723" w:rsidRDefault="009454E0" w:rsidP="00072D9D">
            <w:pPr>
              <w:keepNext/>
              <w:keepLines/>
              <w:spacing w:after="0" w:line="240" w:lineRule="auto"/>
              <w:jc w:val="both"/>
              <w:rPr>
                <w:rFonts w:ascii="Tahoma" w:hAnsi="Tahoma" w:cs="Tahoma"/>
              </w:rPr>
            </w:pPr>
            <w:r w:rsidRPr="00345723">
              <w:rPr>
                <w:rFonts w:ascii="Tahoma" w:hAnsi="Tahoma" w:cs="Tahoma"/>
              </w:rPr>
              <w:t>Vrednost finančnega zavarovanja za zavarovanje dobre izvedbe obveznosti po okvirnem sporazumu</w:t>
            </w:r>
          </w:p>
        </w:tc>
      </w:tr>
      <w:tr w:rsidR="00597F39" w:rsidRPr="00345723" w14:paraId="6FD0EFE6" w14:textId="77777777" w:rsidTr="00F14555">
        <w:tc>
          <w:tcPr>
            <w:tcW w:w="3686" w:type="dxa"/>
            <w:shd w:val="clear" w:color="auto" w:fill="auto"/>
          </w:tcPr>
          <w:p w14:paraId="52DA37C4" w14:textId="77777777" w:rsidR="00597F39" w:rsidRPr="004478F6" w:rsidRDefault="00597F39" w:rsidP="00597F39">
            <w:pPr>
              <w:keepNext/>
              <w:keepLines/>
              <w:spacing w:after="0" w:line="240" w:lineRule="auto"/>
              <w:jc w:val="both"/>
              <w:rPr>
                <w:rFonts w:ascii="Tahoma" w:hAnsi="Tahoma" w:cs="Tahoma"/>
                <w:bCs/>
              </w:rPr>
            </w:pPr>
            <w:r>
              <w:rPr>
                <w:rFonts w:ascii="Tahoma" w:eastAsia="Times New Roman" w:hAnsi="Tahoma" w:cs="Tahoma"/>
                <w:lang w:eastAsia="sl-SI"/>
              </w:rPr>
              <w:t xml:space="preserve">1. </w:t>
            </w:r>
            <w:r w:rsidRPr="00E06FD9">
              <w:rPr>
                <w:rFonts w:ascii="Tahoma" w:eastAsia="Times New Roman" w:hAnsi="Tahoma" w:cs="Tahoma"/>
                <w:lang w:eastAsia="sl-SI"/>
              </w:rPr>
              <w:t>Sklop: Kemikalije Nalco</w:t>
            </w:r>
          </w:p>
        </w:tc>
        <w:tc>
          <w:tcPr>
            <w:tcW w:w="5812" w:type="dxa"/>
          </w:tcPr>
          <w:p w14:paraId="189A3ADD" w14:textId="77777777" w:rsidR="00597F39" w:rsidRPr="00345723" w:rsidRDefault="00F724FC" w:rsidP="00F724FC">
            <w:pPr>
              <w:keepNext/>
              <w:keepLines/>
              <w:spacing w:after="0" w:line="240" w:lineRule="auto"/>
              <w:jc w:val="center"/>
              <w:rPr>
                <w:rFonts w:ascii="Tahoma" w:hAnsi="Tahoma" w:cs="Tahoma"/>
              </w:rPr>
            </w:pPr>
            <w:r>
              <w:rPr>
                <w:rFonts w:ascii="Tahoma" w:hAnsi="Tahoma" w:cs="Tahoma"/>
              </w:rPr>
              <w:t>7</w:t>
            </w:r>
            <w:r w:rsidR="00597F39" w:rsidRPr="00345723">
              <w:rPr>
                <w:rFonts w:ascii="Tahoma" w:hAnsi="Tahoma" w:cs="Tahoma"/>
              </w:rPr>
              <w:t>.</w:t>
            </w:r>
            <w:r w:rsidR="00F14555">
              <w:rPr>
                <w:rFonts w:ascii="Tahoma" w:hAnsi="Tahoma" w:cs="Tahoma"/>
              </w:rPr>
              <w:t>5</w:t>
            </w:r>
            <w:r w:rsidR="00597F39">
              <w:rPr>
                <w:rFonts w:ascii="Tahoma" w:hAnsi="Tahoma" w:cs="Tahoma"/>
              </w:rPr>
              <w:t xml:space="preserve">00,00 EUR </w:t>
            </w:r>
            <w:r w:rsidR="00597F39" w:rsidRPr="00345723">
              <w:rPr>
                <w:rFonts w:ascii="Tahoma" w:hAnsi="Tahoma" w:cs="Tahoma"/>
              </w:rPr>
              <w:t xml:space="preserve">(z besedo: </w:t>
            </w:r>
            <w:r>
              <w:rPr>
                <w:rFonts w:ascii="Tahoma" w:hAnsi="Tahoma" w:cs="Tahoma"/>
              </w:rPr>
              <w:t>sedem</w:t>
            </w:r>
            <w:r w:rsidR="00597F39" w:rsidRPr="00345723">
              <w:rPr>
                <w:rFonts w:ascii="Tahoma" w:hAnsi="Tahoma" w:cs="Tahoma"/>
              </w:rPr>
              <w:t>tiso</w:t>
            </w:r>
            <w:r w:rsidR="00597F39">
              <w:rPr>
                <w:rFonts w:ascii="Tahoma" w:hAnsi="Tahoma" w:cs="Tahoma"/>
              </w:rPr>
              <w:t>č</w:t>
            </w:r>
            <w:r w:rsidR="00F14555">
              <w:rPr>
                <w:rFonts w:ascii="Tahoma" w:hAnsi="Tahoma" w:cs="Tahoma"/>
              </w:rPr>
              <w:t>petsto</w:t>
            </w:r>
            <w:r w:rsidR="00597F39" w:rsidRPr="00345723">
              <w:rPr>
                <w:rFonts w:ascii="Tahoma" w:hAnsi="Tahoma" w:cs="Tahoma"/>
              </w:rPr>
              <w:t xml:space="preserve"> in 00/100 evrov)</w:t>
            </w:r>
          </w:p>
        </w:tc>
      </w:tr>
      <w:tr w:rsidR="00597F39" w:rsidRPr="00345723" w14:paraId="2B35C742" w14:textId="77777777" w:rsidTr="00F14555">
        <w:tc>
          <w:tcPr>
            <w:tcW w:w="3686" w:type="dxa"/>
            <w:shd w:val="clear" w:color="auto" w:fill="auto"/>
          </w:tcPr>
          <w:p w14:paraId="3D902C90" w14:textId="77777777" w:rsidR="00597F39" w:rsidRPr="004478F6" w:rsidRDefault="00597F39" w:rsidP="00597F39">
            <w:pPr>
              <w:keepNext/>
              <w:keepLines/>
              <w:spacing w:after="0" w:line="240" w:lineRule="auto"/>
              <w:jc w:val="both"/>
              <w:rPr>
                <w:rFonts w:ascii="Tahoma" w:hAnsi="Tahoma" w:cs="Tahoma"/>
                <w:bCs/>
              </w:rPr>
            </w:pPr>
            <w:r>
              <w:rPr>
                <w:rFonts w:ascii="Tahoma" w:eastAsia="Times New Roman" w:hAnsi="Tahoma" w:cs="Tahoma"/>
                <w:lang w:eastAsia="sl-SI"/>
              </w:rPr>
              <w:t xml:space="preserve">2. </w:t>
            </w:r>
            <w:r w:rsidRPr="00E06FD9">
              <w:rPr>
                <w:rFonts w:ascii="Tahoma" w:eastAsia="Times New Roman" w:hAnsi="Tahoma" w:cs="Tahoma"/>
                <w:lang w:eastAsia="sl-SI"/>
              </w:rPr>
              <w:t>Sklop: Laboratorijske kemikalije</w:t>
            </w:r>
          </w:p>
        </w:tc>
        <w:tc>
          <w:tcPr>
            <w:tcW w:w="5812" w:type="dxa"/>
          </w:tcPr>
          <w:p w14:paraId="5F0A5A44" w14:textId="77777777" w:rsidR="00597F39" w:rsidRPr="00345723" w:rsidRDefault="00597F39" w:rsidP="001B1231">
            <w:pPr>
              <w:keepNext/>
              <w:keepLines/>
              <w:spacing w:after="0" w:line="240" w:lineRule="auto"/>
              <w:jc w:val="center"/>
              <w:rPr>
                <w:rFonts w:ascii="Tahoma" w:hAnsi="Tahoma" w:cs="Tahoma"/>
              </w:rPr>
            </w:pPr>
            <w:r>
              <w:rPr>
                <w:rFonts w:ascii="Tahoma" w:hAnsi="Tahoma" w:cs="Tahoma"/>
              </w:rPr>
              <w:t>1</w:t>
            </w:r>
            <w:r w:rsidRPr="00345723">
              <w:rPr>
                <w:rFonts w:ascii="Tahoma" w:hAnsi="Tahoma" w:cs="Tahoma"/>
              </w:rPr>
              <w:t>.</w:t>
            </w:r>
            <w:r w:rsidR="00F14555">
              <w:rPr>
                <w:rFonts w:ascii="Tahoma" w:hAnsi="Tahoma" w:cs="Tahoma"/>
              </w:rPr>
              <w:t>5</w:t>
            </w:r>
            <w:r w:rsidRPr="00345723">
              <w:rPr>
                <w:rFonts w:ascii="Tahoma" w:hAnsi="Tahoma" w:cs="Tahoma"/>
              </w:rPr>
              <w:t>00,00€</w:t>
            </w:r>
            <w:r>
              <w:rPr>
                <w:rFonts w:ascii="Tahoma" w:hAnsi="Tahoma" w:cs="Tahoma"/>
              </w:rPr>
              <w:t xml:space="preserve"> </w:t>
            </w:r>
            <w:r w:rsidRPr="00345723">
              <w:rPr>
                <w:rFonts w:ascii="Tahoma" w:hAnsi="Tahoma" w:cs="Tahoma"/>
              </w:rPr>
              <w:t>(z besedo: tisoč</w:t>
            </w:r>
            <w:r w:rsidR="00F14555">
              <w:rPr>
                <w:rFonts w:ascii="Tahoma" w:hAnsi="Tahoma" w:cs="Tahoma"/>
              </w:rPr>
              <w:t>petsto</w:t>
            </w:r>
            <w:r w:rsidRPr="00345723">
              <w:rPr>
                <w:rFonts w:ascii="Tahoma" w:hAnsi="Tahoma" w:cs="Tahoma"/>
              </w:rPr>
              <w:t xml:space="preserve"> in 00/100 evrov)</w:t>
            </w:r>
          </w:p>
        </w:tc>
      </w:tr>
      <w:tr w:rsidR="00597F39" w:rsidRPr="00345723" w14:paraId="6BB84F4F" w14:textId="77777777" w:rsidTr="00F14555">
        <w:tc>
          <w:tcPr>
            <w:tcW w:w="3686" w:type="dxa"/>
            <w:shd w:val="clear" w:color="auto" w:fill="auto"/>
          </w:tcPr>
          <w:p w14:paraId="4929FFAD" w14:textId="77777777" w:rsidR="00597F39" w:rsidRPr="004478F6" w:rsidRDefault="00597F39" w:rsidP="00597F39">
            <w:pPr>
              <w:keepNext/>
              <w:keepLines/>
              <w:spacing w:after="0" w:line="240" w:lineRule="auto"/>
              <w:jc w:val="both"/>
              <w:rPr>
                <w:rFonts w:ascii="Tahoma" w:hAnsi="Tahoma" w:cs="Tahoma"/>
                <w:bCs/>
              </w:rPr>
            </w:pPr>
            <w:r>
              <w:rPr>
                <w:rFonts w:ascii="Tahoma" w:eastAsia="Times New Roman" w:hAnsi="Tahoma" w:cs="Tahoma"/>
                <w:lang w:eastAsia="sl-SI"/>
              </w:rPr>
              <w:t xml:space="preserve">3. </w:t>
            </w:r>
            <w:r w:rsidRPr="00E06FD9">
              <w:rPr>
                <w:rFonts w:ascii="Tahoma" w:eastAsia="Times New Roman" w:hAnsi="Tahoma" w:cs="Tahoma"/>
                <w:lang w:eastAsia="sl-SI"/>
              </w:rPr>
              <w:t>Sklop: Tehnološke kemikalije</w:t>
            </w:r>
          </w:p>
        </w:tc>
        <w:tc>
          <w:tcPr>
            <w:tcW w:w="5812" w:type="dxa"/>
          </w:tcPr>
          <w:p w14:paraId="6B425B60" w14:textId="77777777" w:rsidR="00597F39" w:rsidRPr="00345723" w:rsidRDefault="00F14555" w:rsidP="00F14555">
            <w:pPr>
              <w:keepNext/>
              <w:keepLines/>
              <w:spacing w:after="0" w:line="240" w:lineRule="auto"/>
              <w:jc w:val="center"/>
              <w:rPr>
                <w:rFonts w:ascii="Tahoma" w:hAnsi="Tahoma" w:cs="Tahoma"/>
              </w:rPr>
            </w:pPr>
            <w:r>
              <w:rPr>
                <w:rFonts w:ascii="Tahoma" w:hAnsi="Tahoma" w:cs="Tahoma"/>
              </w:rPr>
              <w:t>8</w:t>
            </w:r>
            <w:r w:rsidR="00597F39" w:rsidRPr="00345723">
              <w:rPr>
                <w:rFonts w:ascii="Tahoma" w:hAnsi="Tahoma" w:cs="Tahoma"/>
              </w:rPr>
              <w:t>.000,00€</w:t>
            </w:r>
            <w:r w:rsidR="00597F39">
              <w:rPr>
                <w:rFonts w:ascii="Tahoma" w:hAnsi="Tahoma" w:cs="Tahoma"/>
              </w:rPr>
              <w:t xml:space="preserve"> (</w:t>
            </w:r>
            <w:r w:rsidR="00597F39" w:rsidRPr="00345723">
              <w:rPr>
                <w:rFonts w:ascii="Tahoma" w:hAnsi="Tahoma" w:cs="Tahoma"/>
              </w:rPr>
              <w:t xml:space="preserve">z besedo: </w:t>
            </w:r>
            <w:r>
              <w:rPr>
                <w:rFonts w:ascii="Tahoma" w:hAnsi="Tahoma" w:cs="Tahoma"/>
              </w:rPr>
              <w:t>osem</w:t>
            </w:r>
            <w:r w:rsidR="00597F39" w:rsidRPr="00345723">
              <w:rPr>
                <w:rFonts w:ascii="Tahoma" w:hAnsi="Tahoma" w:cs="Tahoma"/>
              </w:rPr>
              <w:t>tisoč in 00/100 evrov)</w:t>
            </w:r>
          </w:p>
        </w:tc>
      </w:tr>
      <w:tr w:rsidR="00597F39" w:rsidRPr="00345723" w14:paraId="745B01AA" w14:textId="77777777" w:rsidTr="00F14555">
        <w:tc>
          <w:tcPr>
            <w:tcW w:w="3686" w:type="dxa"/>
            <w:shd w:val="clear" w:color="auto" w:fill="auto"/>
          </w:tcPr>
          <w:p w14:paraId="18C77706" w14:textId="77777777" w:rsidR="00597F39" w:rsidRPr="004478F6" w:rsidRDefault="00597F39" w:rsidP="00597F39">
            <w:pPr>
              <w:keepNext/>
              <w:keepLines/>
              <w:spacing w:after="0" w:line="240" w:lineRule="auto"/>
              <w:jc w:val="both"/>
              <w:rPr>
                <w:rFonts w:ascii="Tahoma" w:hAnsi="Tahoma" w:cs="Tahoma"/>
                <w:bCs/>
              </w:rPr>
            </w:pPr>
            <w:r>
              <w:rPr>
                <w:rFonts w:ascii="Tahoma" w:eastAsia="Times New Roman" w:hAnsi="Tahoma" w:cs="Tahoma"/>
                <w:lang w:eastAsia="sl-SI"/>
              </w:rPr>
              <w:t xml:space="preserve">4. </w:t>
            </w:r>
            <w:r w:rsidRPr="00E06FD9">
              <w:rPr>
                <w:rFonts w:ascii="Tahoma" w:eastAsia="Times New Roman" w:hAnsi="Tahoma" w:cs="Tahoma"/>
                <w:lang w:eastAsia="sl-SI"/>
              </w:rPr>
              <w:t>Sklop: Laboratorijski material</w:t>
            </w:r>
          </w:p>
        </w:tc>
        <w:tc>
          <w:tcPr>
            <w:tcW w:w="5812" w:type="dxa"/>
          </w:tcPr>
          <w:p w14:paraId="372DD541" w14:textId="77777777" w:rsidR="00597F39" w:rsidRPr="00345723" w:rsidRDefault="00597F39" w:rsidP="001B1231">
            <w:pPr>
              <w:keepNext/>
              <w:keepLines/>
              <w:spacing w:after="0" w:line="240" w:lineRule="auto"/>
              <w:jc w:val="center"/>
              <w:rPr>
                <w:rFonts w:ascii="Tahoma" w:hAnsi="Tahoma" w:cs="Tahoma"/>
              </w:rPr>
            </w:pPr>
            <w:r>
              <w:rPr>
                <w:rFonts w:ascii="Tahoma" w:hAnsi="Tahoma" w:cs="Tahoma"/>
              </w:rPr>
              <w:t>1</w:t>
            </w:r>
            <w:r w:rsidRPr="00345723">
              <w:rPr>
                <w:rFonts w:ascii="Tahoma" w:hAnsi="Tahoma" w:cs="Tahoma"/>
              </w:rPr>
              <w:t>.</w:t>
            </w:r>
            <w:r w:rsidR="001B1231">
              <w:rPr>
                <w:rFonts w:ascii="Tahoma" w:hAnsi="Tahoma" w:cs="Tahoma"/>
              </w:rPr>
              <w:t>0</w:t>
            </w:r>
            <w:r w:rsidRPr="00345723">
              <w:rPr>
                <w:rFonts w:ascii="Tahoma" w:hAnsi="Tahoma" w:cs="Tahoma"/>
              </w:rPr>
              <w:t>00,00€</w:t>
            </w:r>
            <w:r>
              <w:rPr>
                <w:rFonts w:ascii="Tahoma" w:hAnsi="Tahoma" w:cs="Tahoma"/>
              </w:rPr>
              <w:t xml:space="preserve"> </w:t>
            </w:r>
            <w:r w:rsidRPr="00345723">
              <w:rPr>
                <w:rFonts w:ascii="Tahoma" w:hAnsi="Tahoma" w:cs="Tahoma"/>
              </w:rPr>
              <w:t>(z besedo: tisoč in 00/100 evrov)</w:t>
            </w:r>
          </w:p>
        </w:tc>
      </w:tr>
      <w:tr w:rsidR="00597F39" w:rsidRPr="00345723" w14:paraId="7B581EAC" w14:textId="77777777" w:rsidTr="00F14555">
        <w:tc>
          <w:tcPr>
            <w:tcW w:w="3686" w:type="dxa"/>
            <w:shd w:val="clear" w:color="auto" w:fill="auto"/>
          </w:tcPr>
          <w:p w14:paraId="625BDBE7" w14:textId="77777777" w:rsidR="00597F39" w:rsidRPr="004478F6" w:rsidRDefault="00597F39" w:rsidP="00597F39">
            <w:pPr>
              <w:keepNext/>
              <w:keepLines/>
              <w:spacing w:after="0" w:line="240" w:lineRule="auto"/>
              <w:jc w:val="both"/>
              <w:rPr>
                <w:rFonts w:ascii="Tahoma" w:hAnsi="Tahoma" w:cs="Tahoma"/>
                <w:bCs/>
              </w:rPr>
            </w:pPr>
            <w:r>
              <w:rPr>
                <w:rFonts w:ascii="Tahoma" w:eastAsia="Times New Roman" w:hAnsi="Tahoma" w:cs="Tahoma"/>
                <w:lang w:eastAsia="sl-SI"/>
              </w:rPr>
              <w:t xml:space="preserve">5. </w:t>
            </w:r>
            <w:r w:rsidRPr="00E06FD9">
              <w:rPr>
                <w:rFonts w:ascii="Tahoma" w:eastAsia="Times New Roman" w:hAnsi="Tahoma" w:cs="Tahoma"/>
                <w:lang w:eastAsia="sl-SI"/>
              </w:rPr>
              <w:t>S</w:t>
            </w:r>
            <w:r>
              <w:rPr>
                <w:rFonts w:ascii="Tahoma" w:eastAsia="Times New Roman" w:hAnsi="Tahoma" w:cs="Tahoma"/>
                <w:lang w:eastAsia="sl-SI"/>
              </w:rPr>
              <w:t>k</w:t>
            </w:r>
            <w:r w:rsidRPr="00E06FD9">
              <w:rPr>
                <w:rFonts w:ascii="Tahoma" w:eastAsia="Times New Roman" w:hAnsi="Tahoma" w:cs="Tahoma"/>
                <w:lang w:eastAsia="sl-SI"/>
              </w:rPr>
              <w:t>lop: Hach</w:t>
            </w:r>
          </w:p>
        </w:tc>
        <w:tc>
          <w:tcPr>
            <w:tcW w:w="5812" w:type="dxa"/>
          </w:tcPr>
          <w:p w14:paraId="79102493" w14:textId="77777777" w:rsidR="00597F39" w:rsidRPr="00345723" w:rsidRDefault="00F14555" w:rsidP="00F14555">
            <w:pPr>
              <w:keepNext/>
              <w:keepLines/>
              <w:spacing w:after="0" w:line="240" w:lineRule="auto"/>
              <w:jc w:val="center"/>
              <w:rPr>
                <w:rFonts w:ascii="Tahoma" w:hAnsi="Tahoma" w:cs="Tahoma"/>
              </w:rPr>
            </w:pPr>
            <w:r>
              <w:rPr>
                <w:rFonts w:ascii="Tahoma" w:hAnsi="Tahoma" w:cs="Tahoma"/>
              </w:rPr>
              <w:t>6</w:t>
            </w:r>
            <w:r w:rsidR="00597F39">
              <w:rPr>
                <w:rFonts w:ascii="Tahoma" w:hAnsi="Tahoma" w:cs="Tahoma"/>
              </w:rPr>
              <w:t xml:space="preserve">00,00 EUR </w:t>
            </w:r>
            <w:r w:rsidR="00597F39" w:rsidRPr="00345723">
              <w:rPr>
                <w:rFonts w:ascii="Tahoma" w:hAnsi="Tahoma" w:cs="Tahoma"/>
              </w:rPr>
              <w:t xml:space="preserve">(z besedo: </w:t>
            </w:r>
            <w:r>
              <w:rPr>
                <w:rFonts w:ascii="Tahoma" w:hAnsi="Tahoma" w:cs="Tahoma"/>
              </w:rPr>
              <w:t>šeststo</w:t>
            </w:r>
            <w:r w:rsidR="00597F39" w:rsidRPr="00345723">
              <w:rPr>
                <w:rFonts w:ascii="Tahoma" w:hAnsi="Tahoma" w:cs="Tahoma"/>
              </w:rPr>
              <w:t xml:space="preserve"> in 00/100 evrov)</w:t>
            </w:r>
          </w:p>
        </w:tc>
      </w:tr>
      <w:tr w:rsidR="00597F39" w:rsidRPr="00345723" w14:paraId="207395E4" w14:textId="77777777" w:rsidTr="00F14555">
        <w:tc>
          <w:tcPr>
            <w:tcW w:w="3686" w:type="dxa"/>
            <w:shd w:val="clear" w:color="auto" w:fill="auto"/>
          </w:tcPr>
          <w:p w14:paraId="7E9DB5AD" w14:textId="77777777" w:rsidR="00597F39" w:rsidRPr="004478F6" w:rsidRDefault="00597F39" w:rsidP="00597F39">
            <w:pPr>
              <w:keepNext/>
              <w:keepLines/>
              <w:spacing w:after="0" w:line="240" w:lineRule="auto"/>
              <w:jc w:val="both"/>
              <w:rPr>
                <w:rFonts w:ascii="Tahoma" w:hAnsi="Tahoma" w:cs="Tahoma"/>
                <w:bCs/>
              </w:rPr>
            </w:pPr>
            <w:r>
              <w:rPr>
                <w:rFonts w:ascii="Tahoma" w:eastAsia="Times New Roman" w:hAnsi="Tahoma" w:cs="Tahoma"/>
                <w:lang w:eastAsia="sl-SI"/>
              </w:rPr>
              <w:t xml:space="preserve">6. </w:t>
            </w:r>
            <w:r w:rsidRPr="00E06FD9">
              <w:rPr>
                <w:rFonts w:ascii="Tahoma" w:eastAsia="Times New Roman" w:hAnsi="Tahoma" w:cs="Tahoma"/>
                <w:lang w:eastAsia="sl-SI"/>
              </w:rPr>
              <w:t>Sklop: Potrošni material Swan</w:t>
            </w:r>
          </w:p>
        </w:tc>
        <w:tc>
          <w:tcPr>
            <w:tcW w:w="5812" w:type="dxa"/>
          </w:tcPr>
          <w:p w14:paraId="034F9E2B" w14:textId="77777777" w:rsidR="00597F39" w:rsidRPr="00345723" w:rsidRDefault="00F14555" w:rsidP="001B1231">
            <w:pPr>
              <w:keepNext/>
              <w:keepLines/>
              <w:spacing w:after="0" w:line="240" w:lineRule="auto"/>
              <w:jc w:val="center"/>
              <w:rPr>
                <w:rFonts w:ascii="Tahoma" w:hAnsi="Tahoma" w:cs="Tahoma"/>
              </w:rPr>
            </w:pPr>
            <w:r>
              <w:rPr>
                <w:rFonts w:ascii="Tahoma" w:hAnsi="Tahoma" w:cs="Tahoma"/>
              </w:rPr>
              <w:t>5</w:t>
            </w:r>
            <w:r w:rsidR="00597F39" w:rsidRPr="00345723">
              <w:rPr>
                <w:rFonts w:ascii="Tahoma" w:hAnsi="Tahoma" w:cs="Tahoma"/>
              </w:rPr>
              <w:t>.</w:t>
            </w:r>
            <w:r>
              <w:rPr>
                <w:rFonts w:ascii="Tahoma" w:hAnsi="Tahoma" w:cs="Tahoma"/>
              </w:rPr>
              <w:t>0</w:t>
            </w:r>
            <w:r w:rsidR="00597F39">
              <w:rPr>
                <w:rFonts w:ascii="Tahoma" w:hAnsi="Tahoma" w:cs="Tahoma"/>
              </w:rPr>
              <w:t>0</w:t>
            </w:r>
            <w:r w:rsidR="00597F39" w:rsidRPr="00345723">
              <w:rPr>
                <w:rFonts w:ascii="Tahoma" w:hAnsi="Tahoma" w:cs="Tahoma"/>
              </w:rPr>
              <w:t>0,00</w:t>
            </w:r>
            <w:r w:rsidR="00597F39">
              <w:rPr>
                <w:rFonts w:ascii="Tahoma" w:hAnsi="Tahoma" w:cs="Tahoma"/>
              </w:rPr>
              <w:t xml:space="preserve"> EUR </w:t>
            </w:r>
            <w:r w:rsidR="00597F39" w:rsidRPr="00345723">
              <w:rPr>
                <w:rFonts w:ascii="Tahoma" w:hAnsi="Tahoma" w:cs="Tahoma"/>
              </w:rPr>
              <w:t xml:space="preserve">(z besedo: </w:t>
            </w:r>
            <w:r>
              <w:rPr>
                <w:rFonts w:ascii="Tahoma" w:hAnsi="Tahoma" w:cs="Tahoma"/>
              </w:rPr>
              <w:t>pet</w:t>
            </w:r>
            <w:r w:rsidR="00597F39" w:rsidRPr="00345723">
              <w:rPr>
                <w:rFonts w:ascii="Tahoma" w:hAnsi="Tahoma" w:cs="Tahoma"/>
              </w:rPr>
              <w:t>tisoč in 00/100 evrov)</w:t>
            </w:r>
          </w:p>
        </w:tc>
      </w:tr>
      <w:tr w:rsidR="00597F39" w:rsidRPr="00345723" w14:paraId="6D151095" w14:textId="77777777" w:rsidTr="00F14555">
        <w:tc>
          <w:tcPr>
            <w:tcW w:w="3686" w:type="dxa"/>
            <w:shd w:val="clear" w:color="auto" w:fill="auto"/>
          </w:tcPr>
          <w:p w14:paraId="0D49FD23" w14:textId="77777777" w:rsidR="00597F39" w:rsidRPr="004478F6" w:rsidRDefault="00597F39" w:rsidP="00597F39">
            <w:pPr>
              <w:keepNext/>
              <w:keepLines/>
              <w:spacing w:after="0" w:line="240" w:lineRule="auto"/>
              <w:jc w:val="both"/>
              <w:rPr>
                <w:rFonts w:ascii="Tahoma" w:hAnsi="Tahoma" w:cs="Tahoma"/>
                <w:bCs/>
              </w:rPr>
            </w:pPr>
            <w:r>
              <w:rPr>
                <w:rFonts w:ascii="Tahoma" w:eastAsia="Times New Roman" w:hAnsi="Tahoma" w:cs="Tahoma"/>
                <w:lang w:eastAsia="sl-SI"/>
              </w:rPr>
              <w:t xml:space="preserve">7. </w:t>
            </w:r>
            <w:r w:rsidRPr="00E06FD9">
              <w:rPr>
                <w:rFonts w:ascii="Tahoma" w:eastAsia="Times New Roman" w:hAnsi="Tahoma" w:cs="Tahoma"/>
                <w:lang w:eastAsia="sl-SI"/>
              </w:rPr>
              <w:t>Sklop: Potrošni material Ika</w:t>
            </w:r>
          </w:p>
        </w:tc>
        <w:tc>
          <w:tcPr>
            <w:tcW w:w="5812" w:type="dxa"/>
          </w:tcPr>
          <w:p w14:paraId="6A80DFC2" w14:textId="77777777" w:rsidR="00597F39" w:rsidRPr="00345723" w:rsidRDefault="00F14555" w:rsidP="001B1231">
            <w:pPr>
              <w:keepNext/>
              <w:keepLines/>
              <w:spacing w:after="0" w:line="240" w:lineRule="auto"/>
              <w:jc w:val="center"/>
              <w:rPr>
                <w:rFonts w:ascii="Tahoma" w:hAnsi="Tahoma" w:cs="Tahoma"/>
              </w:rPr>
            </w:pPr>
            <w:r>
              <w:rPr>
                <w:rFonts w:ascii="Tahoma" w:hAnsi="Tahoma" w:cs="Tahoma"/>
              </w:rPr>
              <w:t>1</w:t>
            </w:r>
            <w:r w:rsidR="00597F39" w:rsidRPr="00345723">
              <w:rPr>
                <w:rFonts w:ascii="Tahoma" w:hAnsi="Tahoma" w:cs="Tahoma"/>
              </w:rPr>
              <w:t>.</w:t>
            </w:r>
            <w:r w:rsidR="001B1231">
              <w:rPr>
                <w:rFonts w:ascii="Tahoma" w:hAnsi="Tahoma" w:cs="Tahoma"/>
              </w:rPr>
              <w:t>2</w:t>
            </w:r>
            <w:r w:rsidR="00597F39" w:rsidRPr="00345723">
              <w:rPr>
                <w:rFonts w:ascii="Tahoma" w:hAnsi="Tahoma" w:cs="Tahoma"/>
              </w:rPr>
              <w:t>00,00€</w:t>
            </w:r>
            <w:r w:rsidR="00597F39">
              <w:rPr>
                <w:rFonts w:ascii="Tahoma" w:hAnsi="Tahoma" w:cs="Tahoma"/>
              </w:rPr>
              <w:t xml:space="preserve"> (</w:t>
            </w:r>
            <w:r w:rsidR="00597F39" w:rsidRPr="00345723">
              <w:rPr>
                <w:rFonts w:ascii="Tahoma" w:hAnsi="Tahoma" w:cs="Tahoma"/>
              </w:rPr>
              <w:t xml:space="preserve">z besedo: </w:t>
            </w:r>
            <w:r>
              <w:rPr>
                <w:rFonts w:ascii="Tahoma" w:hAnsi="Tahoma" w:cs="Tahoma"/>
              </w:rPr>
              <w:t>tisoč</w:t>
            </w:r>
            <w:r w:rsidR="001B1231">
              <w:rPr>
                <w:rFonts w:ascii="Tahoma" w:hAnsi="Tahoma" w:cs="Tahoma"/>
              </w:rPr>
              <w:t>dve</w:t>
            </w:r>
            <w:r>
              <w:rPr>
                <w:rFonts w:ascii="Tahoma" w:hAnsi="Tahoma" w:cs="Tahoma"/>
              </w:rPr>
              <w:t>sto</w:t>
            </w:r>
            <w:r w:rsidR="00597F39" w:rsidRPr="00345723">
              <w:rPr>
                <w:rFonts w:ascii="Tahoma" w:hAnsi="Tahoma" w:cs="Tahoma"/>
              </w:rPr>
              <w:t xml:space="preserve"> in 00/100 evrov)</w:t>
            </w:r>
          </w:p>
        </w:tc>
      </w:tr>
    </w:tbl>
    <w:p w14:paraId="5C2A0EAD" w14:textId="77777777" w:rsidR="00BB5439" w:rsidRPr="004D70E9" w:rsidRDefault="00BB5439" w:rsidP="00BB5439">
      <w:pPr>
        <w:keepNext/>
        <w:keepLines/>
        <w:spacing w:after="0" w:line="240" w:lineRule="auto"/>
        <w:jc w:val="both"/>
        <w:rPr>
          <w:rFonts w:ascii="Tahoma" w:eastAsia="Times New Roman" w:hAnsi="Tahoma" w:cs="Tahoma"/>
          <w:lang w:eastAsia="sl-SI"/>
        </w:rPr>
      </w:pPr>
      <w:r w:rsidRPr="004D70E9">
        <w:rPr>
          <w:rFonts w:ascii="Tahoma" w:eastAsia="Times New Roman" w:hAnsi="Tahoma" w:cs="Tahoma"/>
          <w:lang w:eastAsia="sl-SI"/>
        </w:rPr>
        <w:t xml:space="preserve">V kolikor izbrani </w:t>
      </w:r>
      <w:r w:rsidRPr="004D70E9">
        <w:rPr>
          <w:rFonts w:ascii="Tahoma" w:hAnsi="Tahoma" w:cs="Tahoma"/>
        </w:rPr>
        <w:t>ponudnik</w:t>
      </w:r>
      <w:r w:rsidRPr="004D70E9">
        <w:rPr>
          <w:rFonts w:ascii="Tahoma" w:eastAsia="Times New Roman" w:hAnsi="Tahoma" w:cs="Tahoma"/>
          <w:lang w:eastAsia="sl-SI"/>
        </w:rPr>
        <w:t xml:space="preserve"> ne bo izpolnjeval svojih obveznosti po okvirnem sporazumu, bo naročnik unovčil finančno zavarovanje za zavarovanje dobre izvedbe obveznosti po okvirnem sporazumu in odstopil od okvirnega sporazuma, brez kakršnekoli obveznosti do izbranega </w:t>
      </w:r>
      <w:r w:rsidRPr="004D70E9">
        <w:rPr>
          <w:rFonts w:ascii="Tahoma" w:hAnsi="Tahoma" w:cs="Tahoma"/>
        </w:rPr>
        <w:t>ponudnika</w:t>
      </w:r>
      <w:r w:rsidRPr="004D70E9">
        <w:rPr>
          <w:rFonts w:ascii="Tahoma" w:eastAsia="Times New Roman" w:hAnsi="Tahoma" w:cs="Tahoma"/>
          <w:lang w:eastAsia="sl-SI"/>
        </w:rPr>
        <w:t>.</w:t>
      </w:r>
    </w:p>
    <w:p w14:paraId="5481E813" w14:textId="77777777" w:rsidR="00BB5439" w:rsidRPr="00345723" w:rsidRDefault="00BB5439" w:rsidP="00BB5439">
      <w:pPr>
        <w:keepNext/>
        <w:keepLines/>
        <w:widowControl w:val="0"/>
        <w:spacing w:after="0" w:line="240" w:lineRule="auto"/>
        <w:jc w:val="both"/>
        <w:rPr>
          <w:rFonts w:ascii="Tahoma" w:hAnsi="Tahoma" w:cs="Tahoma"/>
        </w:rPr>
      </w:pPr>
    </w:p>
    <w:p w14:paraId="16B109F4" w14:textId="77777777" w:rsidR="00BB5439" w:rsidRPr="00345723" w:rsidRDefault="00BB5439" w:rsidP="00BB5439">
      <w:pPr>
        <w:keepNext/>
        <w:keepLines/>
        <w:widowControl w:val="0"/>
        <w:spacing w:after="0" w:line="240" w:lineRule="auto"/>
        <w:jc w:val="both"/>
        <w:rPr>
          <w:rFonts w:ascii="Tahoma" w:hAnsi="Tahoma" w:cs="Tahoma"/>
        </w:rPr>
      </w:pPr>
      <w:r w:rsidRPr="00345723">
        <w:rPr>
          <w:rFonts w:ascii="Tahoma" w:hAnsi="Tahoma" w:cs="Tahoma"/>
        </w:rPr>
        <w:t>Vzorec finančnega zavarovanja za zavarovanje dobre izvedbe obveznosti iz okvirnega sporazuma je priložen tej razpisni dokumentaciji.</w:t>
      </w:r>
    </w:p>
    <w:p w14:paraId="20D7A272" w14:textId="77777777" w:rsidR="00BB5439" w:rsidRPr="00345723" w:rsidRDefault="00BB5439" w:rsidP="00BB5439">
      <w:pPr>
        <w:keepNext/>
        <w:keepLines/>
        <w:widowControl w:val="0"/>
        <w:spacing w:after="0" w:line="240" w:lineRule="auto"/>
        <w:jc w:val="both"/>
        <w:rPr>
          <w:rFonts w:ascii="Tahoma" w:hAnsi="Tahoma" w:cs="Tahoma"/>
        </w:rPr>
      </w:pPr>
    </w:p>
    <w:p w14:paraId="0B7FA9DD" w14:textId="77777777" w:rsidR="00BB5439" w:rsidRPr="00345723" w:rsidRDefault="00BB5439" w:rsidP="00BB5439">
      <w:pPr>
        <w:keepNext/>
        <w:keepLines/>
        <w:widowControl w:val="0"/>
        <w:spacing w:after="0" w:line="240" w:lineRule="auto"/>
        <w:jc w:val="both"/>
        <w:rPr>
          <w:rFonts w:ascii="Tahoma" w:hAnsi="Tahoma" w:cs="Tahoma"/>
          <w:b/>
        </w:rPr>
      </w:pPr>
      <w:r w:rsidRPr="00345723">
        <w:rPr>
          <w:rFonts w:ascii="Tahoma" w:hAnsi="Tahoma" w:cs="Tahoma"/>
          <w:b/>
        </w:rPr>
        <w:t>DOKAZILA:</w:t>
      </w:r>
    </w:p>
    <w:p w14:paraId="3BA42A79" w14:textId="77777777" w:rsidR="00BB5439" w:rsidRPr="00345723" w:rsidRDefault="00BB5439" w:rsidP="00BB5439">
      <w:pPr>
        <w:keepNext/>
        <w:keepLines/>
        <w:widowControl w:val="0"/>
        <w:spacing w:after="0" w:line="240" w:lineRule="auto"/>
        <w:jc w:val="both"/>
        <w:rPr>
          <w:rFonts w:ascii="Tahoma" w:hAnsi="Tahoma" w:cs="Tahoma"/>
        </w:rPr>
      </w:pPr>
      <w:r w:rsidRPr="00345723">
        <w:rPr>
          <w:rFonts w:ascii="Tahoma" w:hAnsi="Tahoma" w:cs="Tahoma"/>
        </w:rPr>
        <w:t xml:space="preserve">Ponudnik izpolni zahtevo, da se strinja s vsebino vzorca finančnega zavarovanja s predložitvijo izpolnjene in podpisane </w:t>
      </w:r>
      <w:r w:rsidRPr="00345723">
        <w:rPr>
          <w:rFonts w:ascii="Tahoma" w:hAnsi="Tahoma" w:cs="Tahoma"/>
          <w:b/>
        </w:rPr>
        <w:t>priloge A</w:t>
      </w:r>
      <w:r w:rsidRPr="00345723">
        <w:rPr>
          <w:rFonts w:ascii="Tahoma" w:hAnsi="Tahoma" w:cs="Tahoma"/>
        </w:rPr>
        <w:t>.</w:t>
      </w:r>
    </w:p>
    <w:p w14:paraId="23FE3DB9" w14:textId="77777777" w:rsidR="00BB5439" w:rsidRPr="00712BC8" w:rsidRDefault="00BB5439" w:rsidP="00BB5439">
      <w:pPr>
        <w:keepNext/>
        <w:keepLines/>
        <w:widowControl w:val="0"/>
        <w:spacing w:after="0" w:line="240" w:lineRule="auto"/>
        <w:jc w:val="both"/>
        <w:rPr>
          <w:rFonts w:ascii="Tahoma" w:eastAsia="Times New Roman" w:hAnsi="Tahoma" w:cs="Tahoma"/>
          <w:lang w:eastAsia="sl-SI"/>
        </w:rPr>
      </w:pPr>
    </w:p>
    <w:p w14:paraId="6B92ACE9" w14:textId="77777777" w:rsidR="00BB5439" w:rsidRPr="00E00374" w:rsidRDefault="00BB5439" w:rsidP="00BB5439">
      <w:pPr>
        <w:keepNext/>
        <w:keepLines/>
        <w:widowControl w:val="0"/>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75004427" w14:textId="77777777" w:rsidR="00BB5439" w:rsidRPr="00703916" w:rsidRDefault="00BB5439" w:rsidP="00BB5439">
      <w:pPr>
        <w:keepNext/>
        <w:keepLines/>
        <w:widowControl w:val="0"/>
        <w:spacing w:after="0" w:line="240" w:lineRule="auto"/>
        <w:jc w:val="both"/>
        <w:rPr>
          <w:rFonts w:ascii="Tahoma" w:eastAsia="Times New Roman" w:hAnsi="Tahoma" w:cs="Tahoma"/>
          <w:b/>
          <w:lang w:eastAsia="sl-SI"/>
        </w:rPr>
      </w:pPr>
    </w:p>
    <w:p w14:paraId="26438062" w14:textId="77777777" w:rsidR="00BB5439" w:rsidRPr="00703916" w:rsidRDefault="00BB5439" w:rsidP="00BB5439">
      <w:pPr>
        <w:keepNext/>
        <w:keepLines/>
        <w:widowControl w:val="0"/>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6A0FEF4" w14:textId="77777777" w:rsidR="00BB5439" w:rsidRPr="002A3720" w:rsidRDefault="00BB5439" w:rsidP="00BB5439">
      <w:pPr>
        <w:pStyle w:val="Odstavekseznama"/>
        <w:keepNext/>
        <w:keepLines/>
        <w:widowControl w:val="0"/>
        <w:tabs>
          <w:tab w:val="left" w:pos="540"/>
          <w:tab w:val="left" w:pos="720"/>
        </w:tabs>
        <w:ind w:left="360"/>
        <w:jc w:val="both"/>
        <w:rPr>
          <w:rFonts w:ascii="Tahoma" w:hAnsi="Tahoma" w:cs="Tahoma"/>
          <w:b/>
        </w:rPr>
      </w:pPr>
    </w:p>
    <w:p w14:paraId="696197D3" w14:textId="77777777" w:rsidR="00A9133C" w:rsidRDefault="00A9133C" w:rsidP="00A9133C">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za posamezni sklop </w:t>
      </w:r>
      <w:r w:rsidRPr="00703916">
        <w:rPr>
          <w:rFonts w:ascii="Tahoma" w:hAnsi="Tahoma" w:cs="Tahoma"/>
        </w:rPr>
        <w:t xml:space="preserve">je ponudbena vrednost brez DDV, </w:t>
      </w:r>
      <w:r>
        <w:rPr>
          <w:rFonts w:ascii="Tahoma" w:hAnsi="Tahoma" w:cs="Tahoma"/>
        </w:rPr>
        <w:t>ki jo bo ponudnik navedel v ponudbi,</w:t>
      </w:r>
      <w:r w:rsidRPr="00186EA1">
        <w:rPr>
          <w:rFonts w:ascii="Tahoma" w:hAnsi="Tahoma" w:cs="Tahoma"/>
        </w:rPr>
        <w:t xml:space="preserve"> ob izpolnjevanju vseh pogojev in zahtev naročnika, navedenih v razpisni dokumentaciji</w:t>
      </w:r>
      <w:r w:rsidRPr="00922373">
        <w:rPr>
          <w:rFonts w:ascii="Tahoma" w:eastAsia="Times New Roman" w:hAnsi="Tahoma" w:cs="Tahoma"/>
          <w:lang w:eastAsia="sl-SI"/>
        </w:rPr>
        <w:t xml:space="preserve">. </w:t>
      </w:r>
      <w:r w:rsidRPr="00110E02">
        <w:rPr>
          <w:rFonts w:ascii="Tahoma" w:hAnsi="Tahoma" w:cs="Tahoma"/>
        </w:rPr>
        <w:t>V primeru dveh ali več ponudb</w:t>
      </w:r>
      <w:r>
        <w:rPr>
          <w:rFonts w:ascii="Tahoma" w:hAnsi="Tahoma" w:cs="Tahoma"/>
        </w:rPr>
        <w:t xml:space="preserve"> z enako skupno ponudbeno vrednost v EUR brez DDV za posamezni sklop</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w:t>
      </w:r>
      <w:r>
        <w:rPr>
          <w:rFonts w:ascii="Tahoma" w:hAnsi="Tahoma" w:cs="Tahoma"/>
        </w:rPr>
        <w:t xml:space="preserve"> okvirni sporazum za posamezni sklop </w:t>
      </w:r>
      <w:r w:rsidRPr="00703916">
        <w:rPr>
          <w:rFonts w:ascii="Tahoma" w:hAnsi="Tahoma" w:cs="Tahoma"/>
        </w:rPr>
        <w:t>s ponudnikom, ki bo</w:t>
      </w:r>
      <w:r>
        <w:rPr>
          <w:rFonts w:ascii="Tahoma" w:hAnsi="Tahoma" w:cs="Tahoma"/>
        </w:rPr>
        <w:t xml:space="preserve"> </w:t>
      </w:r>
      <w:r w:rsidRPr="00703916">
        <w:rPr>
          <w:rFonts w:ascii="Tahoma" w:hAnsi="Tahoma" w:cs="Tahoma"/>
        </w:rPr>
        <w:t xml:space="preserve">oddal </w:t>
      </w:r>
      <w:r>
        <w:rPr>
          <w:rFonts w:ascii="Tahoma" w:hAnsi="Tahoma" w:cs="Tahoma"/>
        </w:rPr>
        <w:t>ekonomsko</w:t>
      </w:r>
      <w:r w:rsidRPr="00703916">
        <w:rPr>
          <w:rFonts w:ascii="Tahoma" w:hAnsi="Tahoma" w:cs="Tahoma"/>
        </w:rPr>
        <w:t xml:space="preserve"> najugodnejšo ponudbo.</w:t>
      </w:r>
    </w:p>
    <w:p w14:paraId="600A7AE7" w14:textId="77777777" w:rsidR="00BB5439" w:rsidRDefault="00BB5439" w:rsidP="00BB5439">
      <w:pPr>
        <w:keepNext/>
        <w:keepLines/>
        <w:widowControl w:val="0"/>
        <w:spacing w:after="0" w:line="240" w:lineRule="auto"/>
        <w:jc w:val="both"/>
        <w:rPr>
          <w:rFonts w:ascii="Tahoma" w:hAnsi="Tahoma" w:cs="Tahoma"/>
        </w:rPr>
      </w:pPr>
    </w:p>
    <w:p w14:paraId="0D19D66C" w14:textId="77777777" w:rsidR="00BB5439" w:rsidRPr="00BA3F91" w:rsidRDefault="00BB5439" w:rsidP="00BB5439">
      <w:pPr>
        <w:keepNext/>
        <w:keepLines/>
        <w:widowControl w:val="0"/>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3343B34B" w14:textId="77777777" w:rsidR="00BB5439" w:rsidRPr="00BA3F91" w:rsidRDefault="00BB5439" w:rsidP="00BB5439">
      <w:pPr>
        <w:keepNext/>
        <w:keepLines/>
        <w:widowControl w:val="0"/>
        <w:spacing w:after="0" w:line="240" w:lineRule="auto"/>
        <w:ind w:left="360"/>
        <w:jc w:val="both"/>
        <w:rPr>
          <w:rFonts w:ascii="Tahoma" w:eastAsia="Times New Roman" w:hAnsi="Tahoma" w:cs="Tahoma"/>
          <w:b/>
          <w:lang w:eastAsia="sl-SI"/>
        </w:rPr>
      </w:pPr>
    </w:p>
    <w:p w14:paraId="474217B7" w14:textId="77777777" w:rsidR="00BB5439" w:rsidRPr="00BA3F91" w:rsidRDefault="00BB5439" w:rsidP="00BB5439">
      <w:pPr>
        <w:keepNext/>
        <w:keepLines/>
        <w:widowControl w:val="0"/>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D94AEA8" w14:textId="77777777" w:rsidR="00BB5439" w:rsidRPr="00BA3F91" w:rsidRDefault="00BB5439" w:rsidP="00BB5439">
      <w:pPr>
        <w:keepNext/>
        <w:keepLines/>
        <w:widowControl w:val="0"/>
        <w:spacing w:after="0" w:line="240" w:lineRule="auto"/>
        <w:jc w:val="both"/>
        <w:rPr>
          <w:rFonts w:ascii="Tahoma" w:eastAsia="Times New Roman" w:hAnsi="Tahoma" w:cs="Tahoma"/>
          <w:b/>
          <w:lang w:eastAsia="sl-SI"/>
        </w:rPr>
      </w:pPr>
    </w:p>
    <w:p w14:paraId="5BFD4171" w14:textId="77777777" w:rsidR="00A9133C" w:rsidRPr="00CE2724" w:rsidRDefault="00A9133C" w:rsidP="00A9133C">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9"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20" w:history="1">
        <w:r w:rsidRPr="00CE2724">
          <w:rPr>
            <w:rStyle w:val="Hiperpovezava"/>
            <w:rFonts w:ascii="Tahoma" w:hAnsi="Tahoma" w:cs="Tahoma"/>
          </w:rPr>
          <w:t>https://ejn.gov.si</w:t>
        </w:r>
      </w:hyperlink>
      <w:r w:rsidRPr="00CE2724">
        <w:rPr>
          <w:rFonts w:ascii="Tahoma" w:hAnsi="Tahoma" w:cs="Tahoma"/>
        </w:rPr>
        <w:t>.</w:t>
      </w:r>
    </w:p>
    <w:p w14:paraId="1DC460CC" w14:textId="77777777" w:rsidR="00A9133C" w:rsidRPr="00CE2724" w:rsidRDefault="00A9133C" w:rsidP="00A9133C">
      <w:pPr>
        <w:pStyle w:val="Telobesedila3"/>
        <w:keepNext/>
        <w:keepLines/>
        <w:rPr>
          <w:rFonts w:ascii="Tahoma" w:hAnsi="Tahoma" w:cs="Tahoma"/>
        </w:rPr>
      </w:pPr>
    </w:p>
    <w:p w14:paraId="11C2364C" w14:textId="77777777" w:rsidR="00A9133C" w:rsidRPr="00CE2724" w:rsidRDefault="00A9133C" w:rsidP="00A9133C">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21"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62A9C053" w14:textId="77777777" w:rsidR="00A9133C" w:rsidRPr="00CE2724" w:rsidRDefault="00A9133C" w:rsidP="00A9133C">
      <w:pPr>
        <w:pStyle w:val="Telobesedila3"/>
        <w:keepNext/>
        <w:keepLines/>
        <w:rPr>
          <w:rFonts w:ascii="Tahoma" w:hAnsi="Tahoma" w:cs="Tahoma"/>
        </w:rPr>
      </w:pPr>
    </w:p>
    <w:p w14:paraId="25440B44" w14:textId="77777777" w:rsidR="00A9133C" w:rsidRPr="00CE2724" w:rsidRDefault="00A9133C" w:rsidP="00A9133C">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3E7104BF" w14:textId="77777777" w:rsidR="00A9133C" w:rsidRPr="00BA3F91" w:rsidRDefault="00A9133C" w:rsidP="00A9133C">
      <w:pPr>
        <w:keepNext/>
        <w:keepLines/>
        <w:tabs>
          <w:tab w:val="left" w:pos="142"/>
        </w:tabs>
        <w:spacing w:after="0" w:line="240" w:lineRule="auto"/>
        <w:jc w:val="both"/>
        <w:rPr>
          <w:rFonts w:ascii="Tahoma" w:eastAsia="Times New Roman" w:hAnsi="Tahoma" w:cs="Tahoma"/>
          <w:lang w:eastAsia="sl-SI"/>
        </w:rPr>
      </w:pPr>
    </w:p>
    <w:p w14:paraId="10CFF373" w14:textId="1EAF8D43" w:rsidR="00A9133C" w:rsidRPr="00BA3F91" w:rsidRDefault="00A9133C" w:rsidP="00A9133C">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Ponudba se šteje za pravočasno oddano, če jo naročnik prejme preko sistema e-JN </w:t>
      </w:r>
      <w:hyperlink r:id="rId22" w:history="1">
        <w:r w:rsidRPr="00E13276">
          <w:rPr>
            <w:rStyle w:val="Hiperpovezava"/>
            <w:rFonts w:ascii="Tahoma" w:eastAsia="Times New Roman" w:hAnsi="Tahoma" w:cs="Tahoma"/>
            <w:lang w:eastAsia="sl-SI"/>
          </w:rPr>
          <w:t>https://ejn.gov.si</w:t>
        </w:r>
      </w:hyperlink>
      <w:r w:rsidRPr="00BA3F91">
        <w:rPr>
          <w:rFonts w:ascii="Tahoma" w:eastAsia="Times New Roman" w:hAnsi="Tahoma" w:cs="Tahoma"/>
          <w:lang w:eastAsia="sl-SI"/>
        </w:rPr>
        <w:t xml:space="preserve"> </w:t>
      </w:r>
      <w:r w:rsidRPr="00BA3F91">
        <w:rPr>
          <w:rFonts w:ascii="Tahoma" w:eastAsia="Times New Roman" w:hAnsi="Tahoma" w:cs="Tahoma"/>
          <w:b/>
          <w:lang w:eastAsia="sl-SI"/>
        </w:rPr>
        <w:t>najkasneje do</w:t>
      </w:r>
      <w:r>
        <w:rPr>
          <w:rFonts w:ascii="Tahoma" w:eastAsia="Times New Roman" w:hAnsi="Tahoma" w:cs="Tahoma"/>
          <w:b/>
          <w:lang w:eastAsia="sl-SI"/>
        </w:rPr>
        <w:t xml:space="preserve"> </w:t>
      </w:r>
      <w:r w:rsidR="00137FA4">
        <w:rPr>
          <w:rFonts w:ascii="Tahoma" w:eastAsia="Times New Roman" w:hAnsi="Tahoma" w:cs="Tahoma"/>
          <w:b/>
          <w:bCs/>
          <w:lang w:eastAsia="sl-SI"/>
        </w:rPr>
        <w:t>21. 6</w:t>
      </w:r>
      <w:r w:rsidR="00137FA4" w:rsidRPr="00FB1BBD">
        <w:rPr>
          <w:rFonts w:ascii="Tahoma" w:eastAsia="Times New Roman" w:hAnsi="Tahoma" w:cs="Tahoma"/>
          <w:b/>
          <w:bCs/>
          <w:lang w:eastAsia="sl-SI"/>
        </w:rPr>
        <w:t>. 202</w:t>
      </w:r>
      <w:r w:rsidR="00137FA4">
        <w:rPr>
          <w:rFonts w:ascii="Tahoma" w:eastAsia="Times New Roman" w:hAnsi="Tahoma" w:cs="Tahoma"/>
          <w:b/>
          <w:bCs/>
          <w:lang w:eastAsia="sl-SI"/>
        </w:rPr>
        <w:t>3</w:t>
      </w:r>
      <w:r w:rsidR="00137FA4" w:rsidRPr="00FB1BBD">
        <w:rPr>
          <w:rFonts w:ascii="Tahoma" w:eastAsia="Times New Roman" w:hAnsi="Tahoma" w:cs="Tahoma"/>
          <w:b/>
          <w:bCs/>
          <w:lang w:eastAsia="sl-SI"/>
        </w:rPr>
        <w:t xml:space="preserve"> </w:t>
      </w:r>
      <w:r w:rsidRPr="00BA3F91">
        <w:rPr>
          <w:rFonts w:ascii="Tahoma" w:eastAsia="Times New Roman" w:hAnsi="Tahoma" w:cs="Tahoma"/>
          <w:b/>
          <w:lang w:eastAsia="sl-SI"/>
        </w:rPr>
        <w:t xml:space="preserve">do </w:t>
      </w:r>
      <w:r>
        <w:rPr>
          <w:rFonts w:ascii="Tahoma" w:eastAsia="Times New Roman" w:hAnsi="Tahoma" w:cs="Tahoma"/>
          <w:b/>
          <w:lang w:eastAsia="sl-SI"/>
        </w:rPr>
        <w:t>10.00</w:t>
      </w:r>
      <w:r w:rsidRPr="00BA3F91">
        <w:rPr>
          <w:rFonts w:ascii="Tahoma" w:eastAsia="Times New Roman" w:hAnsi="Tahoma" w:cs="Tahoma"/>
          <w:lang w:eastAsia="sl-SI"/>
        </w:rPr>
        <w:t xml:space="preserve"> </w:t>
      </w:r>
      <w:r w:rsidRPr="00BA3F91">
        <w:rPr>
          <w:rFonts w:ascii="Tahoma" w:eastAsia="Times New Roman" w:hAnsi="Tahoma" w:cs="Tahoma"/>
          <w:b/>
          <w:lang w:eastAsia="sl-SI"/>
        </w:rPr>
        <w:t>ure</w:t>
      </w:r>
      <w:r w:rsidRPr="00BA3F91">
        <w:rPr>
          <w:rFonts w:ascii="Tahoma" w:eastAsia="Times New Roman" w:hAnsi="Tahoma" w:cs="Tahoma"/>
          <w:lang w:eastAsia="sl-SI"/>
        </w:rPr>
        <w:t>. Za oddano ponudbo se šteje ponudba, ki je v informacijskem sistemu e-JN označena s statusom »ODDANO«.</w:t>
      </w:r>
    </w:p>
    <w:p w14:paraId="14BB3103" w14:textId="77777777" w:rsidR="00A9133C" w:rsidRPr="00BA3F91" w:rsidRDefault="00A9133C" w:rsidP="00A9133C">
      <w:pPr>
        <w:keepNext/>
        <w:keepLines/>
        <w:tabs>
          <w:tab w:val="left" w:pos="142"/>
        </w:tabs>
        <w:spacing w:after="0" w:line="240" w:lineRule="auto"/>
        <w:jc w:val="both"/>
        <w:rPr>
          <w:rFonts w:ascii="Tahoma" w:eastAsia="Times New Roman" w:hAnsi="Tahoma" w:cs="Tahoma"/>
          <w:lang w:eastAsia="sl-SI"/>
        </w:rPr>
      </w:pPr>
    </w:p>
    <w:p w14:paraId="6C53F656" w14:textId="77777777" w:rsidR="00A9133C" w:rsidRPr="00BA3F91" w:rsidRDefault="00A9133C" w:rsidP="00A9133C">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C1E2E8F" w14:textId="77777777" w:rsidR="00A9133C" w:rsidRPr="00BA3F91" w:rsidRDefault="00A9133C" w:rsidP="00A9133C">
      <w:pPr>
        <w:keepNext/>
        <w:keepLines/>
        <w:tabs>
          <w:tab w:val="left" w:pos="142"/>
        </w:tabs>
        <w:spacing w:after="0" w:line="240" w:lineRule="auto"/>
        <w:jc w:val="both"/>
        <w:rPr>
          <w:rFonts w:ascii="Tahoma" w:eastAsia="Times New Roman" w:hAnsi="Tahoma" w:cs="Tahoma"/>
          <w:lang w:eastAsia="sl-SI"/>
        </w:rPr>
      </w:pPr>
    </w:p>
    <w:p w14:paraId="5CED24C0" w14:textId="77777777" w:rsidR="00A9133C" w:rsidRPr="00BA3F91" w:rsidRDefault="00A9133C" w:rsidP="00A9133C">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 preteku roka za predložitev ponudb ponudbe ne bo več mogoče oddati.</w:t>
      </w:r>
    </w:p>
    <w:p w14:paraId="10A7BCE2" w14:textId="77777777" w:rsidR="00A9133C" w:rsidRPr="00BA3F91" w:rsidRDefault="00A9133C" w:rsidP="00A9133C">
      <w:pPr>
        <w:keepNext/>
        <w:keepLines/>
        <w:tabs>
          <w:tab w:val="left" w:pos="142"/>
        </w:tabs>
        <w:spacing w:after="0" w:line="240" w:lineRule="auto"/>
        <w:jc w:val="both"/>
        <w:rPr>
          <w:rFonts w:ascii="Tahoma" w:eastAsia="Times New Roman" w:hAnsi="Tahoma" w:cs="Tahoma"/>
          <w:lang w:eastAsia="sl-SI"/>
        </w:rPr>
      </w:pPr>
    </w:p>
    <w:p w14:paraId="0E05E97F" w14:textId="77777777" w:rsidR="00A9133C" w:rsidRPr="00C97A1F" w:rsidRDefault="00A9133C" w:rsidP="00A9133C">
      <w:pPr>
        <w:keepNext/>
        <w:keepLines/>
        <w:tabs>
          <w:tab w:val="left" w:pos="142"/>
        </w:tabs>
        <w:spacing w:after="0" w:line="240" w:lineRule="auto"/>
        <w:jc w:val="both"/>
        <w:rPr>
          <w:rFonts w:ascii="Tahoma" w:eastAsia="Times New Roman" w:hAnsi="Tahoma" w:cs="Tahoma"/>
          <w:i/>
          <w:lang w:eastAsia="sl-SI"/>
        </w:rPr>
      </w:pPr>
      <w:r w:rsidRPr="00C97A1F">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23" w:history="1">
        <w:r w:rsidRPr="00D763A1">
          <w:rPr>
            <w:rStyle w:val="Hiperpovezava"/>
            <w:rFonts w:ascii="Tahoma" w:eastAsia="Times New Roman" w:hAnsi="Tahoma" w:cs="Tahoma"/>
            <w:lang w:eastAsia="sl-SI"/>
          </w:rPr>
          <w:t>https://ejn.gov.si/ponudba/pages/aktualno/aktualna_javna_narocila.xhtml</w:t>
        </w:r>
      </w:hyperlink>
      <w:r w:rsidRPr="00C97A1F">
        <w:rPr>
          <w:rFonts w:ascii="Tahoma" w:eastAsia="Times New Roman" w:hAnsi="Tahoma" w:cs="Tahoma"/>
          <w:i/>
          <w:lang w:eastAsia="sl-SI"/>
        </w:rPr>
        <w:t>.</w:t>
      </w:r>
    </w:p>
    <w:p w14:paraId="13DB53E1" w14:textId="77777777" w:rsidR="00A9133C" w:rsidRPr="00C97A1F" w:rsidRDefault="00A9133C" w:rsidP="00A9133C">
      <w:pPr>
        <w:keepNext/>
        <w:keepLines/>
        <w:spacing w:after="0" w:line="240" w:lineRule="auto"/>
        <w:jc w:val="both"/>
        <w:rPr>
          <w:rFonts w:ascii="Tahoma" w:eastAsia="Times New Roman" w:hAnsi="Tahoma" w:cs="Tahoma"/>
          <w:b/>
          <w:lang w:eastAsia="sl-SI"/>
        </w:rPr>
      </w:pPr>
    </w:p>
    <w:p w14:paraId="0CD754BB" w14:textId="77777777" w:rsidR="00137FA4" w:rsidRDefault="00137FA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02D8EB1" w14:textId="37DBF874" w:rsidR="00A9133C" w:rsidRPr="00C97A1F" w:rsidRDefault="00A9133C" w:rsidP="00A9133C">
      <w:pPr>
        <w:keepNext/>
        <w:keepLines/>
        <w:numPr>
          <w:ilvl w:val="1"/>
          <w:numId w:val="2"/>
        </w:numPr>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Izdelava ponudbe</w:t>
      </w:r>
    </w:p>
    <w:p w14:paraId="4EC7FFBB" w14:textId="77777777" w:rsidR="00A9133C" w:rsidRPr="00BA3F91" w:rsidRDefault="00A9133C" w:rsidP="00A9133C">
      <w:pPr>
        <w:keepNext/>
        <w:keepLines/>
        <w:spacing w:after="0" w:line="240" w:lineRule="auto"/>
        <w:jc w:val="both"/>
        <w:rPr>
          <w:rFonts w:ascii="Tahoma" w:eastAsia="Times New Roman" w:hAnsi="Tahoma" w:cs="Tahoma"/>
          <w:lang w:eastAsia="sl-SI"/>
        </w:rPr>
      </w:pPr>
    </w:p>
    <w:p w14:paraId="69AA8432" w14:textId="77777777" w:rsidR="00A9133C" w:rsidRPr="00BA3F91" w:rsidRDefault="00A9133C" w:rsidP="00A9133C">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 xml:space="preserve">Ponudba naj bo </w:t>
      </w:r>
      <w:r w:rsidRPr="001547AA">
        <w:rPr>
          <w:rFonts w:ascii="Tahoma" w:eastAsia="Times New Roman" w:hAnsi="Tahoma" w:cs="Tahoma"/>
          <w:lang w:eastAsia="sl-SI"/>
        </w:rPr>
        <w:t>izdelana tako, da</w:t>
      </w:r>
      <w:r>
        <w:rPr>
          <w:rFonts w:ascii="Tahoma" w:eastAsia="Times New Roman" w:hAnsi="Tahoma" w:cs="Tahoma"/>
          <w:lang w:eastAsia="sl-SI"/>
        </w:rPr>
        <w:t xml:space="preserve"> </w:t>
      </w:r>
      <w:r w:rsidRPr="001547AA">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6</w:t>
      </w:r>
      <w:r w:rsidRPr="002C2FCB">
        <w:rPr>
          <w:rFonts w:ascii="Tahoma" w:eastAsia="Times New Roman" w:hAnsi="Tahoma" w:cs="Tahoma"/>
          <w:lang w:eastAsia="sl-SI"/>
        </w:rPr>
        <w:t>.3.</w:t>
      </w:r>
      <w:r>
        <w:rPr>
          <w:rFonts w:ascii="Tahoma" w:eastAsia="Times New Roman" w:hAnsi="Tahoma" w:cs="Tahoma"/>
          <w:lang w:eastAsia="sl-SI"/>
        </w:rPr>
        <w:t xml:space="preserve"> </w:t>
      </w:r>
      <w:r w:rsidRPr="002C2FCB">
        <w:rPr>
          <w:rFonts w:ascii="Tahoma" w:eastAsia="Times New Roman" w:hAnsi="Tahoma" w:cs="Tahoma"/>
          <w:lang w:eastAsia="sl-SI"/>
        </w:rPr>
        <w:t>razpisne dokumentacije.</w:t>
      </w:r>
    </w:p>
    <w:p w14:paraId="4D9E5525" w14:textId="77777777" w:rsidR="00A9133C" w:rsidRPr="00BA3F91" w:rsidRDefault="00A9133C" w:rsidP="00A9133C">
      <w:pPr>
        <w:keepNext/>
        <w:keepLines/>
        <w:spacing w:after="0" w:line="240" w:lineRule="auto"/>
        <w:jc w:val="both"/>
        <w:rPr>
          <w:rFonts w:ascii="Tahoma" w:eastAsia="Times New Roman" w:hAnsi="Tahoma" w:cs="Tahoma"/>
          <w:b/>
          <w:lang w:eastAsia="sl-SI"/>
        </w:rPr>
      </w:pPr>
    </w:p>
    <w:p w14:paraId="4E354442" w14:textId="77777777" w:rsidR="00A9133C" w:rsidRDefault="00A9133C" w:rsidP="00A9133C">
      <w:pPr>
        <w:keepNext/>
        <w:keepLines/>
        <w:spacing w:after="0" w:line="240" w:lineRule="auto"/>
        <w:jc w:val="both"/>
        <w:rPr>
          <w:rFonts w:ascii="Tahoma" w:eastAsia="Times New Roman" w:hAnsi="Tahoma" w:cs="Tahoma"/>
          <w:lang w:eastAsia="sl-SI"/>
        </w:rPr>
      </w:pPr>
      <w:r w:rsidRPr="007129A9">
        <w:rPr>
          <w:rFonts w:ascii="Tahoma" w:eastAsia="Times New Roman" w:hAnsi="Tahoma" w:cs="Tahoma"/>
          <w:lang w:eastAsia="sl-SI"/>
        </w:rPr>
        <w:t xml:space="preserve">Odgovori na zahtevana vprašanja oziroma priloge razpisne dokumentacije, ki jih morajo izpolniti ponudniki, so osnova za ugotavljanje </w:t>
      </w:r>
      <w:r>
        <w:rPr>
          <w:rFonts w:ascii="Tahoma" w:eastAsia="Times New Roman" w:hAnsi="Tahoma" w:cs="Tahoma"/>
          <w:lang w:eastAsia="sl-SI"/>
        </w:rPr>
        <w:t>dopustno</w:t>
      </w:r>
      <w:r w:rsidRPr="007129A9">
        <w:rPr>
          <w:rFonts w:ascii="Tahoma" w:eastAsia="Times New Roman" w:hAnsi="Tahoma" w:cs="Tahoma"/>
          <w:lang w:eastAsia="sl-SI"/>
        </w:rPr>
        <w:t>sti ponudbe in osnova za ugotavljanje sposobnosti ponudnikov, glede na zahteve in pogoje iz te razpisne dokumentacije. Ponudniki so obvezani priložiti vse priloge, razen če v posamezni prilogi ni drugače navedeno.</w:t>
      </w:r>
    </w:p>
    <w:p w14:paraId="6C886D51" w14:textId="77777777" w:rsidR="00A9133C" w:rsidRPr="00BA3F91" w:rsidRDefault="00A9133C" w:rsidP="00A9133C">
      <w:pPr>
        <w:keepNext/>
        <w:keepLines/>
        <w:spacing w:after="0" w:line="240" w:lineRule="auto"/>
        <w:jc w:val="both"/>
        <w:rPr>
          <w:rFonts w:ascii="Tahoma" w:eastAsia="Times New Roman" w:hAnsi="Tahoma" w:cs="Tahoma"/>
          <w:lang w:eastAsia="sl-SI"/>
        </w:rPr>
      </w:pPr>
    </w:p>
    <w:p w14:paraId="48D6B85B" w14:textId="77777777" w:rsidR="00A9133C" w:rsidRPr="00BA3F91" w:rsidRDefault="00A9133C" w:rsidP="00A9133C">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24" w:history="1">
        <w:r w:rsidRPr="00BA3F91">
          <w:rPr>
            <w:rFonts w:ascii="Tahoma" w:eastAsia="Times New Roman" w:hAnsi="Tahoma" w:cs="Tahoma"/>
            <w:color w:val="0000FF"/>
            <w:u w:val="single"/>
            <w:lang w:eastAsia="sl-SI"/>
          </w:rPr>
          <w:t>http://www.jhl.si/javna-narocila-iz-podjetij</w:t>
        </w:r>
      </w:hyperlink>
      <w:r w:rsidRPr="00BA3F91">
        <w:rPr>
          <w:rFonts w:ascii="Tahoma" w:eastAsia="Times New Roman" w:hAnsi="Tahoma" w:cs="Tahoma"/>
          <w:lang w:eastAsia="sl-SI"/>
        </w:rPr>
        <w:t>, kjer je objavljena razpisna dokumentacija, ki jih morajo ponudniki upoštevati pri pripravi ponudbene dokumentacije.</w:t>
      </w:r>
    </w:p>
    <w:p w14:paraId="706B65AE" w14:textId="77777777" w:rsidR="00A9133C" w:rsidRPr="00BA3F91" w:rsidRDefault="00A9133C" w:rsidP="00A9133C">
      <w:pPr>
        <w:keepNext/>
        <w:keepLines/>
        <w:spacing w:after="0" w:line="240" w:lineRule="auto"/>
        <w:jc w:val="both"/>
        <w:rPr>
          <w:rFonts w:ascii="Tahoma" w:eastAsia="Times New Roman" w:hAnsi="Tahoma" w:cs="Tahoma"/>
          <w:lang w:eastAsia="sl-SI"/>
        </w:rPr>
      </w:pPr>
    </w:p>
    <w:p w14:paraId="6328B041" w14:textId="77777777" w:rsidR="00A9133C" w:rsidRPr="00BA3F91" w:rsidRDefault="00A9133C" w:rsidP="00A9133C">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Vsebina ponudbene dokumentacije</w:t>
      </w:r>
    </w:p>
    <w:p w14:paraId="2AFEAB1F" w14:textId="77777777" w:rsidR="00A9133C" w:rsidRPr="00BA3F91" w:rsidRDefault="00A9133C" w:rsidP="00A9133C">
      <w:pPr>
        <w:keepNext/>
        <w:keepLines/>
        <w:spacing w:after="0" w:line="240" w:lineRule="auto"/>
        <w:jc w:val="both"/>
        <w:rPr>
          <w:rFonts w:ascii="Tahoma" w:eastAsia="Times New Roman" w:hAnsi="Tahoma" w:cs="Tahoma"/>
          <w:lang w:val="x-none" w:eastAsia="sl-SI"/>
        </w:rPr>
      </w:pPr>
    </w:p>
    <w:p w14:paraId="06F78142" w14:textId="77777777" w:rsidR="00A9133C" w:rsidRPr="00BA3F91" w:rsidRDefault="00A9133C" w:rsidP="00A9133C">
      <w:pPr>
        <w:keepNext/>
        <w:keepLines/>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Ponudnik, ki odda ponudbo, pod kazensko in materialno odgovornostjo jamči, da so vsi podatki in dokumenti, podani v ponudbi, resnični, in da priložen</w:t>
      </w:r>
      <w:r>
        <w:rPr>
          <w:rFonts w:ascii="Tahoma" w:eastAsia="Times New Roman" w:hAnsi="Tahoma" w:cs="Tahoma"/>
          <w:b/>
          <w:lang w:eastAsia="sl-SI"/>
        </w:rPr>
        <w:t>e</w:t>
      </w:r>
      <w:r w:rsidRPr="00BA3F91">
        <w:rPr>
          <w:rFonts w:ascii="Tahoma" w:eastAsia="Times New Roman" w:hAnsi="Tahoma" w:cs="Tahoma"/>
          <w:b/>
          <w:lang w:eastAsia="sl-SI"/>
        </w:rPr>
        <w:t xml:space="preserve"> listin</w:t>
      </w:r>
      <w:r>
        <w:rPr>
          <w:rFonts w:ascii="Tahoma" w:eastAsia="Times New Roman" w:hAnsi="Tahoma" w:cs="Tahoma"/>
          <w:b/>
          <w:lang w:eastAsia="sl-SI"/>
        </w:rPr>
        <w:t>e</w:t>
      </w:r>
      <w:r w:rsidRPr="00BA3F91">
        <w:rPr>
          <w:rFonts w:ascii="Tahoma" w:eastAsia="Times New Roman" w:hAnsi="Tahoma" w:cs="Tahoma"/>
          <w:b/>
          <w:lang w:eastAsia="sl-SI"/>
        </w:rPr>
        <w:t xml:space="preserve"> ustrezajo originalu. V nasprotnem primeru ponudnik naročniku odgovarja za vso škodo, ki mu je nastala.</w:t>
      </w:r>
    </w:p>
    <w:p w14:paraId="60266EE8" w14:textId="77777777" w:rsidR="00A9133C" w:rsidRPr="00BA3F91" w:rsidRDefault="00A9133C" w:rsidP="00A9133C">
      <w:pPr>
        <w:keepNext/>
        <w:keepLines/>
        <w:spacing w:after="0" w:line="240" w:lineRule="auto"/>
        <w:jc w:val="both"/>
        <w:rPr>
          <w:rFonts w:ascii="Tahoma" w:eastAsia="Times New Roman" w:hAnsi="Tahoma" w:cs="Tahoma"/>
          <w:lang w:eastAsia="sl-SI"/>
        </w:rPr>
      </w:pPr>
    </w:p>
    <w:p w14:paraId="3D79A162" w14:textId="77777777" w:rsidR="00A9133C" w:rsidRDefault="00A9133C" w:rsidP="00A9133C">
      <w:pPr>
        <w:keepNext/>
        <w:keepLines/>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Ponudbena dokumentacija, ki jo naročnik zahteva z javnim razpisom</w:t>
      </w:r>
      <w:r>
        <w:rPr>
          <w:rFonts w:ascii="Tahoma" w:eastAsia="Times New Roman" w:hAnsi="Tahoma" w:cs="Tahoma"/>
          <w:b/>
          <w:lang w:eastAsia="sl-SI"/>
        </w:rPr>
        <w:t xml:space="preserve"> in jih mora ponudnik naložiti v informacijski sistem e-JN</w:t>
      </w:r>
      <w:r w:rsidRPr="00BA3F91">
        <w:rPr>
          <w:rFonts w:ascii="Tahoma" w:eastAsia="Times New Roman" w:hAnsi="Tahoma" w:cs="Tahoma"/>
          <w:b/>
          <w:lang w:eastAsia="sl-SI"/>
        </w:rPr>
        <w:t xml:space="preserve"> je navedena v nadaljevanju:</w:t>
      </w:r>
    </w:p>
    <w:p w14:paraId="7E31040A" w14:textId="77777777" w:rsidR="00A9133C" w:rsidRPr="00BA3F91" w:rsidRDefault="00A9133C" w:rsidP="00A9133C">
      <w:pPr>
        <w:keepNext/>
        <w:keepLines/>
        <w:spacing w:after="0" w:line="240" w:lineRule="auto"/>
        <w:ind w:left="1080"/>
        <w:jc w:val="both"/>
        <w:rPr>
          <w:rFonts w:ascii="Tahoma" w:eastAsia="Times New Roman" w:hAnsi="Tahoma" w:cs="Tahoma"/>
          <w:b/>
          <w:lang w:eastAsia="sl-SI"/>
        </w:rPr>
      </w:pPr>
    </w:p>
    <w:p w14:paraId="3974F2DD" w14:textId="77777777" w:rsidR="00A9133C" w:rsidRPr="003346EC" w:rsidRDefault="00A9133C" w:rsidP="00A9133C">
      <w:pPr>
        <w:keepNext/>
        <w:keepLines/>
        <w:numPr>
          <w:ilvl w:val="0"/>
          <w:numId w:val="28"/>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5695CC3E" w14:textId="77777777" w:rsidR="00A9133C" w:rsidRDefault="00A9133C" w:rsidP="00A9133C">
      <w:pPr>
        <w:keepNext/>
        <w:keepLines/>
        <w:spacing w:after="0" w:line="240" w:lineRule="auto"/>
        <w:jc w:val="both"/>
        <w:rPr>
          <w:rFonts w:ascii="Tahoma" w:hAnsi="Tahoma" w:cs="Tahoma"/>
        </w:rPr>
      </w:pPr>
    </w:p>
    <w:p w14:paraId="4BC95D0F" w14:textId="77777777" w:rsidR="00A9133C" w:rsidRPr="00C63E28" w:rsidRDefault="00A9133C" w:rsidP="00A9133C">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0703EFEE" w14:textId="77777777" w:rsidR="00A9133C" w:rsidRPr="00C8579C" w:rsidRDefault="00A9133C" w:rsidP="00A9133C">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9133C" w:rsidRPr="00C8579C" w14:paraId="55497BF3" w14:textId="77777777" w:rsidTr="00B76FF0">
        <w:tc>
          <w:tcPr>
            <w:tcW w:w="7725" w:type="dxa"/>
          </w:tcPr>
          <w:p w14:paraId="3D182B05" w14:textId="77777777" w:rsidR="00A9133C" w:rsidRPr="00C8579C" w:rsidRDefault="00A9133C" w:rsidP="00B76FF0">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63372313" w14:textId="77777777" w:rsidR="00A9133C" w:rsidRPr="00C8579C" w:rsidRDefault="00A9133C" w:rsidP="00B76FF0">
            <w:pPr>
              <w:keepNext/>
              <w:keepLines/>
              <w:spacing w:after="0" w:line="240" w:lineRule="auto"/>
              <w:jc w:val="both"/>
              <w:rPr>
                <w:rFonts w:ascii="Tahoma" w:hAnsi="Tahoma" w:cs="Tahoma"/>
                <w:b/>
                <w:i/>
              </w:rPr>
            </w:pPr>
          </w:p>
        </w:tc>
      </w:tr>
    </w:tbl>
    <w:p w14:paraId="7F24F044" w14:textId="77777777" w:rsidR="00A9133C" w:rsidRDefault="00A9133C" w:rsidP="00A9133C">
      <w:pPr>
        <w:keepNext/>
        <w:keepLines/>
        <w:spacing w:after="0" w:line="240" w:lineRule="auto"/>
        <w:rPr>
          <w:rFonts w:ascii="Tahoma" w:hAnsi="Tahoma" w:cs="Tahoma"/>
          <w:b/>
          <w:color w:val="FF0000"/>
        </w:rPr>
      </w:pPr>
    </w:p>
    <w:p w14:paraId="47225C7C" w14:textId="77777777" w:rsidR="00A9133C" w:rsidRPr="00535F65" w:rsidRDefault="00A9133C" w:rsidP="00A9133C">
      <w:pPr>
        <w:keepNext/>
        <w:keepLines/>
        <w:spacing w:after="0" w:line="240" w:lineRule="auto"/>
        <w:jc w:val="both"/>
        <w:rPr>
          <w:rFonts w:ascii="Tahoma" w:hAnsi="Tahoma" w:cs="Tahoma"/>
        </w:rPr>
      </w:pPr>
      <w:r w:rsidRPr="00535F65">
        <w:rPr>
          <w:rFonts w:ascii="Tahoma" w:hAnsi="Tahoma" w:cs="Tahoma"/>
        </w:rPr>
        <w:lastRenderedPageBreak/>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storitev</w:t>
      </w:r>
      <w:r w:rsidRPr="00535F65">
        <w:rPr>
          <w:rFonts w:ascii="Tahoma" w:hAnsi="Tahoma" w:cs="Tahoma"/>
        </w:rPr>
        <w:t xml:space="preserve"> v pdf. format (Priloga 2 za posamezni sklop, za katerega je ponudnik oddal ponudbo) - naloženim v razdelek »Dokumenti«, del »Ostale priloge«, kot veljavni štejejo podatki ponudbenega predračuna v pdf. format (Priloga 2 za posamezni sklop, za katerega je ponudnik oddal ponudbo), ki je predložen v razdelku »Dokumenti«, del »Ostale priloge«.</w:t>
      </w:r>
    </w:p>
    <w:p w14:paraId="0C42DD96" w14:textId="77777777" w:rsidR="00A9133C" w:rsidRDefault="00A9133C" w:rsidP="00A9133C">
      <w:pPr>
        <w:keepNext/>
        <w:keepLines/>
        <w:spacing w:after="0" w:line="240" w:lineRule="auto"/>
        <w:jc w:val="both"/>
        <w:rPr>
          <w:rFonts w:ascii="Tahoma" w:eastAsia="Times New Roman" w:hAnsi="Tahoma" w:cs="Tahoma"/>
          <w:lang w:eastAsia="sl-SI"/>
        </w:rPr>
      </w:pPr>
    </w:p>
    <w:p w14:paraId="7C3B837A" w14:textId="77777777" w:rsidR="00A9133C" w:rsidRPr="00BA3F91" w:rsidRDefault="00A9133C" w:rsidP="00A9133C">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122FE42C" w14:textId="77777777" w:rsidR="00A9133C" w:rsidRPr="00453AD4" w:rsidRDefault="00A9133C" w:rsidP="00A9133C">
      <w:pPr>
        <w:keepNext/>
        <w:keepLines/>
        <w:spacing w:after="0" w:line="240" w:lineRule="auto"/>
        <w:jc w:val="both"/>
        <w:rPr>
          <w:rFonts w:ascii="Tahoma" w:eastAsia="Times New Roman" w:hAnsi="Tahoma" w:cs="Tahoma"/>
          <w:sz w:val="20"/>
          <w:szCs w:val="20"/>
          <w:lang w:eastAsia="sl-SI"/>
        </w:rPr>
      </w:pPr>
    </w:p>
    <w:p w14:paraId="4159B446" w14:textId="77777777" w:rsidR="00137FA4" w:rsidRDefault="00137FA4">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52512168" w14:textId="215B29A7" w:rsidR="00A9133C" w:rsidRPr="00453AD4" w:rsidRDefault="00A9133C" w:rsidP="00A9133C">
      <w:pPr>
        <w:keepNext/>
        <w:keepLines/>
        <w:numPr>
          <w:ilvl w:val="0"/>
          <w:numId w:val="28"/>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0D7B802E" w14:textId="77777777" w:rsidR="00A9133C" w:rsidRDefault="00A9133C" w:rsidP="00A9133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9133C" w:rsidRPr="00BA3F91" w14:paraId="1E592E2E" w14:textId="77777777" w:rsidTr="00B76FF0">
        <w:tc>
          <w:tcPr>
            <w:tcW w:w="9424" w:type="dxa"/>
            <w:tcBorders>
              <w:top w:val="single" w:sz="4" w:space="0" w:color="auto"/>
              <w:bottom w:val="single" w:sz="4" w:space="0" w:color="auto"/>
            </w:tcBorders>
          </w:tcPr>
          <w:p w14:paraId="55F11FAE" w14:textId="77777777" w:rsidR="00A9133C" w:rsidRPr="00BA3F91" w:rsidRDefault="00A9133C" w:rsidP="00B76FF0">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5E4D57A0" w14:textId="77777777" w:rsidR="00A9133C" w:rsidRDefault="00A9133C" w:rsidP="00A9133C">
      <w:pPr>
        <w:keepNext/>
        <w:keepLines/>
        <w:spacing w:after="0" w:line="240" w:lineRule="auto"/>
        <w:jc w:val="both"/>
        <w:rPr>
          <w:rFonts w:ascii="Tahoma" w:eastAsia="Times New Roman" w:hAnsi="Tahoma" w:cs="Tahoma"/>
          <w:sz w:val="20"/>
          <w:szCs w:val="20"/>
          <w:lang w:eastAsia="sl-SI"/>
        </w:rPr>
      </w:pPr>
    </w:p>
    <w:p w14:paraId="582788D0" w14:textId="77777777" w:rsidR="00A9133C" w:rsidRPr="00303200" w:rsidRDefault="00A9133C" w:rsidP="00A9133C">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7FB87EC8" w14:textId="77777777" w:rsidR="00A9133C" w:rsidRPr="00453AD4" w:rsidRDefault="00A9133C" w:rsidP="00A9133C">
      <w:pPr>
        <w:keepNext/>
        <w:keepLines/>
        <w:spacing w:after="0" w:line="240" w:lineRule="auto"/>
        <w:jc w:val="both"/>
        <w:rPr>
          <w:rFonts w:ascii="Tahoma" w:eastAsia="Times New Roman" w:hAnsi="Tahoma" w:cs="Tahoma"/>
          <w:sz w:val="20"/>
          <w:szCs w:val="20"/>
          <w:lang w:eastAsia="sl-SI"/>
        </w:rPr>
      </w:pPr>
    </w:p>
    <w:p w14:paraId="63E4BC16" w14:textId="77777777" w:rsidR="00A9133C" w:rsidRPr="00453AD4" w:rsidRDefault="00A9133C" w:rsidP="00A9133C">
      <w:pPr>
        <w:keepNext/>
        <w:keepLines/>
        <w:numPr>
          <w:ilvl w:val="0"/>
          <w:numId w:val="28"/>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59107487" w14:textId="77777777" w:rsidR="00A9133C" w:rsidRPr="00552945" w:rsidRDefault="00A9133C" w:rsidP="00A9133C">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9133C" w:rsidRPr="00552945" w14:paraId="009A122E" w14:textId="77777777" w:rsidTr="00B76FF0">
        <w:tc>
          <w:tcPr>
            <w:tcW w:w="9424" w:type="dxa"/>
            <w:tcBorders>
              <w:top w:val="single" w:sz="4" w:space="0" w:color="auto"/>
              <w:bottom w:val="single" w:sz="4" w:space="0" w:color="auto"/>
            </w:tcBorders>
          </w:tcPr>
          <w:p w14:paraId="67534565" w14:textId="77777777" w:rsidR="00A9133C" w:rsidRPr="00552945" w:rsidRDefault="00A9133C" w:rsidP="00B76FF0">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31B82410" w14:textId="77777777" w:rsidR="00A9133C" w:rsidRPr="00552945" w:rsidRDefault="00A9133C" w:rsidP="00A9133C">
      <w:pPr>
        <w:keepNext/>
        <w:keepLines/>
        <w:spacing w:after="0" w:line="240" w:lineRule="auto"/>
        <w:jc w:val="both"/>
        <w:rPr>
          <w:rFonts w:ascii="Tahoma" w:eastAsia="Times New Roman" w:hAnsi="Tahoma" w:cs="Tahoma"/>
          <w:sz w:val="20"/>
          <w:szCs w:val="20"/>
          <w:lang w:eastAsia="sl-SI"/>
        </w:rPr>
      </w:pPr>
    </w:p>
    <w:p w14:paraId="004C39E2" w14:textId="77777777" w:rsidR="00A9133C" w:rsidRPr="00552945" w:rsidRDefault="00A9133C" w:rsidP="00A9133C">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7553755" w14:textId="77777777" w:rsidR="00A9133C" w:rsidRPr="00552945" w:rsidRDefault="00A9133C" w:rsidP="00A9133C">
      <w:pPr>
        <w:keepNext/>
        <w:keepLines/>
        <w:spacing w:after="0" w:line="240" w:lineRule="auto"/>
        <w:jc w:val="both"/>
        <w:rPr>
          <w:rFonts w:ascii="Tahoma" w:eastAsia="Times New Roman" w:hAnsi="Tahoma" w:cs="Tahoma"/>
          <w:lang w:eastAsia="sl-SI"/>
        </w:rPr>
      </w:pPr>
    </w:p>
    <w:p w14:paraId="6B3877C1" w14:textId="77777777" w:rsidR="00A9133C" w:rsidRPr="00552945" w:rsidRDefault="00A9133C" w:rsidP="00A9133C">
      <w:pPr>
        <w:keepNext/>
        <w:keepLines/>
        <w:numPr>
          <w:ilvl w:val="0"/>
          <w:numId w:val="28"/>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70571CB4" w14:textId="77777777" w:rsidR="00A9133C" w:rsidRPr="00552945" w:rsidRDefault="00A9133C" w:rsidP="00A9133C">
      <w:pPr>
        <w:keepNext/>
        <w:keepLines/>
        <w:spacing w:after="0" w:line="240" w:lineRule="auto"/>
        <w:jc w:val="both"/>
        <w:rPr>
          <w:rFonts w:ascii="Tahoma" w:eastAsia="Times New Roman" w:hAnsi="Tahoma" w:cs="Tahoma"/>
          <w:b/>
          <w:lang w:eastAsia="sl-SI"/>
        </w:rPr>
      </w:pPr>
    </w:p>
    <w:p w14:paraId="58F5066C" w14:textId="77777777" w:rsidR="00A9133C" w:rsidRPr="00552945" w:rsidRDefault="00A9133C" w:rsidP="00A9133C">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 in del</w:t>
      </w:r>
      <w:r w:rsidRPr="00552945">
        <w:rPr>
          <w:rFonts w:ascii="Tahoma" w:eastAsia="Times New Roman" w:hAnsi="Tahoma" w:cs="Tahoma"/>
          <w:lang w:eastAsia="sl-SI"/>
        </w:rPr>
        <w:t>.</w:t>
      </w:r>
    </w:p>
    <w:p w14:paraId="4B043FC4" w14:textId="77777777" w:rsidR="00A9133C" w:rsidRPr="00552945" w:rsidRDefault="00A9133C" w:rsidP="00A9133C">
      <w:pPr>
        <w:keepNext/>
        <w:keepLines/>
        <w:spacing w:after="0" w:line="240" w:lineRule="auto"/>
        <w:jc w:val="both"/>
        <w:rPr>
          <w:rFonts w:ascii="Tahoma" w:eastAsia="Times New Roman" w:hAnsi="Tahoma" w:cs="Tahoma"/>
          <w:lang w:eastAsia="sl-SI"/>
        </w:rPr>
      </w:pPr>
    </w:p>
    <w:p w14:paraId="7D0F1692" w14:textId="77777777" w:rsidR="00A9133C" w:rsidRPr="00552945" w:rsidRDefault="00A9133C" w:rsidP="00A9133C">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46E1CD1C" w14:textId="77777777" w:rsidR="00A9133C" w:rsidRPr="00345723" w:rsidRDefault="00A9133C" w:rsidP="00A9133C">
      <w:pPr>
        <w:keepNext/>
        <w:keepLines/>
        <w:widowControl w:val="0"/>
        <w:spacing w:after="0" w:line="240" w:lineRule="auto"/>
        <w:jc w:val="both"/>
        <w:rPr>
          <w:rFonts w:ascii="Tahoma" w:hAnsi="Tahoma" w:cs="Tahoma"/>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9133C" w:rsidRPr="00345723" w14:paraId="673BA0A1" w14:textId="77777777" w:rsidTr="00B76FF0">
        <w:tc>
          <w:tcPr>
            <w:tcW w:w="7865" w:type="dxa"/>
            <w:tcBorders>
              <w:top w:val="single" w:sz="4" w:space="0" w:color="auto"/>
              <w:bottom w:val="single" w:sz="4" w:space="0" w:color="auto"/>
            </w:tcBorders>
          </w:tcPr>
          <w:p w14:paraId="5F867E91" w14:textId="77777777" w:rsidR="00A9133C" w:rsidRPr="00345723" w:rsidRDefault="00A9133C" w:rsidP="00B76FF0">
            <w:pPr>
              <w:keepNext/>
              <w:keepLines/>
              <w:widowControl w:val="0"/>
              <w:spacing w:after="0" w:line="240" w:lineRule="auto"/>
              <w:jc w:val="both"/>
              <w:rPr>
                <w:rFonts w:ascii="Tahoma" w:hAnsi="Tahoma" w:cs="Tahoma"/>
              </w:rPr>
            </w:pPr>
            <w:r w:rsidRPr="00345723">
              <w:rPr>
                <w:rFonts w:ascii="Tahoma" w:hAnsi="Tahoma" w:cs="Tahoma"/>
              </w:rPr>
              <w:t xml:space="preserve">PODATKI O PONUDNIKU </w:t>
            </w:r>
          </w:p>
        </w:tc>
        <w:tc>
          <w:tcPr>
            <w:tcW w:w="1559" w:type="dxa"/>
            <w:tcBorders>
              <w:top w:val="single" w:sz="4" w:space="0" w:color="auto"/>
              <w:bottom w:val="single" w:sz="4" w:space="0" w:color="auto"/>
            </w:tcBorders>
          </w:tcPr>
          <w:p w14:paraId="45B260E2" w14:textId="77777777" w:rsidR="00A9133C" w:rsidRPr="00345723" w:rsidRDefault="00A9133C" w:rsidP="00B76FF0">
            <w:pPr>
              <w:keepNext/>
              <w:keepLines/>
              <w:widowControl w:val="0"/>
              <w:spacing w:after="0" w:line="240" w:lineRule="auto"/>
              <w:jc w:val="both"/>
              <w:rPr>
                <w:rFonts w:ascii="Tahoma" w:hAnsi="Tahoma" w:cs="Tahoma"/>
                <w:b/>
                <w:bCs/>
                <w:i/>
                <w:iCs/>
              </w:rPr>
            </w:pPr>
            <w:r w:rsidRPr="00345723">
              <w:rPr>
                <w:rFonts w:ascii="Tahoma" w:hAnsi="Tahoma" w:cs="Tahoma"/>
                <w:b/>
                <w:bCs/>
                <w:i/>
                <w:iCs/>
              </w:rPr>
              <w:t xml:space="preserve">Priloga 1 </w:t>
            </w:r>
          </w:p>
        </w:tc>
      </w:tr>
    </w:tbl>
    <w:p w14:paraId="758E3B38" w14:textId="77777777" w:rsidR="00A9133C" w:rsidRPr="00345723" w:rsidRDefault="00A9133C" w:rsidP="00A9133C">
      <w:pPr>
        <w:keepNext/>
        <w:keepLines/>
        <w:widowControl w:val="0"/>
        <w:spacing w:after="0" w:line="240" w:lineRule="auto"/>
        <w:jc w:val="both"/>
        <w:rPr>
          <w:rFonts w:ascii="Tahoma" w:hAnsi="Tahoma" w:cs="Tahoma"/>
        </w:rPr>
      </w:pPr>
      <w:r w:rsidRPr="00345723">
        <w:rPr>
          <w:rFonts w:ascii="Tahoma" w:hAnsi="Tahoma" w:cs="Tahoma"/>
        </w:rPr>
        <w:t xml:space="preserve">Prilogo je potrebno izpolniti, podpisati in žigosati. V primeru, da odda več ponudnikov skupno ponudbo, morajo razmnožen obrazec priloge 1 izpolniti vsi ponudniki. </w:t>
      </w:r>
    </w:p>
    <w:p w14:paraId="6C82C169" w14:textId="77777777" w:rsidR="00A9133C" w:rsidRPr="00345723" w:rsidRDefault="00A9133C" w:rsidP="00A9133C">
      <w:pPr>
        <w:keepNext/>
        <w:keepLines/>
        <w:widowControl w:val="0"/>
        <w:spacing w:after="0" w:line="240" w:lineRule="auto"/>
        <w:jc w:val="both"/>
        <w:rPr>
          <w:rFonts w:ascii="Tahoma" w:hAnsi="Tahoma" w:cs="Tahoma"/>
        </w:rPr>
      </w:pPr>
    </w:p>
    <w:p w14:paraId="6F42D2E7" w14:textId="77777777" w:rsidR="00A9133C" w:rsidRPr="00345723" w:rsidRDefault="00A9133C" w:rsidP="00A9133C">
      <w:pPr>
        <w:keepNext/>
        <w:keepLines/>
        <w:widowControl w:val="0"/>
        <w:spacing w:after="0" w:line="240" w:lineRule="auto"/>
        <w:jc w:val="both"/>
        <w:rPr>
          <w:rFonts w:ascii="Tahoma" w:hAnsi="Tahoma" w:cs="Tahoma"/>
          <w:b/>
        </w:rPr>
      </w:pPr>
      <w:r w:rsidRPr="00345723">
        <w:rPr>
          <w:rFonts w:ascii="Tahoma" w:hAnsi="Tahoma" w:cs="Tahoma"/>
        </w:rPr>
        <w:t xml:space="preserve">Tej prilogi se priloži tudi </w:t>
      </w:r>
      <w:r w:rsidRPr="00345723">
        <w:rPr>
          <w:rFonts w:ascii="Tahoma" w:hAnsi="Tahoma" w:cs="Tahoma"/>
          <w:b/>
        </w:rPr>
        <w:t xml:space="preserve">pravni akt o skupni izvedbi naročila </w:t>
      </w:r>
      <w:r w:rsidRPr="00345723">
        <w:rPr>
          <w:rFonts w:ascii="Tahoma" w:hAnsi="Tahoma" w:cs="Tahoma"/>
        </w:rPr>
        <w:t>(če gre za skupno ponudbo), (prilogi 1/1).</w:t>
      </w:r>
    </w:p>
    <w:p w14:paraId="71A1C833" w14:textId="77777777" w:rsidR="00A9133C" w:rsidRPr="00345723" w:rsidRDefault="00A9133C" w:rsidP="00A9133C">
      <w:pPr>
        <w:keepNext/>
        <w:keepLines/>
        <w:widowControl w:val="0"/>
        <w:tabs>
          <w:tab w:val="left" w:pos="2694"/>
          <w:tab w:val="left" w:pos="2977"/>
        </w:tabs>
        <w:spacing w:after="0" w:line="240" w:lineRule="auto"/>
        <w:ind w:right="1"/>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9133C" w:rsidRPr="00AC38AC" w14:paraId="4287CF97" w14:textId="77777777" w:rsidTr="00B76FF0">
        <w:tc>
          <w:tcPr>
            <w:tcW w:w="7865" w:type="dxa"/>
            <w:tcBorders>
              <w:top w:val="single" w:sz="4" w:space="0" w:color="auto"/>
              <w:bottom w:val="single" w:sz="4" w:space="0" w:color="auto"/>
            </w:tcBorders>
          </w:tcPr>
          <w:p w14:paraId="668A3619" w14:textId="77777777" w:rsidR="00A9133C" w:rsidRPr="00AC38AC" w:rsidRDefault="00A9133C" w:rsidP="00B76FF0">
            <w:pPr>
              <w:keepNext/>
              <w:keepLines/>
              <w:widowControl w:val="0"/>
              <w:tabs>
                <w:tab w:val="left" w:pos="2694"/>
                <w:tab w:val="left" w:pos="2977"/>
              </w:tabs>
              <w:spacing w:after="0" w:line="240" w:lineRule="auto"/>
              <w:ind w:right="1"/>
              <w:rPr>
                <w:rFonts w:ascii="Tahoma" w:hAnsi="Tahoma" w:cs="Tahoma"/>
              </w:rPr>
            </w:pPr>
            <w:r w:rsidRPr="00AC38AC">
              <w:rPr>
                <w:rFonts w:ascii="Tahoma" w:hAnsi="Tahoma" w:cs="Tahoma"/>
              </w:rPr>
              <w:br w:type="page"/>
            </w:r>
            <w:r w:rsidRPr="00AC38AC">
              <w:rPr>
                <w:rFonts w:ascii="Tahoma" w:hAnsi="Tahoma" w:cs="Tahoma"/>
              </w:rPr>
              <w:br w:type="page"/>
            </w:r>
            <w:r w:rsidRPr="00AC38AC">
              <w:rPr>
                <w:rFonts w:ascii="Tahoma" w:hAnsi="Tahoma" w:cs="Tahoma"/>
              </w:rPr>
              <w:br w:type="page"/>
              <w:t xml:space="preserve">CELOTEN PREDRAČUN </w:t>
            </w:r>
            <w:r>
              <w:rPr>
                <w:rFonts w:ascii="Tahoma" w:hAnsi="Tahoma" w:cs="Tahoma"/>
              </w:rPr>
              <w:t>POPISA BLAGA</w:t>
            </w:r>
          </w:p>
        </w:tc>
        <w:tc>
          <w:tcPr>
            <w:tcW w:w="1559" w:type="dxa"/>
            <w:tcBorders>
              <w:top w:val="single" w:sz="4" w:space="0" w:color="auto"/>
              <w:bottom w:val="single" w:sz="4" w:space="0" w:color="auto"/>
            </w:tcBorders>
          </w:tcPr>
          <w:p w14:paraId="5F4A5ABC" w14:textId="77777777" w:rsidR="00A9133C" w:rsidRPr="00AC38AC" w:rsidRDefault="00A9133C" w:rsidP="00B76FF0">
            <w:pPr>
              <w:keepNext/>
              <w:keepLines/>
              <w:widowControl w:val="0"/>
              <w:tabs>
                <w:tab w:val="left" w:pos="2694"/>
                <w:tab w:val="left" w:pos="2977"/>
              </w:tabs>
              <w:spacing w:after="0" w:line="240" w:lineRule="auto"/>
              <w:ind w:right="1"/>
              <w:rPr>
                <w:rFonts w:ascii="Tahoma" w:hAnsi="Tahoma" w:cs="Tahoma"/>
                <w:b/>
                <w:bCs/>
                <w:i/>
                <w:iCs/>
              </w:rPr>
            </w:pPr>
            <w:r w:rsidRPr="00AC38AC">
              <w:rPr>
                <w:rFonts w:ascii="Tahoma" w:hAnsi="Tahoma" w:cs="Tahoma"/>
                <w:b/>
                <w:bCs/>
                <w:i/>
                <w:iCs/>
              </w:rPr>
              <w:t>Priloga 2</w:t>
            </w:r>
          </w:p>
        </w:tc>
      </w:tr>
    </w:tbl>
    <w:p w14:paraId="6F339FE8" w14:textId="77777777" w:rsidR="00A9133C" w:rsidRPr="00AC38AC" w:rsidRDefault="00A9133C" w:rsidP="00A9133C">
      <w:pPr>
        <w:keepNext/>
        <w:keepLines/>
        <w:widowControl w:val="0"/>
        <w:tabs>
          <w:tab w:val="left" w:pos="2694"/>
          <w:tab w:val="left" w:pos="2977"/>
        </w:tabs>
        <w:spacing w:after="0" w:line="240" w:lineRule="auto"/>
        <w:ind w:right="1"/>
        <w:rPr>
          <w:rFonts w:ascii="Tahoma" w:hAnsi="Tahoma" w:cs="Tahoma"/>
        </w:rPr>
      </w:pPr>
      <w:r w:rsidRPr="00AC38AC">
        <w:rPr>
          <w:rFonts w:ascii="Tahoma" w:hAnsi="Tahoma" w:cs="Tahoma"/>
        </w:rPr>
        <w:t xml:space="preserve">Celoten predračun </w:t>
      </w:r>
      <w:r>
        <w:rPr>
          <w:rFonts w:ascii="Tahoma" w:hAnsi="Tahoma" w:cs="Tahoma"/>
        </w:rPr>
        <w:t>popisa blaga</w:t>
      </w:r>
      <w:r w:rsidRPr="00AC38AC">
        <w:rPr>
          <w:rFonts w:ascii="Tahoma" w:hAnsi="Tahoma" w:cs="Tahoma"/>
        </w:rPr>
        <w:t xml:space="preserve"> je k razpisni dokumentaciji priložen v excel formatu. Ponudnik ga izpolni, sprinta in v pisni obliki podpiše in žigosa na strani rekapitulacije za celotno javno naročilo. Celoten predračun </w:t>
      </w:r>
      <w:r>
        <w:rPr>
          <w:rFonts w:ascii="Tahoma" w:hAnsi="Tahoma" w:cs="Tahoma"/>
        </w:rPr>
        <w:t>popisa blaga</w:t>
      </w:r>
      <w:r w:rsidRPr="00AC38AC">
        <w:rPr>
          <w:rFonts w:ascii="Tahoma" w:hAnsi="Tahoma" w:cs="Tahoma"/>
        </w:rPr>
        <w:t xml:space="preserve"> mora biti priložen tudi v excel formatu.</w:t>
      </w:r>
    </w:p>
    <w:p w14:paraId="2A8A6F22" w14:textId="77777777" w:rsidR="00A9133C" w:rsidRPr="00AC38AC" w:rsidRDefault="00A9133C" w:rsidP="00A9133C">
      <w:pPr>
        <w:keepNext/>
        <w:keepLines/>
        <w:widowControl w:val="0"/>
        <w:tabs>
          <w:tab w:val="left" w:pos="2694"/>
          <w:tab w:val="left" w:pos="2977"/>
        </w:tabs>
        <w:spacing w:after="0" w:line="240" w:lineRule="auto"/>
        <w:ind w:right="1"/>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9133C" w:rsidRPr="00AC38AC" w14:paraId="0C99C2E8" w14:textId="77777777" w:rsidTr="00B76FF0">
        <w:tc>
          <w:tcPr>
            <w:tcW w:w="6232" w:type="dxa"/>
          </w:tcPr>
          <w:p w14:paraId="1BD63BE7" w14:textId="77777777" w:rsidR="00A9133C" w:rsidRPr="00AC38AC" w:rsidRDefault="00A9133C" w:rsidP="00B76FF0">
            <w:pPr>
              <w:keepNext/>
              <w:keepLines/>
              <w:widowControl w:val="0"/>
              <w:spacing w:after="0" w:line="240" w:lineRule="auto"/>
              <w:jc w:val="both"/>
              <w:rPr>
                <w:rFonts w:ascii="Tahoma" w:hAnsi="Tahoma" w:cs="Tahoma"/>
              </w:rPr>
            </w:pPr>
            <w:r w:rsidRPr="00AC38AC">
              <w:rPr>
                <w:rFonts w:ascii="Tahoma" w:hAnsi="Tahoma" w:cs="Tahoma"/>
              </w:rPr>
              <w:t>IZJAVA FIZIČNIH IN PRAVNIH OSEB ter POOBLASTILA FIZIČNIH IN PRAVNIH OSEB</w:t>
            </w:r>
          </w:p>
        </w:tc>
        <w:tc>
          <w:tcPr>
            <w:tcW w:w="3119" w:type="dxa"/>
          </w:tcPr>
          <w:p w14:paraId="04C4CA83" w14:textId="77777777" w:rsidR="00A9133C" w:rsidRPr="00AC38AC" w:rsidRDefault="00A9133C" w:rsidP="00B76FF0">
            <w:pPr>
              <w:keepNext/>
              <w:keepLines/>
              <w:widowControl w:val="0"/>
              <w:spacing w:after="0" w:line="240" w:lineRule="auto"/>
              <w:jc w:val="both"/>
              <w:rPr>
                <w:rFonts w:ascii="Tahoma" w:hAnsi="Tahoma" w:cs="Tahoma"/>
                <w:b/>
                <w:bCs/>
                <w:i/>
                <w:iCs/>
              </w:rPr>
            </w:pPr>
            <w:r w:rsidRPr="00AC38AC">
              <w:rPr>
                <w:rFonts w:ascii="Tahoma" w:hAnsi="Tahoma" w:cs="Tahoma"/>
                <w:b/>
                <w:bCs/>
                <w:i/>
                <w:iCs/>
              </w:rPr>
              <w:t xml:space="preserve">Priloga 3/1 </w:t>
            </w:r>
            <w:r>
              <w:rPr>
                <w:rFonts w:ascii="Tahoma" w:hAnsi="Tahoma" w:cs="Tahoma"/>
                <w:b/>
                <w:bCs/>
                <w:i/>
                <w:iCs/>
              </w:rPr>
              <w:t>in</w:t>
            </w:r>
            <w:r w:rsidRPr="00AC38AC">
              <w:rPr>
                <w:rFonts w:ascii="Tahoma" w:hAnsi="Tahoma" w:cs="Tahoma"/>
                <w:b/>
                <w:bCs/>
                <w:i/>
                <w:iCs/>
              </w:rPr>
              <w:t xml:space="preserve"> Priloga 3/</w:t>
            </w:r>
            <w:r>
              <w:rPr>
                <w:rFonts w:ascii="Tahoma" w:hAnsi="Tahoma" w:cs="Tahoma"/>
                <w:b/>
                <w:bCs/>
                <w:i/>
                <w:iCs/>
              </w:rPr>
              <w:t>2</w:t>
            </w:r>
          </w:p>
        </w:tc>
      </w:tr>
    </w:tbl>
    <w:p w14:paraId="01D7046B" w14:textId="77777777" w:rsidR="00A9133C" w:rsidRPr="00AC38AC" w:rsidRDefault="00A9133C" w:rsidP="00A9133C">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0D130F3" w14:textId="77777777" w:rsidR="00A9133C" w:rsidRPr="00AC38AC" w:rsidRDefault="00A9133C" w:rsidP="00A9133C">
      <w:pPr>
        <w:keepNext/>
        <w:keepLines/>
        <w:widowControl w:val="0"/>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9133C" w:rsidRPr="00AC38AC" w14:paraId="5B38AF42" w14:textId="77777777" w:rsidTr="00B76FF0">
        <w:tc>
          <w:tcPr>
            <w:tcW w:w="7867" w:type="dxa"/>
          </w:tcPr>
          <w:p w14:paraId="644F96F8" w14:textId="77777777" w:rsidR="00A9133C" w:rsidRPr="00AC38AC" w:rsidRDefault="00A9133C" w:rsidP="00B76FF0">
            <w:pPr>
              <w:keepNext/>
              <w:keepLines/>
              <w:widowControl w:val="0"/>
              <w:spacing w:after="0" w:line="240" w:lineRule="auto"/>
              <w:jc w:val="both"/>
              <w:rPr>
                <w:rFonts w:ascii="Tahoma" w:hAnsi="Tahoma" w:cs="Tahoma"/>
              </w:rPr>
            </w:pPr>
            <w:r w:rsidRPr="00AC38AC">
              <w:rPr>
                <w:rFonts w:ascii="Tahoma" w:hAnsi="Tahoma" w:cs="Tahoma"/>
              </w:rPr>
              <w:t xml:space="preserve">UDELEŽBA PODIZVAJALCEV </w:t>
            </w:r>
          </w:p>
        </w:tc>
        <w:tc>
          <w:tcPr>
            <w:tcW w:w="1559" w:type="dxa"/>
          </w:tcPr>
          <w:p w14:paraId="5C5F9DE1" w14:textId="77777777" w:rsidR="00A9133C" w:rsidRPr="00AC38AC" w:rsidRDefault="00A9133C" w:rsidP="00B76FF0">
            <w:pPr>
              <w:keepNext/>
              <w:keepLines/>
              <w:widowControl w:val="0"/>
              <w:spacing w:after="0" w:line="240" w:lineRule="auto"/>
              <w:jc w:val="both"/>
              <w:rPr>
                <w:rFonts w:ascii="Tahoma" w:hAnsi="Tahoma" w:cs="Tahoma"/>
                <w:b/>
                <w:i/>
              </w:rPr>
            </w:pPr>
            <w:r w:rsidRPr="00AC38AC">
              <w:rPr>
                <w:rFonts w:ascii="Tahoma" w:hAnsi="Tahoma" w:cs="Tahoma"/>
                <w:b/>
                <w:i/>
              </w:rPr>
              <w:t>Priloga 4/1</w:t>
            </w:r>
          </w:p>
        </w:tc>
      </w:tr>
    </w:tbl>
    <w:p w14:paraId="28A84DBF" w14:textId="77777777" w:rsidR="00A9133C" w:rsidRPr="00AC38AC" w:rsidRDefault="00A9133C" w:rsidP="00A9133C">
      <w:pPr>
        <w:keepNext/>
        <w:keepLines/>
        <w:widowControl w:val="0"/>
        <w:spacing w:after="0" w:line="240" w:lineRule="auto"/>
        <w:jc w:val="both"/>
        <w:rPr>
          <w:rFonts w:ascii="Tahoma" w:hAnsi="Tahoma" w:cs="Tahoma"/>
        </w:rPr>
      </w:pPr>
      <w:r w:rsidRPr="00AC38AC">
        <w:rPr>
          <w:rFonts w:ascii="Tahoma" w:hAnsi="Tahoma" w:cs="Tahoma"/>
        </w:rPr>
        <w:t>Ponudnik izpolni, podpiše in žigosa prilogo v celoti tolikokrat, kolikor podizvajalcev prijavlja.</w:t>
      </w:r>
    </w:p>
    <w:p w14:paraId="5BBB58E6" w14:textId="77777777" w:rsidR="00A9133C" w:rsidRPr="00AC38AC" w:rsidRDefault="00A9133C" w:rsidP="00A9133C">
      <w:pPr>
        <w:keepNext/>
        <w:keepLines/>
        <w:widowControl w:val="0"/>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9133C" w:rsidRPr="00AC38AC" w14:paraId="151FE233" w14:textId="77777777" w:rsidTr="00B76FF0">
        <w:tc>
          <w:tcPr>
            <w:tcW w:w="7867" w:type="dxa"/>
          </w:tcPr>
          <w:p w14:paraId="3D4E5874" w14:textId="77777777" w:rsidR="00A9133C" w:rsidRPr="00AC38AC" w:rsidRDefault="00A9133C" w:rsidP="00B76FF0">
            <w:pPr>
              <w:keepNext/>
              <w:keepLines/>
              <w:widowControl w:val="0"/>
              <w:spacing w:after="0" w:line="240" w:lineRule="auto"/>
              <w:jc w:val="both"/>
              <w:rPr>
                <w:rFonts w:ascii="Tahoma" w:hAnsi="Tahoma" w:cs="Tahoma"/>
              </w:rPr>
            </w:pPr>
            <w:r w:rsidRPr="00AC38AC">
              <w:rPr>
                <w:rFonts w:ascii="Tahoma" w:hAnsi="Tahoma" w:cs="Tahoma"/>
              </w:rPr>
              <w:t>SOGLASJE ZA NEPOSREDNA PLAČILA</w:t>
            </w:r>
          </w:p>
        </w:tc>
        <w:tc>
          <w:tcPr>
            <w:tcW w:w="1559" w:type="dxa"/>
          </w:tcPr>
          <w:p w14:paraId="01A43F5F" w14:textId="77777777" w:rsidR="00A9133C" w:rsidRPr="00AC38AC" w:rsidRDefault="00A9133C" w:rsidP="00B76FF0">
            <w:pPr>
              <w:keepNext/>
              <w:keepLines/>
              <w:widowControl w:val="0"/>
              <w:spacing w:after="0" w:line="240" w:lineRule="auto"/>
              <w:jc w:val="both"/>
              <w:rPr>
                <w:rFonts w:ascii="Tahoma" w:hAnsi="Tahoma" w:cs="Tahoma"/>
                <w:b/>
                <w:i/>
              </w:rPr>
            </w:pPr>
            <w:r w:rsidRPr="00AC38AC">
              <w:rPr>
                <w:rFonts w:ascii="Tahoma" w:hAnsi="Tahoma" w:cs="Tahoma"/>
                <w:b/>
                <w:i/>
              </w:rPr>
              <w:t>Priloga 4/2</w:t>
            </w:r>
          </w:p>
        </w:tc>
      </w:tr>
    </w:tbl>
    <w:p w14:paraId="03358B56" w14:textId="77777777" w:rsidR="00A9133C" w:rsidRPr="00AC38AC" w:rsidRDefault="00A9133C" w:rsidP="00A9133C">
      <w:pPr>
        <w:keepNext/>
        <w:keepLines/>
        <w:widowControl w:val="0"/>
        <w:spacing w:after="0" w:line="240" w:lineRule="auto"/>
        <w:jc w:val="both"/>
        <w:rPr>
          <w:rFonts w:ascii="Tahoma" w:hAnsi="Tahoma" w:cs="Tahoma"/>
        </w:rPr>
      </w:pPr>
      <w:r w:rsidRPr="00AC38AC">
        <w:rPr>
          <w:rFonts w:ascii="Tahoma" w:hAnsi="Tahoma" w:cs="Tahoma"/>
        </w:rPr>
        <w:t>Podizvajalec izpolni, podpiše in žigosa prilogo. V kolikor ponudnik v predmetnem naročilu ne nastopa s podizvajalcem, priloge ni treba prilagati.</w:t>
      </w:r>
    </w:p>
    <w:p w14:paraId="382F01D3" w14:textId="77777777" w:rsidR="00A9133C" w:rsidRPr="00AC38AC" w:rsidRDefault="00A9133C" w:rsidP="00A9133C">
      <w:pPr>
        <w:keepNext/>
        <w:keepLines/>
        <w:widowControl w:val="0"/>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9133C" w:rsidRPr="00AC38AC" w14:paraId="168442E0" w14:textId="77777777" w:rsidTr="00B76FF0">
        <w:tc>
          <w:tcPr>
            <w:tcW w:w="7867" w:type="dxa"/>
            <w:tcBorders>
              <w:top w:val="single" w:sz="4" w:space="0" w:color="auto"/>
              <w:bottom w:val="single" w:sz="4" w:space="0" w:color="auto"/>
            </w:tcBorders>
          </w:tcPr>
          <w:p w14:paraId="7E65D7DA" w14:textId="77777777" w:rsidR="00A9133C" w:rsidRPr="00AC38AC" w:rsidRDefault="00A9133C" w:rsidP="00B76FF0">
            <w:pPr>
              <w:keepNext/>
              <w:keepLines/>
              <w:widowControl w:val="0"/>
              <w:spacing w:after="0" w:line="240" w:lineRule="auto"/>
              <w:jc w:val="both"/>
              <w:rPr>
                <w:rFonts w:ascii="Tahoma" w:hAnsi="Tahoma" w:cs="Tahoma"/>
              </w:rPr>
            </w:pPr>
            <w:r w:rsidRPr="00AC38AC">
              <w:rPr>
                <w:rFonts w:ascii="Tahoma" w:hAnsi="Tahoma" w:cs="Tahoma"/>
              </w:rPr>
              <w:br w:type="page"/>
            </w:r>
            <w:r w:rsidRPr="00AC38AC">
              <w:rPr>
                <w:rFonts w:ascii="Tahoma" w:hAnsi="Tahoma" w:cs="Tahoma"/>
              </w:rPr>
              <w:br w:type="page"/>
            </w:r>
            <w:r w:rsidRPr="00AC38AC">
              <w:rPr>
                <w:rFonts w:ascii="Tahoma" w:hAnsi="Tahoma" w:cs="Tahoma"/>
              </w:rPr>
              <w:br w:type="page"/>
            </w:r>
            <w:r w:rsidRPr="00AC38AC">
              <w:rPr>
                <w:rFonts w:ascii="Tahoma" w:hAnsi="Tahoma" w:cs="Tahoma"/>
                <w:b/>
              </w:rPr>
              <w:br w:type="page"/>
            </w:r>
            <w:r w:rsidRPr="00AC38AC">
              <w:rPr>
                <w:rFonts w:ascii="Tahoma" w:hAnsi="Tahoma" w:cs="Tahoma"/>
              </w:rPr>
              <w:t xml:space="preserve">SEZNAM SUBJEKTOV, KATERIH ZMOGLJIVOST UPORABLJA PONUDNIK  </w:t>
            </w:r>
          </w:p>
        </w:tc>
        <w:tc>
          <w:tcPr>
            <w:tcW w:w="1559" w:type="dxa"/>
            <w:tcBorders>
              <w:top w:val="single" w:sz="4" w:space="0" w:color="auto"/>
              <w:bottom w:val="single" w:sz="4" w:space="0" w:color="auto"/>
            </w:tcBorders>
          </w:tcPr>
          <w:p w14:paraId="2416B757" w14:textId="77777777" w:rsidR="00A9133C" w:rsidRPr="00AC38AC" w:rsidRDefault="00A9133C" w:rsidP="00B76FF0">
            <w:pPr>
              <w:keepNext/>
              <w:keepLines/>
              <w:widowControl w:val="0"/>
              <w:spacing w:after="0" w:line="240" w:lineRule="auto"/>
              <w:jc w:val="both"/>
              <w:rPr>
                <w:rFonts w:ascii="Tahoma" w:hAnsi="Tahoma" w:cs="Tahoma"/>
                <w:b/>
                <w:i/>
              </w:rPr>
            </w:pPr>
            <w:r w:rsidRPr="00AC38AC">
              <w:rPr>
                <w:rFonts w:ascii="Tahoma" w:hAnsi="Tahoma" w:cs="Tahoma"/>
                <w:b/>
                <w:i/>
              </w:rPr>
              <w:t>Priloga 4/3</w:t>
            </w:r>
          </w:p>
        </w:tc>
      </w:tr>
    </w:tbl>
    <w:p w14:paraId="6B063CAD" w14:textId="77777777" w:rsidR="00A9133C" w:rsidRPr="00AC38AC" w:rsidRDefault="00A9133C" w:rsidP="00A9133C">
      <w:pPr>
        <w:keepNext/>
        <w:keepLines/>
        <w:widowControl w:val="0"/>
        <w:spacing w:after="0" w:line="240" w:lineRule="auto"/>
        <w:jc w:val="both"/>
        <w:rPr>
          <w:rFonts w:ascii="Tahoma" w:hAnsi="Tahoma" w:cs="Tahoma"/>
        </w:rPr>
      </w:pPr>
      <w:r w:rsidRPr="00AC38AC">
        <w:rPr>
          <w:rFonts w:ascii="Tahoma" w:hAnsi="Tahoma" w:cs="Tahoma"/>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6952A69E" w14:textId="77777777" w:rsidR="009454E0" w:rsidRPr="00AC38AC" w:rsidRDefault="009454E0" w:rsidP="00072D9D">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9454E0" w:rsidRPr="00AC38AC" w14:paraId="6A0558DD" w14:textId="77777777" w:rsidTr="006C4722">
        <w:tc>
          <w:tcPr>
            <w:tcW w:w="6799" w:type="dxa"/>
            <w:tcBorders>
              <w:top w:val="single" w:sz="4" w:space="0" w:color="auto"/>
              <w:bottom w:val="single" w:sz="4" w:space="0" w:color="auto"/>
            </w:tcBorders>
          </w:tcPr>
          <w:p w14:paraId="22CED949" w14:textId="77777777" w:rsidR="009454E0" w:rsidRPr="00AC38AC" w:rsidRDefault="009454E0" w:rsidP="00072D9D">
            <w:pPr>
              <w:keepNext/>
              <w:keepLines/>
              <w:widowControl w:val="0"/>
              <w:spacing w:after="0" w:line="240" w:lineRule="auto"/>
              <w:jc w:val="both"/>
              <w:rPr>
                <w:rFonts w:ascii="Tahoma" w:hAnsi="Tahoma" w:cs="Tahoma"/>
              </w:rPr>
            </w:pPr>
            <w:r w:rsidRPr="00AC38AC">
              <w:rPr>
                <w:rFonts w:ascii="Tahoma" w:hAnsi="Tahoma" w:cs="Tahoma"/>
              </w:rPr>
              <w:lastRenderedPageBreak/>
              <w:t>SEZNAM IN POTRDILA REFERENC</w:t>
            </w:r>
          </w:p>
        </w:tc>
        <w:tc>
          <w:tcPr>
            <w:tcW w:w="2627" w:type="dxa"/>
            <w:tcBorders>
              <w:top w:val="single" w:sz="4" w:space="0" w:color="auto"/>
              <w:bottom w:val="single" w:sz="4" w:space="0" w:color="auto"/>
            </w:tcBorders>
          </w:tcPr>
          <w:p w14:paraId="74728FD8" w14:textId="77777777" w:rsidR="009454E0" w:rsidRPr="00AC38AC" w:rsidRDefault="009454E0" w:rsidP="00072D9D">
            <w:pPr>
              <w:keepNext/>
              <w:keepLines/>
              <w:widowControl w:val="0"/>
              <w:spacing w:after="0" w:line="240" w:lineRule="auto"/>
              <w:jc w:val="both"/>
              <w:rPr>
                <w:rFonts w:ascii="Tahoma" w:hAnsi="Tahoma" w:cs="Tahoma"/>
                <w:b/>
                <w:i/>
              </w:rPr>
            </w:pPr>
            <w:r w:rsidRPr="00AC38AC">
              <w:rPr>
                <w:rFonts w:ascii="Tahoma" w:hAnsi="Tahoma" w:cs="Tahoma"/>
                <w:b/>
                <w:i/>
              </w:rPr>
              <w:t>Priloga 5 s prilogami</w:t>
            </w:r>
          </w:p>
        </w:tc>
      </w:tr>
    </w:tbl>
    <w:p w14:paraId="6A2EF8D0" w14:textId="77777777" w:rsidR="009454E0" w:rsidRPr="00AC38AC" w:rsidRDefault="009454E0" w:rsidP="00072D9D">
      <w:pPr>
        <w:keepNext/>
        <w:keepLines/>
        <w:widowControl w:val="0"/>
        <w:spacing w:after="0" w:line="240" w:lineRule="auto"/>
        <w:jc w:val="both"/>
        <w:rPr>
          <w:rFonts w:ascii="Tahoma" w:hAnsi="Tahoma" w:cs="Tahoma"/>
        </w:rPr>
      </w:pPr>
      <w:r w:rsidRPr="006D58EB">
        <w:rPr>
          <w:rFonts w:ascii="Tahoma" w:hAnsi="Tahoma" w:cs="Tahoma"/>
        </w:rPr>
        <w:t xml:space="preserve">Ponudnik mora v obrazcu Priloga 5 navesti pridobljene reference za predmetno javno naročilo. </w:t>
      </w:r>
      <w:r w:rsidR="006D58EB" w:rsidRPr="006D58EB">
        <w:rPr>
          <w:rFonts w:ascii="Tahoma" w:hAnsi="Tahoma" w:cs="Tahoma"/>
        </w:rPr>
        <w:t>Odvisno od sklopa na katere</w:t>
      </w:r>
      <w:r w:rsidR="00A22044">
        <w:rPr>
          <w:rFonts w:ascii="Tahoma" w:hAnsi="Tahoma" w:cs="Tahoma"/>
        </w:rPr>
        <w:t xml:space="preserve">ga se prijavlja mora ponudnik </w:t>
      </w:r>
      <w:r w:rsidRPr="006D58EB">
        <w:rPr>
          <w:rFonts w:ascii="Tahoma" w:hAnsi="Tahoma" w:cs="Tahoma"/>
        </w:rPr>
        <w:t>priložiti izpolnjene in potrjene obrazce za reference</w:t>
      </w:r>
      <w:r w:rsidR="00A22044">
        <w:rPr>
          <w:rFonts w:ascii="Tahoma" w:hAnsi="Tahoma" w:cs="Tahoma"/>
        </w:rPr>
        <w:t xml:space="preserve"> (</w:t>
      </w:r>
      <w:r w:rsidR="00A22044" w:rsidRPr="006D58EB">
        <w:rPr>
          <w:rFonts w:ascii="Tahoma" w:hAnsi="Tahoma" w:cs="Tahoma"/>
        </w:rPr>
        <w:t>Priloga 5/1 do Priloga 5/</w:t>
      </w:r>
      <w:r w:rsidR="00F14555">
        <w:rPr>
          <w:rFonts w:ascii="Tahoma" w:hAnsi="Tahoma" w:cs="Tahoma"/>
        </w:rPr>
        <w:t>7</w:t>
      </w:r>
      <w:r w:rsidR="00A22044">
        <w:rPr>
          <w:rFonts w:ascii="Tahoma" w:hAnsi="Tahoma" w:cs="Tahoma"/>
        </w:rPr>
        <w:t>)</w:t>
      </w:r>
      <w:r w:rsidRPr="006D58EB">
        <w:rPr>
          <w:rFonts w:ascii="Tahoma" w:hAnsi="Tahoma" w:cs="Tahoma"/>
        </w:rPr>
        <w:t>, ki jih ponudnik navaja v prilogi 5. Ponudnik razmnoži potrebno število izvodov posameznih prilog.</w:t>
      </w:r>
    </w:p>
    <w:p w14:paraId="270C3E4C" w14:textId="77777777" w:rsidR="00B82CE9" w:rsidRPr="00AC38AC" w:rsidRDefault="00B82CE9" w:rsidP="00B82CE9">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B82CE9" w:rsidRPr="00AC38AC" w14:paraId="4824CFA0" w14:textId="77777777" w:rsidTr="00B82CE9">
        <w:tc>
          <w:tcPr>
            <w:tcW w:w="7933" w:type="dxa"/>
            <w:tcBorders>
              <w:top w:val="single" w:sz="4" w:space="0" w:color="auto"/>
              <w:bottom w:val="single" w:sz="4" w:space="0" w:color="auto"/>
            </w:tcBorders>
          </w:tcPr>
          <w:p w14:paraId="1BBEB151" w14:textId="77777777" w:rsidR="00B82CE9" w:rsidRPr="00AC38AC" w:rsidRDefault="00B82CE9" w:rsidP="00B82CE9">
            <w:pPr>
              <w:keepNext/>
              <w:keepLines/>
              <w:widowControl w:val="0"/>
              <w:spacing w:after="0" w:line="240" w:lineRule="auto"/>
              <w:jc w:val="both"/>
              <w:rPr>
                <w:rFonts w:ascii="Tahoma" w:hAnsi="Tahoma" w:cs="Tahoma"/>
              </w:rPr>
            </w:pPr>
            <w:r>
              <w:rPr>
                <w:rFonts w:ascii="Tahoma" w:hAnsi="Tahoma" w:cs="Tahoma"/>
              </w:rPr>
              <w:t>ZAHTEVANA DOKUMENTACIJA</w:t>
            </w:r>
          </w:p>
        </w:tc>
        <w:tc>
          <w:tcPr>
            <w:tcW w:w="1493" w:type="dxa"/>
            <w:tcBorders>
              <w:top w:val="single" w:sz="4" w:space="0" w:color="auto"/>
              <w:bottom w:val="single" w:sz="4" w:space="0" w:color="auto"/>
            </w:tcBorders>
          </w:tcPr>
          <w:p w14:paraId="7DA543BE" w14:textId="77777777" w:rsidR="00B82CE9" w:rsidRPr="00AC38AC" w:rsidRDefault="00B82CE9" w:rsidP="00B82CE9">
            <w:pPr>
              <w:keepNext/>
              <w:keepLines/>
              <w:widowControl w:val="0"/>
              <w:spacing w:after="0" w:line="240" w:lineRule="auto"/>
              <w:jc w:val="both"/>
              <w:rPr>
                <w:rFonts w:ascii="Tahoma" w:hAnsi="Tahoma" w:cs="Tahoma"/>
                <w:b/>
                <w:i/>
              </w:rPr>
            </w:pPr>
            <w:r w:rsidRPr="00AC38AC">
              <w:rPr>
                <w:rFonts w:ascii="Tahoma" w:hAnsi="Tahoma" w:cs="Tahoma"/>
                <w:b/>
                <w:i/>
              </w:rPr>
              <w:t xml:space="preserve">Priloga </w:t>
            </w:r>
            <w:r>
              <w:rPr>
                <w:rFonts w:ascii="Tahoma" w:hAnsi="Tahoma" w:cs="Tahoma"/>
                <w:b/>
                <w:i/>
              </w:rPr>
              <w:t>6</w:t>
            </w:r>
          </w:p>
        </w:tc>
      </w:tr>
    </w:tbl>
    <w:p w14:paraId="473E13DA" w14:textId="77777777" w:rsidR="00B83120" w:rsidRDefault="00B82CE9" w:rsidP="00BB5439">
      <w:pPr>
        <w:keepNext/>
        <w:keepLines/>
      </w:pPr>
      <w:r w:rsidRPr="006D58EB">
        <w:rPr>
          <w:rFonts w:ascii="Tahoma" w:hAnsi="Tahoma" w:cs="Tahoma"/>
        </w:rPr>
        <w:t xml:space="preserve">Ponudnik </w:t>
      </w:r>
      <w:r w:rsidR="00B83120">
        <w:rPr>
          <w:rFonts w:ascii="Tahoma" w:hAnsi="Tahoma" w:cs="Tahoma"/>
        </w:rPr>
        <w:t>izjavo izpolni, podpiše in žigosa.</w:t>
      </w:r>
      <w:r w:rsidR="00B83120">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C6326C" w:rsidRPr="00090D8E" w14:paraId="2D448501" w14:textId="77777777" w:rsidTr="008C7B4E">
        <w:tc>
          <w:tcPr>
            <w:tcW w:w="9498" w:type="dxa"/>
            <w:tcBorders>
              <w:top w:val="single" w:sz="4" w:space="0" w:color="auto"/>
              <w:bottom w:val="single" w:sz="4" w:space="0" w:color="auto"/>
            </w:tcBorders>
          </w:tcPr>
          <w:p w14:paraId="338C6D29" w14:textId="77777777" w:rsidR="00C6326C" w:rsidRPr="00090D8E" w:rsidRDefault="00C6326C" w:rsidP="00072D9D">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38AF394D"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353612D2"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767CBF94" w14:textId="77777777" w:rsidR="00C6326C" w:rsidRPr="00090D8E" w:rsidRDefault="00C6326C" w:rsidP="00072D9D">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2ACE80EF" w14:textId="77777777" w:rsidR="00C6326C" w:rsidRDefault="001F4D85" w:rsidP="00072D9D">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1C5BB2">
        <w:rPr>
          <w:rFonts w:ascii="Tahoma" w:eastAsia="Times New Roman" w:hAnsi="Tahoma" w:cs="Tahoma"/>
          <w:b/>
          <w:noProof/>
          <w:lang w:eastAsia="sl-SI"/>
        </w:rPr>
        <w:t xml:space="preserve"> - </w:t>
      </w:r>
      <w:r w:rsidR="00AF0D71">
        <w:rPr>
          <w:rFonts w:ascii="Tahoma" w:eastAsia="Times New Roman" w:hAnsi="Tahoma" w:cs="Tahoma"/>
          <w:b/>
          <w:noProof/>
          <w:lang w:eastAsia="sl-SI"/>
        </w:rPr>
        <w:t>Dobava kemikalij in laboratorijskega materiala za potrebe proizvodnje po sklopih</w:t>
      </w:r>
    </w:p>
    <w:p w14:paraId="4F352784" w14:textId="77777777" w:rsidR="00BB5439" w:rsidRPr="00BB5439" w:rsidRDefault="00BB5439" w:rsidP="00072D9D">
      <w:pPr>
        <w:keepNext/>
        <w:keepLines/>
        <w:spacing w:after="0" w:line="240" w:lineRule="auto"/>
        <w:jc w:val="both"/>
        <w:rPr>
          <w:rFonts w:ascii="Tahoma" w:eastAsia="Times New Roman" w:hAnsi="Tahoma" w:cs="Tahoma"/>
          <w:b/>
          <w:sz w:val="20"/>
          <w:highlight w:val="yellow"/>
          <w:lang w:eastAsia="sl-SI"/>
        </w:rPr>
      </w:pPr>
    </w:p>
    <w:p w14:paraId="4539D2DD" w14:textId="77777777" w:rsidR="00BB5439" w:rsidRDefault="00BB5439" w:rsidP="00BB5439">
      <w:pPr>
        <w:keepNext/>
        <w:keepLines/>
        <w:widowControl w:val="0"/>
        <w:spacing w:after="0" w:line="240" w:lineRule="auto"/>
        <w:jc w:val="both"/>
        <w:rPr>
          <w:rFonts w:ascii="Tahoma" w:eastAsia="Times New Roman" w:hAnsi="Tahoma" w:cs="Tahoma"/>
          <w:b/>
          <w:highlight w:val="yellow"/>
          <w:lang w:eastAsia="sl-SI"/>
        </w:rPr>
      </w:pPr>
    </w:p>
    <w:p w14:paraId="565B2EF1" w14:textId="77777777" w:rsidR="00BB5439" w:rsidRPr="00090D8E" w:rsidRDefault="00BB5439" w:rsidP="00BB5439">
      <w:pPr>
        <w:keepNext/>
        <w:keepLines/>
        <w:spacing w:after="0" w:line="240" w:lineRule="auto"/>
        <w:ind w:left="1080" w:hanging="1080"/>
        <w:jc w:val="both"/>
        <w:rPr>
          <w:rFonts w:ascii="Tahoma" w:hAnsi="Tahoma" w:cs="Tahoma"/>
          <w:b/>
        </w:rPr>
      </w:pPr>
      <w:r w:rsidRPr="00090D8E">
        <w:rPr>
          <w:rFonts w:ascii="Tahoma" w:hAnsi="Tahoma" w:cs="Tahoma"/>
          <w:b/>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BB5439" w:rsidRPr="00090D8E" w14:paraId="03573CE2" w14:textId="77777777" w:rsidTr="006B69F6">
        <w:tc>
          <w:tcPr>
            <w:tcW w:w="1843" w:type="dxa"/>
          </w:tcPr>
          <w:p w14:paraId="0324B869" w14:textId="77777777" w:rsidR="00BB5439" w:rsidRPr="00090D8E" w:rsidRDefault="00BB5439" w:rsidP="006B69F6">
            <w:pPr>
              <w:keepNext/>
              <w:keepLines/>
              <w:numPr>
                <w:ilvl w:val="0"/>
                <w:numId w:val="4"/>
              </w:numPr>
              <w:spacing w:after="0" w:line="240" w:lineRule="auto"/>
              <w:ind w:left="318" w:hanging="426"/>
              <w:jc w:val="both"/>
              <w:rPr>
                <w:rFonts w:ascii="Tahoma" w:hAnsi="Tahoma" w:cs="Tahoma"/>
                <w:b/>
              </w:rPr>
            </w:pPr>
            <w:r w:rsidRPr="00090D8E">
              <w:rPr>
                <w:rFonts w:ascii="Tahoma" w:hAnsi="Tahoma" w:cs="Tahoma"/>
              </w:rPr>
              <w:t>samostojno</w:t>
            </w:r>
          </w:p>
        </w:tc>
        <w:tc>
          <w:tcPr>
            <w:tcW w:w="2268" w:type="dxa"/>
          </w:tcPr>
          <w:p w14:paraId="32C333FD" w14:textId="77777777" w:rsidR="00BB5439" w:rsidRPr="00090D8E" w:rsidRDefault="00BB5439" w:rsidP="006B69F6">
            <w:pPr>
              <w:keepNext/>
              <w:keepLines/>
              <w:numPr>
                <w:ilvl w:val="0"/>
                <w:numId w:val="4"/>
              </w:numPr>
              <w:spacing w:after="0" w:line="240" w:lineRule="auto"/>
              <w:ind w:left="459"/>
              <w:jc w:val="both"/>
              <w:rPr>
                <w:rFonts w:ascii="Tahoma" w:hAnsi="Tahoma" w:cs="Tahoma"/>
                <w:b/>
              </w:rPr>
            </w:pPr>
            <w:r w:rsidRPr="00090D8E">
              <w:rPr>
                <w:rFonts w:ascii="Tahoma" w:hAnsi="Tahoma" w:cs="Tahoma"/>
              </w:rPr>
              <w:t>skupna ponudba</w:t>
            </w:r>
          </w:p>
        </w:tc>
        <w:tc>
          <w:tcPr>
            <w:tcW w:w="2126" w:type="dxa"/>
          </w:tcPr>
          <w:p w14:paraId="05AE5253" w14:textId="77777777" w:rsidR="00BB5439" w:rsidRPr="00090D8E" w:rsidRDefault="00BB5439" w:rsidP="006B69F6">
            <w:pPr>
              <w:keepNext/>
              <w:keepLines/>
              <w:numPr>
                <w:ilvl w:val="0"/>
                <w:numId w:val="4"/>
              </w:numPr>
              <w:spacing w:after="0" w:line="240" w:lineRule="auto"/>
              <w:ind w:left="459"/>
              <w:jc w:val="both"/>
              <w:rPr>
                <w:rFonts w:ascii="Tahoma" w:hAnsi="Tahoma" w:cs="Tahoma"/>
                <w:b/>
              </w:rPr>
            </w:pPr>
            <w:r w:rsidRPr="00090D8E">
              <w:rPr>
                <w:rFonts w:ascii="Tahoma" w:hAnsi="Tahoma" w:cs="Tahoma"/>
              </w:rPr>
              <w:t>s podizvajalci</w:t>
            </w:r>
          </w:p>
        </w:tc>
        <w:tc>
          <w:tcPr>
            <w:tcW w:w="2977" w:type="dxa"/>
          </w:tcPr>
          <w:p w14:paraId="0B98E35E" w14:textId="77777777" w:rsidR="00BB5439" w:rsidRPr="00090D8E" w:rsidRDefault="00BB5439" w:rsidP="006B69F6">
            <w:pPr>
              <w:keepNext/>
              <w:keepLines/>
              <w:numPr>
                <w:ilvl w:val="0"/>
                <w:numId w:val="4"/>
              </w:numPr>
              <w:spacing w:after="0" w:line="240" w:lineRule="auto"/>
              <w:ind w:left="459"/>
              <w:jc w:val="both"/>
              <w:rPr>
                <w:rFonts w:ascii="Tahoma" w:hAnsi="Tahoma" w:cs="Tahoma"/>
              </w:rPr>
            </w:pPr>
            <w:r w:rsidRPr="00090D8E">
              <w:rPr>
                <w:rFonts w:ascii="Tahoma" w:hAnsi="Tahoma" w:cs="Tahoma"/>
              </w:rPr>
              <w:t>z uporabo zmogljivosti drugih subjektov</w:t>
            </w:r>
          </w:p>
        </w:tc>
      </w:tr>
    </w:tbl>
    <w:p w14:paraId="44C75243" w14:textId="77777777" w:rsidR="00BB5439" w:rsidRDefault="00BB5439" w:rsidP="00BB5439">
      <w:pPr>
        <w:keepNext/>
        <w:keepLines/>
        <w:widowControl w:val="0"/>
        <w:spacing w:after="0" w:line="240" w:lineRule="auto"/>
        <w:jc w:val="both"/>
        <w:rPr>
          <w:rFonts w:ascii="Tahoma" w:eastAsia="Times New Roman" w:hAnsi="Tahoma" w:cs="Tahoma"/>
          <w:b/>
          <w:highlight w:val="yellow"/>
          <w:lang w:eastAsia="sl-SI"/>
        </w:rPr>
      </w:pPr>
    </w:p>
    <w:p w14:paraId="2DABBBF8" w14:textId="77777777" w:rsidR="00BB5439" w:rsidRPr="00F14555" w:rsidRDefault="00BB5439" w:rsidP="00072D9D">
      <w:pPr>
        <w:keepNext/>
        <w:keepLines/>
        <w:spacing w:after="0" w:line="240" w:lineRule="auto"/>
        <w:jc w:val="both"/>
        <w:rPr>
          <w:rFonts w:ascii="Tahoma" w:eastAsia="Times New Roman" w:hAnsi="Tahoma" w:cs="Tahoma"/>
          <w:b/>
          <w:highlight w:val="yellow"/>
          <w:lang w:eastAsia="sl-SI"/>
        </w:rPr>
      </w:pPr>
    </w:p>
    <w:p w14:paraId="3056D497" w14:textId="77777777" w:rsidR="00C6326C" w:rsidRPr="00F14555" w:rsidRDefault="00C6326C" w:rsidP="00072D9D">
      <w:pPr>
        <w:keepNext/>
        <w:keepLines/>
        <w:numPr>
          <w:ilvl w:val="0"/>
          <w:numId w:val="9"/>
        </w:numPr>
        <w:tabs>
          <w:tab w:val="clear" w:pos="720"/>
          <w:tab w:val="num" w:pos="426"/>
        </w:tabs>
        <w:spacing w:after="0" w:line="240" w:lineRule="auto"/>
        <w:ind w:left="0" w:firstLine="0"/>
        <w:jc w:val="both"/>
        <w:rPr>
          <w:rFonts w:ascii="Tahoma" w:hAnsi="Tahoma" w:cs="Tahoma"/>
          <w:b/>
        </w:rPr>
      </w:pPr>
      <w:r w:rsidRPr="00F14555">
        <w:rPr>
          <w:rFonts w:ascii="Tahoma" w:hAnsi="Tahoma" w:cs="Tahoma"/>
          <w:b/>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552"/>
      </w:tblGrid>
      <w:tr w:rsidR="00C6326C" w:rsidRPr="00F14555" w14:paraId="53FA1473" w14:textId="77777777" w:rsidTr="008C7B4E">
        <w:trPr>
          <w:trHeight w:val="709"/>
        </w:trPr>
        <w:tc>
          <w:tcPr>
            <w:tcW w:w="6912" w:type="dxa"/>
            <w:shd w:val="clear" w:color="auto" w:fill="auto"/>
          </w:tcPr>
          <w:p w14:paraId="0E2660E0" w14:textId="77777777" w:rsidR="00C6326C" w:rsidRPr="00F14555" w:rsidRDefault="00C6326C" w:rsidP="00072D9D">
            <w:pPr>
              <w:keepNext/>
              <w:keepLines/>
              <w:ind w:left="360"/>
              <w:rPr>
                <w:rFonts w:ascii="Tahoma" w:hAnsi="Tahoma" w:cs="Tahoma"/>
              </w:rPr>
            </w:pPr>
            <w:r w:rsidRPr="00F14555">
              <w:rPr>
                <w:rFonts w:ascii="Tahoma" w:hAnsi="Tahoma" w:cs="Tahoma"/>
              </w:rPr>
              <w:t>Naziv sklopa</w:t>
            </w:r>
          </w:p>
        </w:tc>
        <w:tc>
          <w:tcPr>
            <w:tcW w:w="2552" w:type="dxa"/>
            <w:shd w:val="clear" w:color="auto" w:fill="auto"/>
            <w:vAlign w:val="center"/>
          </w:tcPr>
          <w:p w14:paraId="715F37CE" w14:textId="77777777" w:rsidR="00C6326C" w:rsidRPr="00F14555" w:rsidRDefault="00C6326C" w:rsidP="00072D9D">
            <w:pPr>
              <w:keepNext/>
              <w:keepLines/>
              <w:spacing w:after="0" w:line="240" w:lineRule="auto"/>
              <w:jc w:val="center"/>
              <w:rPr>
                <w:rFonts w:ascii="Tahoma" w:eastAsia="Times New Roman" w:hAnsi="Tahoma" w:cs="Tahoma"/>
                <w:bCs/>
                <w:lang w:eastAsia="sl-SI"/>
              </w:rPr>
            </w:pPr>
            <w:r w:rsidRPr="00F14555">
              <w:rPr>
                <w:rFonts w:ascii="Tahoma" w:eastAsia="Times New Roman" w:hAnsi="Tahoma" w:cs="Tahoma"/>
                <w:bCs/>
                <w:lang w:eastAsia="sl-SI"/>
              </w:rPr>
              <w:t xml:space="preserve">Skupaj za </w:t>
            </w:r>
            <w:r w:rsidR="00BB5439">
              <w:rPr>
                <w:rFonts w:ascii="Tahoma" w:eastAsia="Times New Roman" w:hAnsi="Tahoma" w:cs="Tahoma"/>
                <w:bCs/>
                <w:lang w:eastAsia="sl-SI"/>
              </w:rPr>
              <w:t>12 mesecev</w:t>
            </w:r>
          </w:p>
          <w:p w14:paraId="6CECD025" w14:textId="77777777" w:rsidR="00C6326C" w:rsidRPr="00F14555" w:rsidRDefault="00C6326C" w:rsidP="00072D9D">
            <w:pPr>
              <w:keepNext/>
              <w:keepLines/>
              <w:spacing w:after="0" w:line="240" w:lineRule="auto"/>
              <w:jc w:val="center"/>
              <w:rPr>
                <w:rFonts w:ascii="Tahoma" w:eastAsia="Times New Roman" w:hAnsi="Tahoma" w:cs="Tahoma"/>
                <w:bCs/>
                <w:lang w:eastAsia="sl-SI"/>
              </w:rPr>
            </w:pPr>
            <w:r w:rsidRPr="00F14555">
              <w:rPr>
                <w:rFonts w:ascii="Tahoma" w:eastAsia="Times New Roman" w:hAnsi="Tahoma" w:cs="Tahoma"/>
                <w:bCs/>
                <w:lang w:eastAsia="sl-SI"/>
              </w:rPr>
              <w:t>v EUR brez DDV</w:t>
            </w:r>
          </w:p>
        </w:tc>
      </w:tr>
      <w:tr w:rsidR="00F14555" w:rsidRPr="00F14555" w14:paraId="16500440" w14:textId="77777777" w:rsidTr="00F14555">
        <w:trPr>
          <w:trHeight w:val="427"/>
        </w:trPr>
        <w:tc>
          <w:tcPr>
            <w:tcW w:w="6912" w:type="dxa"/>
            <w:shd w:val="clear" w:color="auto" w:fill="auto"/>
            <w:vAlign w:val="center"/>
          </w:tcPr>
          <w:p w14:paraId="3BEF671B" w14:textId="77777777" w:rsidR="00F14555" w:rsidRPr="00F14555" w:rsidRDefault="00F14555" w:rsidP="00F14555">
            <w:pPr>
              <w:keepNext/>
              <w:keepLines/>
              <w:spacing w:after="0" w:line="240" w:lineRule="auto"/>
              <w:ind w:left="66"/>
              <w:rPr>
                <w:rFonts w:ascii="Tahoma" w:eastAsia="Times New Roman" w:hAnsi="Tahoma" w:cs="Tahoma"/>
                <w:b/>
              </w:rPr>
            </w:pPr>
            <w:r w:rsidRPr="00F14555">
              <w:rPr>
                <w:rFonts w:ascii="Tahoma" w:eastAsia="Times New Roman" w:hAnsi="Tahoma" w:cs="Tahoma"/>
                <w:b/>
                <w:lang w:eastAsia="sl-SI"/>
              </w:rPr>
              <w:t>1. Sklop: Kemikalije Nalco</w:t>
            </w:r>
          </w:p>
        </w:tc>
        <w:tc>
          <w:tcPr>
            <w:tcW w:w="2552" w:type="dxa"/>
            <w:shd w:val="clear" w:color="auto" w:fill="auto"/>
            <w:vAlign w:val="center"/>
          </w:tcPr>
          <w:p w14:paraId="6A533CCA" w14:textId="77777777" w:rsidR="00F14555" w:rsidRPr="00F14555" w:rsidRDefault="00F14555" w:rsidP="00F14555">
            <w:pPr>
              <w:keepNext/>
              <w:keepLines/>
              <w:spacing w:after="0" w:line="240" w:lineRule="auto"/>
              <w:jc w:val="center"/>
              <w:rPr>
                <w:rFonts w:ascii="Tahoma" w:hAnsi="Tahoma" w:cs="Tahoma"/>
              </w:rPr>
            </w:pPr>
          </w:p>
        </w:tc>
      </w:tr>
      <w:tr w:rsidR="00F14555" w:rsidRPr="00F14555" w14:paraId="0F0CFF71" w14:textId="77777777" w:rsidTr="00F14555">
        <w:trPr>
          <w:trHeight w:val="427"/>
        </w:trPr>
        <w:tc>
          <w:tcPr>
            <w:tcW w:w="6912" w:type="dxa"/>
            <w:shd w:val="clear" w:color="auto" w:fill="auto"/>
            <w:vAlign w:val="center"/>
          </w:tcPr>
          <w:p w14:paraId="16BFD030" w14:textId="77777777" w:rsidR="00F14555" w:rsidRPr="00F14555" w:rsidRDefault="00F14555" w:rsidP="00F14555">
            <w:pPr>
              <w:keepNext/>
              <w:keepLines/>
              <w:spacing w:after="0" w:line="240" w:lineRule="auto"/>
              <w:ind w:left="66"/>
              <w:rPr>
                <w:rFonts w:ascii="Tahoma" w:eastAsia="Times New Roman" w:hAnsi="Tahoma" w:cs="Tahoma"/>
                <w:b/>
              </w:rPr>
            </w:pPr>
            <w:r w:rsidRPr="00F14555">
              <w:rPr>
                <w:rFonts w:ascii="Tahoma" w:eastAsia="Times New Roman" w:hAnsi="Tahoma" w:cs="Tahoma"/>
                <w:b/>
                <w:lang w:eastAsia="sl-SI"/>
              </w:rPr>
              <w:t>2. Sklop: Laboratorijske kemikalije</w:t>
            </w:r>
          </w:p>
        </w:tc>
        <w:tc>
          <w:tcPr>
            <w:tcW w:w="2552" w:type="dxa"/>
            <w:shd w:val="clear" w:color="auto" w:fill="auto"/>
            <w:vAlign w:val="center"/>
          </w:tcPr>
          <w:p w14:paraId="57A2791C" w14:textId="77777777" w:rsidR="00F14555" w:rsidRPr="00F14555" w:rsidRDefault="00F14555" w:rsidP="00F14555">
            <w:pPr>
              <w:keepNext/>
              <w:keepLines/>
              <w:spacing w:after="0" w:line="240" w:lineRule="auto"/>
              <w:jc w:val="center"/>
              <w:rPr>
                <w:rFonts w:ascii="Tahoma" w:hAnsi="Tahoma" w:cs="Tahoma"/>
              </w:rPr>
            </w:pPr>
          </w:p>
        </w:tc>
      </w:tr>
      <w:tr w:rsidR="00F14555" w:rsidRPr="00F14555" w14:paraId="7E6F0466" w14:textId="77777777" w:rsidTr="00F14555">
        <w:trPr>
          <w:trHeight w:val="427"/>
        </w:trPr>
        <w:tc>
          <w:tcPr>
            <w:tcW w:w="6912" w:type="dxa"/>
            <w:shd w:val="clear" w:color="auto" w:fill="auto"/>
            <w:vAlign w:val="center"/>
          </w:tcPr>
          <w:p w14:paraId="00B0447B" w14:textId="77777777" w:rsidR="00F14555" w:rsidRPr="00F14555" w:rsidRDefault="00F14555" w:rsidP="00F14555">
            <w:pPr>
              <w:keepNext/>
              <w:keepLines/>
              <w:spacing w:after="0" w:line="240" w:lineRule="auto"/>
              <w:ind w:left="66"/>
              <w:rPr>
                <w:rFonts w:ascii="Tahoma" w:eastAsia="Times New Roman" w:hAnsi="Tahoma" w:cs="Tahoma"/>
                <w:b/>
                <w:lang w:eastAsia="sl-SI"/>
              </w:rPr>
            </w:pPr>
            <w:r w:rsidRPr="00F14555">
              <w:rPr>
                <w:rFonts w:ascii="Tahoma" w:eastAsia="Times New Roman" w:hAnsi="Tahoma" w:cs="Tahoma"/>
                <w:b/>
                <w:lang w:eastAsia="sl-SI"/>
              </w:rPr>
              <w:t>3. Sklop: Tehnološke kemikalije</w:t>
            </w:r>
            <w:r>
              <w:rPr>
                <w:rFonts w:ascii="Tahoma" w:eastAsia="Times New Roman" w:hAnsi="Tahoma" w:cs="Tahoma"/>
                <w:b/>
                <w:lang w:eastAsia="sl-SI"/>
              </w:rPr>
              <w:t>*</w:t>
            </w:r>
          </w:p>
        </w:tc>
        <w:tc>
          <w:tcPr>
            <w:tcW w:w="2552" w:type="dxa"/>
            <w:shd w:val="clear" w:color="auto" w:fill="auto"/>
            <w:vAlign w:val="center"/>
          </w:tcPr>
          <w:p w14:paraId="053FDF87" w14:textId="77777777" w:rsidR="00F14555" w:rsidRPr="00F14555" w:rsidRDefault="00F14555" w:rsidP="00F14555">
            <w:pPr>
              <w:keepNext/>
              <w:keepLines/>
              <w:spacing w:after="0" w:line="240" w:lineRule="auto"/>
              <w:jc w:val="center"/>
              <w:rPr>
                <w:rFonts w:ascii="Tahoma" w:hAnsi="Tahoma" w:cs="Tahoma"/>
              </w:rPr>
            </w:pPr>
          </w:p>
        </w:tc>
      </w:tr>
      <w:tr w:rsidR="00F14555" w:rsidRPr="00F14555" w14:paraId="1F1ACBDB" w14:textId="77777777" w:rsidTr="00F14555">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0408B7E6" w14:textId="77777777" w:rsidR="00F14555" w:rsidRPr="00F14555" w:rsidRDefault="00F14555" w:rsidP="00F14555">
            <w:pPr>
              <w:keepNext/>
              <w:keepLines/>
              <w:spacing w:after="0" w:line="240" w:lineRule="auto"/>
              <w:ind w:left="66"/>
              <w:rPr>
                <w:rFonts w:ascii="Tahoma" w:eastAsia="Times New Roman" w:hAnsi="Tahoma" w:cs="Tahoma"/>
                <w:b/>
                <w:lang w:eastAsia="sl-SI"/>
              </w:rPr>
            </w:pPr>
            <w:r w:rsidRPr="00F14555">
              <w:rPr>
                <w:rFonts w:ascii="Tahoma" w:eastAsia="Times New Roman" w:hAnsi="Tahoma" w:cs="Tahoma"/>
                <w:b/>
                <w:lang w:eastAsia="sl-SI"/>
              </w:rPr>
              <w:t>4. Sklop: Laboratorijski material</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D83A9ED" w14:textId="77777777" w:rsidR="00F14555" w:rsidRPr="00F14555" w:rsidRDefault="00F14555" w:rsidP="00F14555">
            <w:pPr>
              <w:keepNext/>
              <w:keepLines/>
              <w:spacing w:after="0" w:line="240" w:lineRule="auto"/>
              <w:jc w:val="center"/>
              <w:rPr>
                <w:rFonts w:ascii="Tahoma" w:hAnsi="Tahoma" w:cs="Tahoma"/>
              </w:rPr>
            </w:pPr>
          </w:p>
        </w:tc>
      </w:tr>
      <w:tr w:rsidR="00F14555" w:rsidRPr="00F14555" w14:paraId="4E47D26B" w14:textId="77777777" w:rsidTr="00F14555">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620B5378" w14:textId="77777777" w:rsidR="00F14555" w:rsidRPr="00F14555" w:rsidRDefault="00F14555" w:rsidP="00F14555">
            <w:pPr>
              <w:keepNext/>
              <w:keepLines/>
              <w:spacing w:after="0" w:line="240" w:lineRule="auto"/>
              <w:ind w:left="66"/>
              <w:rPr>
                <w:rFonts w:ascii="Tahoma" w:eastAsia="Times New Roman" w:hAnsi="Tahoma" w:cs="Tahoma"/>
                <w:b/>
                <w:lang w:eastAsia="sl-SI"/>
              </w:rPr>
            </w:pPr>
            <w:r w:rsidRPr="00F14555">
              <w:rPr>
                <w:rFonts w:ascii="Tahoma" w:eastAsia="Times New Roman" w:hAnsi="Tahoma" w:cs="Tahoma"/>
                <w:b/>
                <w:lang w:eastAsia="sl-SI"/>
              </w:rPr>
              <w:t>5. Sklop: Hach</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78E044C" w14:textId="77777777" w:rsidR="00F14555" w:rsidRPr="00F14555" w:rsidRDefault="00F14555" w:rsidP="00F14555">
            <w:pPr>
              <w:keepNext/>
              <w:keepLines/>
              <w:spacing w:after="0" w:line="240" w:lineRule="auto"/>
              <w:jc w:val="center"/>
              <w:rPr>
                <w:rFonts w:ascii="Tahoma" w:hAnsi="Tahoma" w:cs="Tahoma"/>
              </w:rPr>
            </w:pPr>
          </w:p>
        </w:tc>
      </w:tr>
      <w:tr w:rsidR="00F14555" w:rsidRPr="00F14555" w14:paraId="31286411" w14:textId="77777777" w:rsidTr="00F14555">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460218C" w14:textId="77777777" w:rsidR="00F14555" w:rsidRPr="00F14555" w:rsidRDefault="00F14555" w:rsidP="00F14555">
            <w:pPr>
              <w:keepNext/>
              <w:keepLines/>
              <w:spacing w:after="0" w:line="240" w:lineRule="auto"/>
              <w:ind w:left="66"/>
              <w:rPr>
                <w:rFonts w:ascii="Tahoma" w:eastAsia="Times New Roman" w:hAnsi="Tahoma" w:cs="Tahoma"/>
                <w:b/>
                <w:lang w:eastAsia="sl-SI"/>
              </w:rPr>
            </w:pPr>
            <w:r w:rsidRPr="00F14555">
              <w:rPr>
                <w:rFonts w:ascii="Tahoma" w:eastAsia="Times New Roman" w:hAnsi="Tahoma" w:cs="Tahoma"/>
                <w:b/>
                <w:lang w:eastAsia="sl-SI"/>
              </w:rPr>
              <w:t>6. Sklop: Potrošni material Swan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6F3C70E" w14:textId="77777777" w:rsidR="00F14555" w:rsidRPr="00F14555" w:rsidRDefault="00F14555" w:rsidP="00F14555">
            <w:pPr>
              <w:keepNext/>
              <w:keepLines/>
              <w:spacing w:after="0" w:line="240" w:lineRule="auto"/>
              <w:jc w:val="center"/>
              <w:rPr>
                <w:rFonts w:ascii="Tahoma" w:hAnsi="Tahoma" w:cs="Tahoma"/>
              </w:rPr>
            </w:pPr>
          </w:p>
        </w:tc>
      </w:tr>
      <w:tr w:rsidR="00F14555" w:rsidRPr="00F14555" w14:paraId="716A1096" w14:textId="77777777" w:rsidTr="00F14555">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75939CF1" w14:textId="77777777" w:rsidR="00F14555" w:rsidRPr="00F14555" w:rsidRDefault="00F14555" w:rsidP="00F14555">
            <w:pPr>
              <w:keepNext/>
              <w:keepLines/>
              <w:spacing w:after="0" w:line="240" w:lineRule="auto"/>
              <w:ind w:left="66"/>
              <w:rPr>
                <w:rFonts w:ascii="Tahoma" w:eastAsia="Times New Roman" w:hAnsi="Tahoma" w:cs="Tahoma"/>
                <w:b/>
                <w:lang w:eastAsia="sl-SI"/>
              </w:rPr>
            </w:pPr>
            <w:r w:rsidRPr="00F14555">
              <w:rPr>
                <w:rFonts w:ascii="Tahoma" w:eastAsia="Times New Roman" w:hAnsi="Tahoma" w:cs="Tahoma"/>
                <w:b/>
                <w:lang w:eastAsia="sl-SI"/>
              </w:rPr>
              <w:t>7. Sklop: Potrošni material Ika</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AF8AF4E" w14:textId="77777777" w:rsidR="00F14555" w:rsidRPr="00F14555" w:rsidRDefault="00F14555" w:rsidP="00F14555">
            <w:pPr>
              <w:keepNext/>
              <w:keepLines/>
              <w:spacing w:after="0" w:line="240" w:lineRule="auto"/>
              <w:jc w:val="center"/>
              <w:rPr>
                <w:rFonts w:ascii="Tahoma" w:hAnsi="Tahoma" w:cs="Tahoma"/>
              </w:rPr>
            </w:pPr>
          </w:p>
        </w:tc>
      </w:tr>
    </w:tbl>
    <w:p w14:paraId="0D0B2EC0" w14:textId="77777777" w:rsidR="00F14555" w:rsidRDefault="00F14555" w:rsidP="00F14555">
      <w:pPr>
        <w:keepNext/>
        <w:spacing w:after="0" w:line="240" w:lineRule="auto"/>
        <w:jc w:val="both"/>
        <w:rPr>
          <w:rFonts w:ascii="Tahoma" w:hAnsi="Tahoma" w:cs="Tahoma"/>
        </w:rPr>
      </w:pPr>
    </w:p>
    <w:p w14:paraId="010D30BA" w14:textId="77777777" w:rsidR="00F14555" w:rsidRDefault="00F14555" w:rsidP="00F14555">
      <w:pPr>
        <w:keepNext/>
        <w:spacing w:after="0" w:line="240" w:lineRule="auto"/>
        <w:jc w:val="both"/>
        <w:rPr>
          <w:rFonts w:ascii="Tahoma" w:hAnsi="Tahoma" w:cs="Tahoma"/>
        </w:rPr>
      </w:pPr>
      <w:r w:rsidRPr="00E97E24">
        <w:rPr>
          <w:rFonts w:ascii="Tahoma" w:hAnsi="Tahoma" w:cs="Tahoma"/>
        </w:rPr>
        <w:t xml:space="preserve">*Opomba: </w:t>
      </w:r>
      <w:r w:rsidRPr="00E97E24">
        <w:rPr>
          <w:rFonts w:ascii="Tahoma" w:eastAsia="Times New Roman" w:hAnsi="Tahoma" w:cs="Tahoma"/>
          <w:kern w:val="16"/>
          <w:lang w:eastAsia="sl-SI"/>
        </w:rPr>
        <w:t xml:space="preserve">Izbrani ponudnik se zavezuje, da bo za </w:t>
      </w:r>
      <w:r w:rsidR="000F2B00">
        <w:rPr>
          <w:rFonts w:ascii="Tahoma" w:eastAsia="Times New Roman" w:hAnsi="Tahoma" w:cs="Tahoma"/>
          <w:kern w:val="16"/>
          <w:lang w:eastAsia="sl-SI"/>
        </w:rPr>
        <w:t>1. sklop: Kemikalije N</w:t>
      </w:r>
      <w:r w:rsidR="005E7D87">
        <w:rPr>
          <w:rFonts w:ascii="Tahoma" w:eastAsia="Times New Roman" w:hAnsi="Tahoma" w:cs="Tahoma"/>
          <w:kern w:val="16"/>
          <w:lang w:eastAsia="sl-SI"/>
        </w:rPr>
        <w:t>a</w:t>
      </w:r>
      <w:r w:rsidR="000F2B00">
        <w:rPr>
          <w:rFonts w:ascii="Tahoma" w:eastAsia="Times New Roman" w:hAnsi="Tahoma" w:cs="Tahoma"/>
          <w:kern w:val="16"/>
          <w:lang w:eastAsia="sl-SI"/>
        </w:rPr>
        <w:t xml:space="preserve">lco in </w:t>
      </w:r>
      <w:r w:rsidRPr="00E97E24">
        <w:rPr>
          <w:rFonts w:ascii="Tahoma" w:eastAsia="Times New Roman" w:hAnsi="Tahoma" w:cs="Tahoma"/>
          <w:kern w:val="16"/>
          <w:lang w:eastAsia="sl-SI"/>
        </w:rPr>
        <w:t xml:space="preserve">3. sklop: </w:t>
      </w:r>
      <w:r w:rsidR="005F0FCB">
        <w:rPr>
          <w:rFonts w:ascii="Tahoma" w:eastAsia="Times New Roman" w:hAnsi="Tahoma" w:cs="Tahoma"/>
          <w:kern w:val="16"/>
          <w:lang w:eastAsia="sl-SI"/>
        </w:rPr>
        <w:t>T</w:t>
      </w:r>
      <w:r w:rsidRPr="00E97E24">
        <w:rPr>
          <w:rFonts w:ascii="Tahoma" w:eastAsia="Times New Roman" w:hAnsi="Tahoma" w:cs="Tahoma"/>
          <w:kern w:val="16"/>
          <w:lang w:eastAsia="sl-SI"/>
        </w:rPr>
        <w:t>ehnološke kemikalije prevzel odpadno embalažo.</w:t>
      </w:r>
    </w:p>
    <w:p w14:paraId="72131327" w14:textId="77777777" w:rsidR="00C6326C" w:rsidRDefault="00C6326C" w:rsidP="00072D9D">
      <w:pPr>
        <w:keepNext/>
        <w:keepLines/>
        <w:spacing w:after="0" w:line="240" w:lineRule="auto"/>
        <w:jc w:val="both"/>
        <w:rPr>
          <w:rFonts w:ascii="Tahoma" w:hAnsi="Tahoma" w:cs="Tahoma"/>
          <w:b/>
        </w:rPr>
      </w:pPr>
    </w:p>
    <w:p w14:paraId="60D2B93A" w14:textId="77777777" w:rsidR="00554038" w:rsidRPr="00F14555" w:rsidRDefault="00554038" w:rsidP="00072D9D">
      <w:pPr>
        <w:keepNext/>
        <w:keepLines/>
        <w:spacing w:after="0" w:line="240" w:lineRule="auto"/>
        <w:jc w:val="both"/>
        <w:rPr>
          <w:rFonts w:ascii="Tahoma" w:hAnsi="Tahoma" w:cs="Tahoma"/>
          <w:b/>
        </w:rPr>
      </w:pPr>
    </w:p>
    <w:p w14:paraId="0F18C768" w14:textId="77777777" w:rsidR="00C6326C" w:rsidRPr="00F14555" w:rsidRDefault="00C6326C" w:rsidP="00072D9D">
      <w:pPr>
        <w:keepNext/>
        <w:keepLines/>
        <w:numPr>
          <w:ilvl w:val="0"/>
          <w:numId w:val="9"/>
        </w:numPr>
        <w:tabs>
          <w:tab w:val="clear" w:pos="720"/>
          <w:tab w:val="num" w:pos="426"/>
        </w:tabs>
        <w:spacing w:after="0" w:line="240" w:lineRule="auto"/>
        <w:ind w:left="0" w:firstLine="0"/>
        <w:jc w:val="both"/>
        <w:rPr>
          <w:rFonts w:ascii="Tahoma" w:hAnsi="Tahoma" w:cs="Tahoma"/>
          <w:b/>
        </w:rPr>
      </w:pPr>
      <w:r w:rsidRPr="00F14555">
        <w:rPr>
          <w:rFonts w:ascii="Tahoma" w:hAnsi="Tahoma" w:cs="Tahoma"/>
          <w:b/>
        </w:rPr>
        <w:t>VELJAVNOST PONUDBE</w:t>
      </w:r>
    </w:p>
    <w:p w14:paraId="44A69262" w14:textId="77777777" w:rsidR="00C6326C" w:rsidRPr="00F14555" w:rsidRDefault="00C6326C" w:rsidP="00072D9D">
      <w:pPr>
        <w:keepNext/>
        <w:keepLines/>
        <w:spacing w:after="0" w:line="240" w:lineRule="auto"/>
        <w:jc w:val="both"/>
        <w:rPr>
          <w:rFonts w:ascii="Tahoma" w:hAnsi="Tahoma" w:cs="Tahoma"/>
          <w:highlight w:val="yellow"/>
        </w:rPr>
      </w:pPr>
    </w:p>
    <w:p w14:paraId="454A9CE2" w14:textId="2C36595B" w:rsidR="00C6326C" w:rsidRPr="00F14555" w:rsidRDefault="00C6326C" w:rsidP="00072D9D">
      <w:pPr>
        <w:keepNext/>
        <w:keepLines/>
        <w:spacing w:after="0" w:line="240" w:lineRule="auto"/>
        <w:jc w:val="both"/>
        <w:rPr>
          <w:rFonts w:ascii="Tahoma" w:hAnsi="Tahoma" w:cs="Tahoma"/>
        </w:rPr>
      </w:pPr>
      <w:r w:rsidRPr="00F14555">
        <w:rPr>
          <w:rFonts w:ascii="Tahoma" w:hAnsi="Tahoma" w:cs="Tahoma"/>
        </w:rPr>
        <w:t xml:space="preserve">Veljavnost ponudbe je </w:t>
      </w:r>
      <w:r w:rsidR="00137FA4">
        <w:rPr>
          <w:rFonts w:ascii="Tahoma" w:hAnsi="Tahoma" w:cs="Tahoma"/>
        </w:rPr>
        <w:t>21</w:t>
      </w:r>
      <w:r w:rsidRPr="00F14555">
        <w:rPr>
          <w:rFonts w:ascii="Tahoma" w:hAnsi="Tahoma" w:cs="Tahoma"/>
        </w:rPr>
        <w:t xml:space="preserve">. </w:t>
      </w:r>
      <w:r w:rsidR="00137FA4">
        <w:rPr>
          <w:rFonts w:ascii="Tahoma" w:hAnsi="Tahoma" w:cs="Tahoma"/>
        </w:rPr>
        <w:t>10</w:t>
      </w:r>
      <w:r w:rsidRPr="00F14555">
        <w:rPr>
          <w:rFonts w:ascii="Tahoma" w:hAnsi="Tahoma" w:cs="Tahoma"/>
        </w:rPr>
        <w:t>. 202</w:t>
      </w:r>
      <w:r w:rsidR="00A9133C">
        <w:rPr>
          <w:rFonts w:ascii="Tahoma" w:hAnsi="Tahoma" w:cs="Tahoma"/>
        </w:rPr>
        <w:t>3</w:t>
      </w:r>
      <w:r w:rsidRPr="00F14555">
        <w:rPr>
          <w:rFonts w:ascii="Tahoma" w:hAnsi="Tahoma" w:cs="Tahoma"/>
        </w:rPr>
        <w:t xml:space="preserve"> oziroma do predložitve finančnega zavarovanja za zavarovanje dobre izvedbe obveznosti po okvirnem sporazumu.</w:t>
      </w:r>
    </w:p>
    <w:p w14:paraId="5A71576D" w14:textId="77777777" w:rsidR="00C6326C" w:rsidRDefault="00C6326C" w:rsidP="00072D9D">
      <w:pPr>
        <w:keepNext/>
        <w:keepLines/>
        <w:spacing w:after="0" w:line="240" w:lineRule="auto"/>
        <w:jc w:val="both"/>
        <w:rPr>
          <w:rFonts w:ascii="Tahoma" w:hAnsi="Tahoma" w:cs="Tahoma"/>
          <w:b/>
        </w:rPr>
      </w:pPr>
    </w:p>
    <w:p w14:paraId="4933DBD2" w14:textId="77777777" w:rsidR="00C6326C" w:rsidRDefault="00C6326C" w:rsidP="00072D9D">
      <w:pPr>
        <w:keepNext/>
        <w:keepLines/>
        <w:spacing w:after="0" w:line="240" w:lineRule="auto"/>
        <w:jc w:val="both"/>
        <w:rPr>
          <w:rFonts w:ascii="Tahoma" w:hAnsi="Tahoma" w:cs="Tahoma"/>
          <w:b/>
        </w:rPr>
      </w:pPr>
    </w:p>
    <w:p w14:paraId="6584DE5B" w14:textId="77777777" w:rsidR="00C6326C" w:rsidRDefault="00C6326C" w:rsidP="00072D9D">
      <w:pPr>
        <w:keepNext/>
        <w:keepLines/>
        <w:spacing w:after="0" w:line="240" w:lineRule="auto"/>
        <w:jc w:val="both"/>
        <w:rPr>
          <w:rFonts w:ascii="Tahoma" w:hAnsi="Tahoma" w:cs="Tahoma"/>
          <w:b/>
        </w:rPr>
      </w:pPr>
    </w:p>
    <w:p w14:paraId="35532572" w14:textId="77777777" w:rsidR="00C6326C" w:rsidRPr="00090D8E" w:rsidRDefault="00C6326C" w:rsidP="00072D9D">
      <w:pPr>
        <w:keepNext/>
        <w:keepLines/>
        <w:spacing w:after="0" w:line="240" w:lineRule="auto"/>
        <w:jc w:val="both"/>
        <w:rPr>
          <w:rFonts w:ascii="Tahoma" w:hAnsi="Tahoma" w:cs="Tahoma"/>
          <w:b/>
        </w:rPr>
      </w:pPr>
    </w:p>
    <w:p w14:paraId="51D05ED4" w14:textId="77777777" w:rsidR="00C6326C" w:rsidRDefault="00C6326C" w:rsidP="00072D9D">
      <w:pPr>
        <w:keepNext/>
        <w:keepLines/>
        <w:spacing w:after="0" w:line="240" w:lineRule="auto"/>
      </w:pPr>
    </w:p>
    <w:p w14:paraId="41D2D1BE" w14:textId="77777777" w:rsidR="00C6326C" w:rsidRPr="00712BC8" w:rsidRDefault="00C6326C" w:rsidP="00072D9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F8BD5F6" w14:textId="77777777" w:rsidTr="008C7B4E">
        <w:trPr>
          <w:trHeight w:val="235"/>
        </w:trPr>
        <w:tc>
          <w:tcPr>
            <w:tcW w:w="2977" w:type="dxa"/>
            <w:tcBorders>
              <w:bottom w:val="single" w:sz="4" w:space="0" w:color="auto"/>
            </w:tcBorders>
          </w:tcPr>
          <w:p w14:paraId="4FC540FC"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2694" w:type="dxa"/>
          </w:tcPr>
          <w:p w14:paraId="5D5AF104"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4DD0EC2" w14:textId="77777777" w:rsidR="00C6326C" w:rsidRPr="00712BC8" w:rsidRDefault="00C6326C" w:rsidP="00072D9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7D3EBF61" w14:textId="77777777" w:rsidTr="008C7B4E">
        <w:trPr>
          <w:trHeight w:val="235"/>
        </w:trPr>
        <w:tc>
          <w:tcPr>
            <w:tcW w:w="2977" w:type="dxa"/>
            <w:tcBorders>
              <w:top w:val="single" w:sz="4" w:space="0" w:color="auto"/>
            </w:tcBorders>
          </w:tcPr>
          <w:p w14:paraId="229BFBA9"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5124C33" w14:textId="77777777" w:rsidR="00C6326C" w:rsidRPr="00712BC8" w:rsidRDefault="00C6326C" w:rsidP="00072D9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A021725" w14:textId="77777777" w:rsidR="00C6326C" w:rsidRPr="00712BC8" w:rsidRDefault="00C6326C" w:rsidP="00072D9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B40DD61" w14:textId="77777777" w:rsidR="00C6326C" w:rsidRDefault="00C6326C" w:rsidP="00072D9D">
      <w:pPr>
        <w:keepNext/>
        <w:keepLines/>
        <w:spacing w:after="0" w:line="240" w:lineRule="auto"/>
      </w:pPr>
      <w:r>
        <w:br w:type="page"/>
      </w:r>
    </w:p>
    <w:p w14:paraId="3279B6DE" w14:textId="77777777" w:rsidR="00C6326C" w:rsidRDefault="00C6326C" w:rsidP="00072D9D">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CD5EFE" w14:paraId="6EACBF14" w14:textId="77777777" w:rsidTr="008C7B4E">
        <w:tc>
          <w:tcPr>
            <w:tcW w:w="7938" w:type="dxa"/>
            <w:tcBorders>
              <w:top w:val="single" w:sz="4" w:space="0" w:color="auto"/>
              <w:bottom w:val="single" w:sz="4" w:space="0" w:color="auto"/>
            </w:tcBorders>
          </w:tcPr>
          <w:p w14:paraId="02693A65" w14:textId="77777777" w:rsidR="00C6326C" w:rsidRPr="00CD5EFE" w:rsidRDefault="00C6326C" w:rsidP="00072D9D">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19F1DCB5" w14:textId="77777777" w:rsidR="00C6326C" w:rsidRPr="00CD5EFE" w:rsidRDefault="00C6326C" w:rsidP="00072D9D">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42B635D" w14:textId="77777777" w:rsidR="00C6326C" w:rsidRDefault="00C6326C" w:rsidP="00072D9D">
      <w:pPr>
        <w:keepNext/>
        <w:keepLines/>
        <w:spacing w:after="0" w:line="240" w:lineRule="auto"/>
        <w:jc w:val="both"/>
        <w:rPr>
          <w:rFonts w:ascii="Tahoma" w:eastAsia="Times New Roman" w:hAnsi="Tahoma" w:cs="Tahoma"/>
          <w:lang w:eastAsia="sl-SI"/>
        </w:rPr>
      </w:pPr>
    </w:p>
    <w:p w14:paraId="3F8FE5CA" w14:textId="77777777" w:rsidR="00C6326C" w:rsidRDefault="00C6326C" w:rsidP="00072D9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0E6F4BBB" w14:textId="77777777" w:rsidR="00C6326C" w:rsidRDefault="00C6326C" w:rsidP="00072D9D">
      <w:pPr>
        <w:keepNext/>
        <w:keepLines/>
        <w:pBdr>
          <w:bottom w:val="single" w:sz="4" w:space="1" w:color="auto"/>
        </w:pBdr>
        <w:spacing w:after="0" w:line="240" w:lineRule="auto"/>
        <w:jc w:val="both"/>
        <w:rPr>
          <w:rFonts w:ascii="Tahoma" w:hAnsi="Tahoma" w:cs="Tahoma"/>
        </w:rPr>
      </w:pPr>
    </w:p>
    <w:p w14:paraId="5EB8F423" w14:textId="77777777" w:rsidR="00C6326C" w:rsidRDefault="00C6326C" w:rsidP="00072D9D">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1F4D85">
        <w:rPr>
          <w:rFonts w:ascii="Tahoma" w:eastAsia="Times New Roman" w:hAnsi="Tahoma" w:cs="Tahoma"/>
          <w:b/>
          <w:noProof/>
          <w:lang w:eastAsia="sl-SI"/>
        </w:rPr>
        <w:t>JPE-</w:t>
      </w:r>
      <w:r w:rsidR="000E20A0">
        <w:rPr>
          <w:rFonts w:ascii="Tahoma" w:eastAsia="Times New Roman" w:hAnsi="Tahoma" w:cs="Tahoma"/>
          <w:b/>
          <w:noProof/>
          <w:lang w:eastAsia="sl-SI"/>
        </w:rPr>
        <w:t>SPV-215/23</w:t>
      </w:r>
      <w:r>
        <w:rPr>
          <w:rFonts w:ascii="Tahoma" w:eastAsia="Times New Roman" w:hAnsi="Tahoma" w:cs="Tahoma"/>
          <w:b/>
          <w:noProof/>
          <w:lang w:eastAsia="sl-SI"/>
        </w:rPr>
        <w:t xml:space="preserve"> - </w:t>
      </w:r>
      <w:r w:rsidR="00AF0D71">
        <w:rPr>
          <w:rFonts w:ascii="Tahoma" w:eastAsia="Times New Roman" w:hAnsi="Tahoma" w:cs="Tahoma"/>
          <w:b/>
          <w:noProof/>
          <w:lang w:eastAsia="sl-SI"/>
        </w:rPr>
        <w:t>Dobava kemikalij in laboratorijskega materiala za potrebe proizvodnje po sklopih</w:t>
      </w:r>
      <w:r w:rsidRPr="00090D8E">
        <w:rPr>
          <w:rFonts w:ascii="Tahoma" w:eastAsia="Times New Roman" w:hAnsi="Tahoma" w:cs="Tahoma"/>
          <w:b/>
          <w:noProof/>
          <w:lang w:eastAsia="sl-SI"/>
        </w:rPr>
        <w:t xml:space="preserve"> </w:t>
      </w:r>
      <w:r>
        <w:rPr>
          <w:rFonts w:ascii="Tahoma" w:hAnsi="Tahoma" w:cs="Tahoma"/>
        </w:rPr>
        <w:t>podajamo naslednje izjave:</w:t>
      </w:r>
    </w:p>
    <w:p w14:paraId="787ACD2F" w14:textId="77777777" w:rsidR="00C6326C" w:rsidRPr="00CA1AE3" w:rsidRDefault="00C6326C" w:rsidP="00072D9D">
      <w:pPr>
        <w:keepNext/>
        <w:keepLines/>
        <w:spacing w:after="0" w:line="240" w:lineRule="auto"/>
        <w:ind w:left="284" w:hanging="284"/>
        <w:jc w:val="both"/>
        <w:rPr>
          <w:rFonts w:ascii="Tahoma" w:hAnsi="Tahoma" w:cs="Tahoma"/>
        </w:rPr>
      </w:pPr>
    </w:p>
    <w:p w14:paraId="1A1E888D" w14:textId="77777777" w:rsidR="00C6326C" w:rsidRPr="00CA1AE3" w:rsidRDefault="00C6326C" w:rsidP="00072D9D">
      <w:pPr>
        <w:keepNext/>
        <w:keepLines/>
        <w:numPr>
          <w:ilvl w:val="0"/>
          <w:numId w:val="22"/>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0694218" w14:textId="77777777" w:rsidR="009454E0" w:rsidRPr="00345723" w:rsidRDefault="009454E0" w:rsidP="00072D9D">
      <w:pPr>
        <w:keepNext/>
        <w:keepLines/>
        <w:spacing w:after="0" w:line="240" w:lineRule="auto"/>
        <w:ind w:left="284" w:hanging="284"/>
        <w:jc w:val="both"/>
        <w:rPr>
          <w:rFonts w:ascii="Tahoma" w:hAnsi="Tahoma" w:cs="Tahoma"/>
        </w:rPr>
      </w:pPr>
    </w:p>
    <w:p w14:paraId="01196764" w14:textId="77777777" w:rsidR="00A9133C" w:rsidRPr="00CA1AE3" w:rsidRDefault="00A9133C" w:rsidP="00A9133C">
      <w:pPr>
        <w:keepNext/>
        <w:keepLines/>
        <w:tabs>
          <w:tab w:val="left" w:pos="567"/>
        </w:tabs>
        <w:spacing w:after="0" w:line="240" w:lineRule="auto"/>
        <w:rPr>
          <w:rFonts w:ascii="Tahoma" w:hAnsi="Tahoma" w:cs="Tahoma"/>
          <w:b/>
        </w:rPr>
      </w:pPr>
      <w:r w:rsidRPr="00CA1AE3">
        <w:rPr>
          <w:rFonts w:ascii="Tahoma" w:hAnsi="Tahoma" w:cs="Tahoma"/>
          <w:b/>
        </w:rPr>
        <w:t>IZJAVLJAMO, DA:</w:t>
      </w:r>
    </w:p>
    <w:p w14:paraId="46A0248B" w14:textId="77777777" w:rsidR="00A9133C" w:rsidRPr="000A3B30" w:rsidRDefault="00A9133C" w:rsidP="00A9133C">
      <w:pPr>
        <w:keepNext/>
        <w:keepLines/>
        <w:widowControl w:val="0"/>
        <w:numPr>
          <w:ilvl w:val="0"/>
          <w:numId w:val="23"/>
        </w:numPr>
        <w:spacing w:after="0" w:line="240" w:lineRule="auto"/>
        <w:ind w:left="284" w:hanging="284"/>
        <w:jc w:val="both"/>
        <w:rPr>
          <w:rFonts w:ascii="Tahoma" w:hAnsi="Tahoma" w:cs="Tahoma"/>
        </w:rPr>
      </w:pPr>
      <w:r w:rsidRPr="000A3B30">
        <w:rPr>
          <w:rFonts w:ascii="Tahoma" w:hAnsi="Tahoma" w:cs="Tahoma"/>
        </w:rPr>
        <w:t>nam (gospodarskem subjektu) ni bila izrečena pravnomočna sodba, ki ima elemente naslednjih kaznivih dejanj, ki so opredeljena v prvem odstavku 75. člena ZJN-3;</w:t>
      </w:r>
    </w:p>
    <w:p w14:paraId="08A6D1B3" w14:textId="77777777" w:rsidR="00A9133C" w:rsidRPr="000A3B30" w:rsidRDefault="00A9133C" w:rsidP="00A9133C">
      <w:pPr>
        <w:keepNext/>
        <w:keepLines/>
        <w:widowControl w:val="0"/>
        <w:numPr>
          <w:ilvl w:val="0"/>
          <w:numId w:val="23"/>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2C77FDF" w14:textId="77777777" w:rsidR="00A9133C" w:rsidRPr="000A3B30" w:rsidRDefault="00A9133C" w:rsidP="00A9133C">
      <w:pPr>
        <w:keepNext/>
        <w:keepLines/>
        <w:widowControl w:val="0"/>
        <w:numPr>
          <w:ilvl w:val="0"/>
          <w:numId w:val="23"/>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3A813832" w14:textId="7D957AF7" w:rsidR="00A9133C" w:rsidRPr="000A3B30" w:rsidRDefault="00A9133C" w:rsidP="00A9133C">
      <w:pPr>
        <w:keepNext/>
        <w:keepLines/>
        <w:widowControl w:val="0"/>
        <w:numPr>
          <w:ilvl w:val="0"/>
          <w:numId w:val="23"/>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1C5C99">
        <w:rPr>
          <w:rFonts w:ascii="Tahoma" w:hAnsi="Tahoma" w:cs="Tahoma"/>
        </w:rPr>
        <w:t>.</w:t>
      </w:r>
    </w:p>
    <w:p w14:paraId="15D20D95" w14:textId="77777777" w:rsidR="00A9133C" w:rsidRPr="00637345" w:rsidRDefault="00A9133C" w:rsidP="00A9133C">
      <w:pPr>
        <w:keepNext/>
        <w:keepLines/>
        <w:widowControl w:val="0"/>
        <w:spacing w:after="0" w:line="240" w:lineRule="auto"/>
        <w:ind w:left="426"/>
        <w:jc w:val="both"/>
        <w:rPr>
          <w:rFonts w:ascii="Tahoma" w:eastAsia="Times New Roman" w:hAnsi="Tahoma" w:cs="Tahoma"/>
          <w:lang w:eastAsia="sl-SI"/>
        </w:rPr>
      </w:pPr>
    </w:p>
    <w:p w14:paraId="365FCA32" w14:textId="77777777" w:rsidR="00A9133C" w:rsidRPr="00637345" w:rsidRDefault="00A9133C" w:rsidP="00A9133C">
      <w:pPr>
        <w:keepNext/>
        <w:keepLines/>
        <w:widowControl w:val="0"/>
        <w:numPr>
          <w:ilvl w:val="0"/>
          <w:numId w:val="22"/>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13DCBB6E" w14:textId="77777777" w:rsidR="00A9133C" w:rsidRPr="00637345" w:rsidRDefault="00A9133C" w:rsidP="00A9133C">
      <w:pPr>
        <w:keepNext/>
        <w:keepLines/>
        <w:widowControl w:val="0"/>
        <w:tabs>
          <w:tab w:val="left" w:pos="567"/>
        </w:tabs>
        <w:spacing w:after="0" w:line="240" w:lineRule="auto"/>
        <w:rPr>
          <w:rFonts w:ascii="Tahoma" w:eastAsia="Times New Roman" w:hAnsi="Tahoma" w:cs="Tahoma"/>
          <w:b/>
          <w:lang w:eastAsia="sl-SI"/>
        </w:rPr>
      </w:pPr>
    </w:p>
    <w:p w14:paraId="160F2795" w14:textId="77777777" w:rsidR="00A9133C" w:rsidRPr="00637345" w:rsidRDefault="00A9133C" w:rsidP="00A9133C">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5E6E3094" w14:textId="77777777" w:rsidR="00A9133C" w:rsidRPr="00CA1AE3" w:rsidRDefault="00A9133C" w:rsidP="00A9133C">
      <w:pPr>
        <w:keepNext/>
        <w:keepLines/>
        <w:numPr>
          <w:ilvl w:val="0"/>
          <w:numId w:val="23"/>
        </w:numPr>
        <w:spacing w:after="0" w:line="240" w:lineRule="auto"/>
        <w:ind w:left="284" w:hanging="284"/>
        <w:jc w:val="both"/>
        <w:rPr>
          <w:rFonts w:ascii="Tahoma" w:hAnsi="Tahoma" w:cs="Tahoma"/>
        </w:rPr>
      </w:pPr>
      <w:r w:rsidRPr="00CA1AE3">
        <w:rPr>
          <w:rFonts w:ascii="Tahoma" w:hAnsi="Tahoma" w:cs="Tahoma"/>
        </w:rPr>
        <w:lastRenderedPageBreak/>
        <w:t>smo sposobni za opravljanje poklicne dejavnosti oziroma imamo registrirano dejavnost oziroma smo vpisani v enega od poklicnih ali poslovnih registrov, ki se vodijo v državi članici, v kateri imamo sedež;</w:t>
      </w:r>
    </w:p>
    <w:p w14:paraId="444A9979" w14:textId="77777777" w:rsidR="00A9133C" w:rsidRPr="002D22D8" w:rsidRDefault="00A9133C" w:rsidP="00A9133C">
      <w:pPr>
        <w:keepNext/>
        <w:keepLines/>
        <w:numPr>
          <w:ilvl w:val="0"/>
          <w:numId w:val="23"/>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7CEE8C86" w14:textId="77777777" w:rsidR="00A9133C" w:rsidRPr="00CA1AE3" w:rsidRDefault="00A9133C" w:rsidP="00A9133C">
      <w:pPr>
        <w:keepNext/>
        <w:keepLines/>
        <w:numPr>
          <w:ilvl w:val="0"/>
          <w:numId w:val="23"/>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691DB27" w14:textId="77777777" w:rsidR="00A9133C" w:rsidRPr="00637345" w:rsidRDefault="00A9133C" w:rsidP="00A9133C">
      <w:pPr>
        <w:keepNext/>
        <w:keepLines/>
        <w:widowControl w:val="0"/>
        <w:tabs>
          <w:tab w:val="left" w:pos="567"/>
        </w:tabs>
        <w:spacing w:after="0" w:line="240" w:lineRule="auto"/>
        <w:jc w:val="both"/>
        <w:rPr>
          <w:rFonts w:ascii="Tahoma" w:eastAsia="Times New Roman" w:hAnsi="Tahoma" w:cs="Tahoma"/>
          <w:bCs/>
          <w:i/>
          <w:lang w:eastAsia="sl-SI"/>
        </w:rPr>
      </w:pPr>
    </w:p>
    <w:p w14:paraId="0491455B" w14:textId="77777777" w:rsidR="00A9133C" w:rsidRPr="00637345" w:rsidRDefault="00A9133C" w:rsidP="00A9133C">
      <w:pPr>
        <w:keepNext/>
        <w:keepLines/>
        <w:widowControl w:val="0"/>
        <w:numPr>
          <w:ilvl w:val="0"/>
          <w:numId w:val="22"/>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541E73E6" w14:textId="77777777" w:rsidR="00A9133C" w:rsidRPr="00637345" w:rsidRDefault="00A9133C" w:rsidP="00A9133C">
      <w:pPr>
        <w:keepNext/>
        <w:keepLines/>
        <w:widowControl w:val="0"/>
        <w:tabs>
          <w:tab w:val="left" w:pos="567"/>
        </w:tabs>
        <w:spacing w:after="0" w:line="240" w:lineRule="auto"/>
        <w:rPr>
          <w:rFonts w:ascii="Tahoma" w:eastAsia="Times New Roman" w:hAnsi="Tahoma" w:cs="Tahoma"/>
          <w:b/>
          <w:lang w:eastAsia="sl-SI"/>
        </w:rPr>
      </w:pPr>
    </w:p>
    <w:p w14:paraId="2F510F1B" w14:textId="77777777" w:rsidR="00A9133C" w:rsidRPr="00637345" w:rsidRDefault="00A9133C" w:rsidP="00A9133C">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53BD3C66" w14:textId="77777777" w:rsidR="00A9133C" w:rsidRPr="0003448A" w:rsidRDefault="00A9133C" w:rsidP="00A9133C">
      <w:pPr>
        <w:keepNext/>
        <w:keepLines/>
        <w:widowControl w:val="0"/>
        <w:numPr>
          <w:ilvl w:val="0"/>
          <w:numId w:val="23"/>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1DC2FABC" w14:textId="77777777" w:rsidR="00A9133C" w:rsidRPr="00076B2D" w:rsidRDefault="00A9133C" w:rsidP="00A9133C">
      <w:pPr>
        <w:keepNext/>
        <w:keepLines/>
        <w:widowControl w:val="0"/>
        <w:numPr>
          <w:ilvl w:val="0"/>
          <w:numId w:val="23"/>
        </w:numPr>
        <w:spacing w:after="0" w:line="240" w:lineRule="auto"/>
        <w:ind w:left="284" w:hanging="284"/>
        <w:jc w:val="both"/>
        <w:rPr>
          <w:rFonts w:ascii="Tahoma" w:hAnsi="Tahoma" w:cs="Tahoma"/>
        </w:rPr>
      </w:pPr>
      <w:bookmarkStart w:id="19" w:name="_Hlk103606497"/>
      <w:bookmarkStart w:id="20" w:name="_Hlk103582078"/>
      <w:r w:rsidRPr="00076B2D">
        <w:rPr>
          <w:rFonts w:ascii="Tahoma" w:hAnsi="Tahoma" w:cs="Tahoma"/>
        </w:rPr>
        <w:t xml:space="preserve">izpolnjujemo omejevalne ukrepe navedene </w:t>
      </w:r>
      <w:bookmarkEnd w:id="19"/>
      <w:bookmarkEnd w:id="20"/>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5C19C46E" w14:textId="77777777" w:rsidR="00A9133C" w:rsidRPr="0003448A" w:rsidRDefault="00A9133C" w:rsidP="00A9133C">
      <w:pPr>
        <w:keepNext/>
        <w:keepLines/>
        <w:widowControl w:val="0"/>
        <w:numPr>
          <w:ilvl w:val="0"/>
          <w:numId w:val="23"/>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63918A66" w14:textId="77777777" w:rsidR="00A9133C" w:rsidRPr="0003448A" w:rsidRDefault="00A9133C" w:rsidP="00A9133C">
      <w:pPr>
        <w:keepNext/>
        <w:keepLines/>
        <w:widowControl w:val="0"/>
        <w:numPr>
          <w:ilvl w:val="0"/>
          <w:numId w:val="23"/>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61774E1C" w14:textId="77777777" w:rsidR="00A9133C" w:rsidRPr="0003448A" w:rsidRDefault="00A9133C" w:rsidP="00A9133C">
      <w:pPr>
        <w:keepNext/>
        <w:keepLines/>
        <w:widowControl w:val="0"/>
        <w:numPr>
          <w:ilvl w:val="0"/>
          <w:numId w:val="23"/>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38FC66F5" w14:textId="77777777" w:rsidR="00A9133C" w:rsidRPr="00345723" w:rsidRDefault="00A9133C" w:rsidP="00A9133C">
      <w:pPr>
        <w:keepNext/>
        <w:keepLines/>
        <w:widowControl w:val="0"/>
        <w:numPr>
          <w:ilvl w:val="0"/>
          <w:numId w:val="23"/>
        </w:numPr>
        <w:spacing w:after="0" w:line="240" w:lineRule="auto"/>
        <w:ind w:left="284" w:hanging="284"/>
        <w:jc w:val="both"/>
        <w:rPr>
          <w:rFonts w:ascii="Tahoma" w:hAnsi="Tahoma" w:cs="Tahoma"/>
        </w:rPr>
      </w:pPr>
      <w:r w:rsidRPr="00345723">
        <w:rPr>
          <w:rFonts w:ascii="Tahoma" w:hAnsi="Tahoma" w:cs="Tahoma"/>
        </w:rPr>
        <w:t>bo ponudbena cena na enoto mere fiksna za ves čas trajanja</w:t>
      </w:r>
      <w:r>
        <w:rPr>
          <w:rFonts w:ascii="Tahoma" w:hAnsi="Tahoma" w:cs="Tahoma"/>
        </w:rPr>
        <w:t xml:space="preserve"> okvirnega sporazuma;</w:t>
      </w:r>
    </w:p>
    <w:p w14:paraId="38329CA5" w14:textId="75DFA252" w:rsidR="001C5C99" w:rsidRPr="001C5C99" w:rsidRDefault="001C5C99" w:rsidP="001C5C99">
      <w:pPr>
        <w:keepNext/>
        <w:keepLines/>
        <w:widowControl w:val="0"/>
        <w:numPr>
          <w:ilvl w:val="0"/>
          <w:numId w:val="23"/>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08B02B7B" w14:textId="09725382" w:rsidR="001C5C99" w:rsidRPr="001C5C99" w:rsidRDefault="001C5C99" w:rsidP="001C5C99">
      <w:pPr>
        <w:keepNext/>
        <w:keepLines/>
        <w:widowControl w:val="0"/>
        <w:numPr>
          <w:ilvl w:val="0"/>
          <w:numId w:val="23"/>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606963A" w14:textId="77777777" w:rsidR="00A9133C" w:rsidRPr="00345723" w:rsidRDefault="00A9133C" w:rsidP="00A9133C">
      <w:pPr>
        <w:keepNext/>
        <w:keepLines/>
        <w:widowControl w:val="0"/>
        <w:numPr>
          <w:ilvl w:val="0"/>
          <w:numId w:val="23"/>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05BE0504" w14:textId="77777777" w:rsidR="00A9133C" w:rsidRPr="00D90072" w:rsidRDefault="00A9133C" w:rsidP="00A9133C">
      <w:pPr>
        <w:keepNext/>
        <w:keepLines/>
        <w:tabs>
          <w:tab w:val="left" w:pos="567"/>
        </w:tabs>
        <w:spacing w:after="0" w:line="240" w:lineRule="auto"/>
        <w:jc w:val="both"/>
        <w:rPr>
          <w:rFonts w:ascii="Tahoma" w:hAnsi="Tahoma" w:cs="Tahoma"/>
          <w:bCs/>
          <w:i/>
          <w:sz w:val="18"/>
        </w:rPr>
      </w:pPr>
    </w:p>
    <w:p w14:paraId="65D32B0A" w14:textId="77777777" w:rsidR="00A9133C" w:rsidRDefault="00A9133C" w:rsidP="00A9133C">
      <w:pPr>
        <w:keepNext/>
        <w:keepLines/>
        <w:widowControl w:val="0"/>
        <w:tabs>
          <w:tab w:val="left" w:pos="0"/>
          <w:tab w:val="left" w:pos="8647"/>
        </w:tabs>
        <w:spacing w:after="0" w:line="240" w:lineRule="auto"/>
        <w:ind w:right="-2"/>
        <w:jc w:val="both"/>
        <w:rPr>
          <w:rFonts w:ascii="Tahoma" w:eastAsia="Times New Roman" w:hAnsi="Tahoma" w:cs="Tahoma"/>
          <w:b/>
          <w:sz w:val="18"/>
          <w:szCs w:val="20"/>
          <w:lang w:eastAsia="sl-SI"/>
        </w:rPr>
      </w:pPr>
    </w:p>
    <w:p w14:paraId="6F7545F8" w14:textId="77777777" w:rsidR="00C6326C" w:rsidRDefault="00C6326C" w:rsidP="00072D9D">
      <w:pPr>
        <w:keepNext/>
        <w:keepLines/>
        <w:spacing w:after="0" w:line="240" w:lineRule="auto"/>
        <w:jc w:val="both"/>
        <w:rPr>
          <w:rFonts w:ascii="Tahoma" w:eastAsia="Times New Roman" w:hAnsi="Tahoma" w:cs="Tahoma"/>
          <w:lang w:eastAsia="sl-SI"/>
        </w:rPr>
      </w:pPr>
    </w:p>
    <w:p w14:paraId="5E1CC4CB" w14:textId="77777777" w:rsidR="00C6326C" w:rsidRPr="00712BC8" w:rsidRDefault="00C6326C" w:rsidP="00072D9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94A7DD1" w14:textId="77777777" w:rsidTr="008C7B4E">
        <w:trPr>
          <w:trHeight w:val="235"/>
        </w:trPr>
        <w:tc>
          <w:tcPr>
            <w:tcW w:w="2977" w:type="dxa"/>
            <w:tcBorders>
              <w:bottom w:val="single" w:sz="4" w:space="0" w:color="auto"/>
            </w:tcBorders>
          </w:tcPr>
          <w:p w14:paraId="10B68C2C"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2694" w:type="dxa"/>
          </w:tcPr>
          <w:p w14:paraId="462C2117"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5FE5689" w14:textId="77777777" w:rsidR="00C6326C" w:rsidRPr="00712BC8" w:rsidRDefault="00C6326C" w:rsidP="00072D9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109CF5A5" w14:textId="77777777" w:rsidTr="008C7B4E">
        <w:trPr>
          <w:trHeight w:val="235"/>
        </w:trPr>
        <w:tc>
          <w:tcPr>
            <w:tcW w:w="2977" w:type="dxa"/>
            <w:tcBorders>
              <w:top w:val="single" w:sz="4" w:space="0" w:color="auto"/>
            </w:tcBorders>
          </w:tcPr>
          <w:p w14:paraId="29C98FAC"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4997DAC" w14:textId="77777777" w:rsidR="00C6326C" w:rsidRPr="00712BC8" w:rsidRDefault="00C6326C" w:rsidP="00072D9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F76EE32"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088699E" w14:textId="77777777" w:rsidR="00C6326C" w:rsidRPr="00CA1AE3" w:rsidRDefault="00C6326C" w:rsidP="00072D9D">
      <w:pPr>
        <w:keepNext/>
        <w:keepLines/>
        <w:tabs>
          <w:tab w:val="left" w:pos="567"/>
        </w:tabs>
        <w:spacing w:after="0" w:line="240" w:lineRule="auto"/>
        <w:jc w:val="both"/>
        <w:rPr>
          <w:rFonts w:ascii="Tahoma" w:hAnsi="Tahoma" w:cs="Tahoma"/>
          <w:bCs/>
          <w:i/>
        </w:rPr>
      </w:pPr>
    </w:p>
    <w:p w14:paraId="3C48D8D2" w14:textId="77777777" w:rsidR="00C6326C" w:rsidRPr="00CA1AE3" w:rsidRDefault="00C6326C" w:rsidP="00072D9D">
      <w:pPr>
        <w:keepNext/>
        <w:keepLines/>
        <w:spacing w:after="0" w:line="240" w:lineRule="auto"/>
        <w:jc w:val="both"/>
        <w:rPr>
          <w:rFonts w:ascii="Tahoma" w:eastAsia="Times New Roman" w:hAnsi="Tahoma" w:cs="Tahoma"/>
          <w:b/>
          <w:bCs/>
          <w:i/>
          <w:sz w:val="18"/>
          <w:lang w:eastAsia="sl-SI"/>
        </w:rPr>
      </w:pPr>
    </w:p>
    <w:p w14:paraId="51B2C508" w14:textId="77777777" w:rsidR="00C6326C" w:rsidRPr="00CA1AE3" w:rsidRDefault="00C6326C" w:rsidP="00072D9D">
      <w:pPr>
        <w:keepNext/>
        <w:keepLines/>
        <w:spacing w:after="0" w:line="240" w:lineRule="auto"/>
        <w:jc w:val="both"/>
        <w:rPr>
          <w:rFonts w:ascii="Tahoma" w:eastAsia="Times New Roman" w:hAnsi="Tahoma" w:cs="Tahoma"/>
          <w:b/>
          <w:bCs/>
          <w:i/>
          <w:sz w:val="18"/>
          <w:lang w:eastAsia="sl-SI"/>
        </w:rPr>
      </w:pPr>
    </w:p>
    <w:p w14:paraId="523DAE74" w14:textId="77777777" w:rsidR="00C6326C" w:rsidRPr="00CA1AE3" w:rsidRDefault="00C6326C" w:rsidP="00072D9D">
      <w:pPr>
        <w:keepNext/>
        <w:keepLines/>
        <w:spacing w:after="0" w:line="240" w:lineRule="auto"/>
        <w:jc w:val="both"/>
        <w:rPr>
          <w:rFonts w:ascii="Tahoma" w:eastAsia="Times New Roman" w:hAnsi="Tahoma" w:cs="Tahoma"/>
          <w:b/>
          <w:bCs/>
          <w:i/>
          <w:sz w:val="18"/>
          <w:lang w:eastAsia="sl-SI"/>
        </w:rPr>
      </w:pPr>
    </w:p>
    <w:p w14:paraId="235A7D39" w14:textId="77777777" w:rsidR="00C6326C" w:rsidRPr="00CA1AE3" w:rsidRDefault="00C6326C" w:rsidP="00072D9D">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182A874" w14:textId="77777777" w:rsidR="00C6326C" w:rsidRPr="00CA1AE3" w:rsidRDefault="00C6326C" w:rsidP="00072D9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6C85658C" w14:textId="77777777" w:rsidR="00C6326C" w:rsidRPr="00090D8E" w:rsidRDefault="00C6326C" w:rsidP="00072D9D">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6326C" w:rsidRPr="00090D8E" w14:paraId="2356C216" w14:textId="77777777" w:rsidTr="008C7B4E">
        <w:tc>
          <w:tcPr>
            <w:tcW w:w="8080" w:type="dxa"/>
            <w:tcBorders>
              <w:top w:val="single" w:sz="4" w:space="0" w:color="auto"/>
              <w:bottom w:val="single" w:sz="4" w:space="0" w:color="auto"/>
            </w:tcBorders>
          </w:tcPr>
          <w:p w14:paraId="54958BEB" w14:textId="77777777" w:rsidR="00C6326C" w:rsidRPr="00090D8E" w:rsidRDefault="00C6326C" w:rsidP="00072D9D">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8258B1E" w14:textId="77777777" w:rsidR="00C6326C" w:rsidRPr="00090D8E" w:rsidRDefault="00C6326C" w:rsidP="00072D9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526084B5" w14:textId="77777777" w:rsidR="00C6326C" w:rsidRPr="00090D8E" w:rsidRDefault="00C6326C" w:rsidP="00072D9D">
      <w:pPr>
        <w:keepNext/>
        <w:keepLines/>
        <w:spacing w:after="0" w:line="240" w:lineRule="auto"/>
        <w:jc w:val="both"/>
        <w:rPr>
          <w:rFonts w:ascii="Tahoma" w:eastAsia="Times New Roman" w:hAnsi="Tahoma" w:cs="Tahoma"/>
          <w:b/>
          <w:lang w:eastAsia="sl-SI"/>
        </w:rPr>
      </w:pPr>
    </w:p>
    <w:p w14:paraId="5BCFEEDE" w14:textId="77777777" w:rsidR="00C6326C" w:rsidRDefault="001F4D85" w:rsidP="00072D9D">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945C02">
        <w:rPr>
          <w:rFonts w:ascii="Tahoma" w:eastAsia="Times New Roman" w:hAnsi="Tahoma" w:cs="Tahoma"/>
          <w:b/>
          <w:noProof/>
          <w:lang w:eastAsia="sl-SI"/>
        </w:rPr>
        <w:t xml:space="preserve"> -</w:t>
      </w:r>
      <w:r w:rsidR="00945C02" w:rsidRPr="00945C02">
        <w:rPr>
          <w:rFonts w:ascii="Tahoma" w:eastAsia="Times New Roman" w:hAnsi="Tahoma" w:cs="Tahoma"/>
          <w:b/>
          <w:noProof/>
          <w:lang w:eastAsia="sl-SI"/>
        </w:rPr>
        <w:t xml:space="preserve"> </w:t>
      </w:r>
      <w:r w:rsidR="00AF0D71">
        <w:rPr>
          <w:rFonts w:ascii="Tahoma" w:eastAsia="Times New Roman" w:hAnsi="Tahoma" w:cs="Tahoma"/>
          <w:b/>
          <w:noProof/>
          <w:lang w:eastAsia="sl-SI"/>
        </w:rPr>
        <w:t>Dobava kemikalij in laboratorijskega materiala za potrebe proizvodnje po sklopih</w:t>
      </w:r>
    </w:p>
    <w:p w14:paraId="530B8FB1" w14:textId="77777777" w:rsidR="00BB5439" w:rsidRPr="00090D8E" w:rsidRDefault="00BB5439" w:rsidP="00BB5439">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914"/>
        <w:gridCol w:w="3050"/>
        <w:gridCol w:w="2840"/>
        <w:gridCol w:w="210"/>
      </w:tblGrid>
      <w:tr w:rsidR="00BB5439" w:rsidRPr="009412BB" w14:paraId="6D5BBD23" w14:textId="77777777" w:rsidTr="006B69F6">
        <w:trPr>
          <w:gridAfter w:val="1"/>
          <w:wAfter w:w="210" w:type="dxa"/>
        </w:trPr>
        <w:tc>
          <w:tcPr>
            <w:tcW w:w="2622" w:type="dxa"/>
            <w:tcBorders>
              <w:top w:val="nil"/>
              <w:left w:val="nil"/>
              <w:bottom w:val="nil"/>
              <w:right w:val="nil"/>
            </w:tcBorders>
            <w:vAlign w:val="bottom"/>
          </w:tcPr>
          <w:p w14:paraId="7D94595B"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Naziv ponudnika</w:t>
            </w:r>
          </w:p>
        </w:tc>
        <w:tc>
          <w:tcPr>
            <w:tcW w:w="6804" w:type="dxa"/>
            <w:gridSpan w:val="3"/>
            <w:tcBorders>
              <w:top w:val="nil"/>
              <w:left w:val="nil"/>
              <w:right w:val="nil"/>
            </w:tcBorders>
          </w:tcPr>
          <w:p w14:paraId="3F34F304"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2FA75ED9" w14:textId="77777777" w:rsidTr="006B69F6">
        <w:trPr>
          <w:gridAfter w:val="1"/>
          <w:wAfter w:w="210" w:type="dxa"/>
        </w:trPr>
        <w:tc>
          <w:tcPr>
            <w:tcW w:w="2622" w:type="dxa"/>
            <w:tcBorders>
              <w:top w:val="nil"/>
              <w:left w:val="nil"/>
              <w:bottom w:val="nil"/>
              <w:right w:val="nil"/>
            </w:tcBorders>
          </w:tcPr>
          <w:p w14:paraId="7373DC00"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c>
          <w:tcPr>
            <w:tcW w:w="6804" w:type="dxa"/>
            <w:gridSpan w:val="3"/>
            <w:tcBorders>
              <w:left w:val="nil"/>
              <w:right w:val="nil"/>
            </w:tcBorders>
          </w:tcPr>
          <w:p w14:paraId="3ECBE89B"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367CFFA5" w14:textId="77777777" w:rsidTr="006B69F6">
        <w:trPr>
          <w:gridAfter w:val="1"/>
          <w:wAfter w:w="210" w:type="dxa"/>
        </w:trPr>
        <w:tc>
          <w:tcPr>
            <w:tcW w:w="2622" w:type="dxa"/>
            <w:tcBorders>
              <w:top w:val="nil"/>
              <w:left w:val="nil"/>
              <w:bottom w:val="nil"/>
              <w:right w:val="nil"/>
            </w:tcBorders>
            <w:vAlign w:val="bottom"/>
          </w:tcPr>
          <w:p w14:paraId="42EE6AD2"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Naslov ponudnika</w:t>
            </w:r>
          </w:p>
        </w:tc>
        <w:tc>
          <w:tcPr>
            <w:tcW w:w="6804" w:type="dxa"/>
            <w:gridSpan w:val="3"/>
            <w:tcBorders>
              <w:top w:val="nil"/>
              <w:left w:val="nil"/>
              <w:right w:val="nil"/>
            </w:tcBorders>
          </w:tcPr>
          <w:p w14:paraId="4F84D8C6"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44B2EDAB" w14:textId="77777777" w:rsidTr="006B69F6">
        <w:trPr>
          <w:gridAfter w:val="1"/>
          <w:wAfter w:w="210" w:type="dxa"/>
        </w:trPr>
        <w:tc>
          <w:tcPr>
            <w:tcW w:w="2622" w:type="dxa"/>
            <w:tcBorders>
              <w:top w:val="nil"/>
              <w:left w:val="nil"/>
              <w:bottom w:val="nil"/>
              <w:right w:val="nil"/>
            </w:tcBorders>
          </w:tcPr>
          <w:p w14:paraId="74681D01"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c>
          <w:tcPr>
            <w:tcW w:w="6804" w:type="dxa"/>
            <w:gridSpan w:val="3"/>
            <w:tcBorders>
              <w:left w:val="nil"/>
              <w:right w:val="nil"/>
            </w:tcBorders>
          </w:tcPr>
          <w:p w14:paraId="592D94D1"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6B3044C0" w14:textId="77777777" w:rsidTr="006B69F6">
        <w:trPr>
          <w:gridAfter w:val="1"/>
          <w:wAfter w:w="210" w:type="dxa"/>
        </w:trPr>
        <w:tc>
          <w:tcPr>
            <w:tcW w:w="2622" w:type="dxa"/>
            <w:tcBorders>
              <w:top w:val="nil"/>
              <w:left w:val="nil"/>
              <w:bottom w:val="nil"/>
              <w:right w:val="nil"/>
            </w:tcBorders>
            <w:vAlign w:val="bottom"/>
          </w:tcPr>
          <w:p w14:paraId="1F548780" w14:textId="77777777" w:rsidR="00BB5439" w:rsidRPr="009412BB" w:rsidRDefault="00BB5439" w:rsidP="006B69F6">
            <w:pPr>
              <w:keepNext/>
              <w:keepLines/>
              <w:widowControl w:val="0"/>
              <w:tabs>
                <w:tab w:val="left" w:pos="567"/>
                <w:tab w:val="num" w:pos="851"/>
                <w:tab w:val="left" w:pos="993"/>
              </w:tabs>
              <w:spacing w:after="0" w:line="240" w:lineRule="auto"/>
              <w:rPr>
                <w:rFonts w:ascii="Tahoma" w:eastAsia="Times New Roman" w:hAnsi="Tahoma" w:cs="Tahoma"/>
                <w:lang w:eastAsia="sl-SI"/>
              </w:rPr>
            </w:pPr>
            <w:r w:rsidRPr="009412BB">
              <w:rPr>
                <w:rFonts w:ascii="Tahoma" w:eastAsia="Times New Roman" w:hAnsi="Tahoma" w:cs="Tahoma"/>
                <w:lang w:eastAsia="sl-SI"/>
              </w:rPr>
              <w:t>Transakcijski račun/Poslovni račun (IBAN, SWIFT)</w:t>
            </w:r>
          </w:p>
        </w:tc>
        <w:tc>
          <w:tcPr>
            <w:tcW w:w="6804" w:type="dxa"/>
            <w:gridSpan w:val="3"/>
            <w:tcBorders>
              <w:top w:val="nil"/>
              <w:left w:val="nil"/>
              <w:right w:val="nil"/>
            </w:tcBorders>
          </w:tcPr>
          <w:p w14:paraId="08DEECD4"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0EAD8DEF" w14:textId="77777777" w:rsidTr="006B69F6">
        <w:trPr>
          <w:gridAfter w:val="1"/>
          <w:wAfter w:w="210" w:type="dxa"/>
        </w:trPr>
        <w:tc>
          <w:tcPr>
            <w:tcW w:w="2622" w:type="dxa"/>
            <w:tcBorders>
              <w:top w:val="nil"/>
              <w:left w:val="nil"/>
              <w:bottom w:val="nil"/>
              <w:right w:val="nil"/>
            </w:tcBorders>
            <w:vAlign w:val="bottom"/>
          </w:tcPr>
          <w:p w14:paraId="35CA5B62" w14:textId="77777777" w:rsidR="00BB5439" w:rsidRPr="009412BB" w:rsidRDefault="00BB5439" w:rsidP="006B69F6">
            <w:pPr>
              <w:keepNext/>
              <w:keepLines/>
              <w:widowControl w:val="0"/>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Matična banka</w:t>
            </w:r>
          </w:p>
        </w:tc>
        <w:tc>
          <w:tcPr>
            <w:tcW w:w="6804" w:type="dxa"/>
            <w:gridSpan w:val="3"/>
            <w:tcBorders>
              <w:left w:val="nil"/>
              <w:right w:val="nil"/>
            </w:tcBorders>
          </w:tcPr>
          <w:p w14:paraId="2F208C27"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56DC416F" w14:textId="77777777" w:rsidTr="006B69F6">
        <w:trPr>
          <w:gridAfter w:val="1"/>
          <w:wAfter w:w="210" w:type="dxa"/>
        </w:trPr>
        <w:tc>
          <w:tcPr>
            <w:tcW w:w="2622" w:type="dxa"/>
            <w:tcBorders>
              <w:top w:val="nil"/>
              <w:left w:val="nil"/>
              <w:bottom w:val="nil"/>
              <w:right w:val="nil"/>
            </w:tcBorders>
            <w:vAlign w:val="bottom"/>
          </w:tcPr>
          <w:p w14:paraId="332AD487" w14:textId="77777777" w:rsidR="00BB5439" w:rsidRPr="009412BB" w:rsidRDefault="00BB5439" w:rsidP="006B69F6">
            <w:pPr>
              <w:keepNext/>
              <w:keepLines/>
              <w:widowControl w:val="0"/>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ID številka za DDV</w:t>
            </w:r>
          </w:p>
        </w:tc>
        <w:tc>
          <w:tcPr>
            <w:tcW w:w="6804" w:type="dxa"/>
            <w:gridSpan w:val="3"/>
            <w:tcBorders>
              <w:left w:val="nil"/>
              <w:bottom w:val="single" w:sz="4" w:space="0" w:color="auto"/>
              <w:right w:val="nil"/>
            </w:tcBorders>
          </w:tcPr>
          <w:p w14:paraId="0D281C8F"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021CC64A" w14:textId="77777777" w:rsidTr="006B69F6">
        <w:trPr>
          <w:gridAfter w:val="1"/>
          <w:wAfter w:w="210" w:type="dxa"/>
        </w:trPr>
        <w:tc>
          <w:tcPr>
            <w:tcW w:w="2622" w:type="dxa"/>
            <w:tcBorders>
              <w:top w:val="nil"/>
              <w:left w:val="nil"/>
              <w:bottom w:val="nil"/>
              <w:right w:val="nil"/>
            </w:tcBorders>
            <w:vAlign w:val="bottom"/>
          </w:tcPr>
          <w:p w14:paraId="5AC734F6" w14:textId="77777777" w:rsidR="00BB5439" w:rsidRPr="009412BB" w:rsidRDefault="00BB5439" w:rsidP="006B69F6">
            <w:pPr>
              <w:keepNext/>
              <w:keepLines/>
              <w:widowControl w:val="0"/>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Finančni urad</w:t>
            </w:r>
          </w:p>
        </w:tc>
        <w:tc>
          <w:tcPr>
            <w:tcW w:w="6804" w:type="dxa"/>
            <w:gridSpan w:val="3"/>
            <w:tcBorders>
              <w:left w:val="nil"/>
              <w:bottom w:val="single" w:sz="4" w:space="0" w:color="auto"/>
              <w:right w:val="nil"/>
            </w:tcBorders>
          </w:tcPr>
          <w:p w14:paraId="2747A1F4"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4EE8262E" w14:textId="77777777" w:rsidTr="006B69F6">
        <w:trPr>
          <w:gridAfter w:val="1"/>
          <w:wAfter w:w="210" w:type="dxa"/>
        </w:trPr>
        <w:tc>
          <w:tcPr>
            <w:tcW w:w="2622" w:type="dxa"/>
            <w:tcBorders>
              <w:top w:val="nil"/>
              <w:left w:val="nil"/>
              <w:bottom w:val="nil"/>
              <w:right w:val="nil"/>
            </w:tcBorders>
            <w:vAlign w:val="bottom"/>
          </w:tcPr>
          <w:p w14:paraId="24EFC4A6" w14:textId="77777777" w:rsidR="00BB5439" w:rsidRPr="009412BB" w:rsidRDefault="00BB5439" w:rsidP="006B69F6">
            <w:pPr>
              <w:keepNext/>
              <w:keepLines/>
              <w:widowControl w:val="0"/>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Matična številka</w:t>
            </w:r>
          </w:p>
        </w:tc>
        <w:tc>
          <w:tcPr>
            <w:tcW w:w="6804" w:type="dxa"/>
            <w:gridSpan w:val="3"/>
            <w:tcBorders>
              <w:left w:val="nil"/>
              <w:bottom w:val="single" w:sz="4" w:space="0" w:color="auto"/>
              <w:right w:val="nil"/>
            </w:tcBorders>
          </w:tcPr>
          <w:p w14:paraId="1D57DDE4"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779A4" w14:paraId="2E2BB49F" w14:textId="77777777" w:rsidTr="006B6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2"/>
            <w:shd w:val="clear" w:color="auto" w:fill="auto"/>
          </w:tcPr>
          <w:p w14:paraId="3B0D8EF3" w14:textId="77777777" w:rsidR="00BB5439" w:rsidRPr="009779A4" w:rsidRDefault="00BB5439" w:rsidP="006B69F6">
            <w:pPr>
              <w:keepNext/>
              <w:keepLines/>
              <w:tabs>
                <w:tab w:val="left" w:pos="2835"/>
              </w:tabs>
              <w:spacing w:after="0" w:line="240" w:lineRule="auto"/>
              <w:jc w:val="both"/>
              <w:rPr>
                <w:rFonts w:ascii="Tahoma" w:eastAsia="Times New Roman" w:hAnsi="Tahoma" w:cs="Tahoma"/>
                <w:sz w:val="16"/>
                <w:szCs w:val="20"/>
                <w:lang w:eastAsia="sl-SI"/>
              </w:rPr>
            </w:pPr>
          </w:p>
          <w:p w14:paraId="1231CAC2" w14:textId="77777777" w:rsidR="00BB5439" w:rsidRPr="009779A4" w:rsidRDefault="00BB5439" w:rsidP="006B69F6">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1B3C3D16" w14:textId="77777777" w:rsidR="00BB5439" w:rsidRPr="009779A4" w:rsidRDefault="00BB5439" w:rsidP="00BB5439">
            <w:pPr>
              <w:keepNext/>
              <w:keepLines/>
              <w:numPr>
                <w:ilvl w:val="0"/>
                <w:numId w:val="47"/>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710028D7" w14:textId="77777777" w:rsidR="00BB5439" w:rsidRPr="009779A4" w:rsidRDefault="00BB5439" w:rsidP="00BB5439">
            <w:pPr>
              <w:keepNext/>
              <w:keepLines/>
              <w:numPr>
                <w:ilvl w:val="0"/>
                <w:numId w:val="47"/>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5DBCFC9F" w14:textId="77777777" w:rsidR="00BB5439" w:rsidRPr="009779A4" w:rsidRDefault="00BB5439" w:rsidP="00BB5439">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363436D4" w14:textId="77777777" w:rsidR="00BB5439" w:rsidRPr="009412BB" w:rsidRDefault="00BB5439" w:rsidP="00BB5439">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804"/>
      </w:tblGrid>
      <w:tr w:rsidR="00BB5439" w:rsidRPr="009412BB" w14:paraId="6A19141A" w14:textId="77777777" w:rsidTr="006B69F6">
        <w:tc>
          <w:tcPr>
            <w:tcW w:w="2622" w:type="dxa"/>
            <w:tcBorders>
              <w:top w:val="nil"/>
              <w:left w:val="nil"/>
              <w:bottom w:val="nil"/>
              <w:right w:val="nil"/>
            </w:tcBorders>
            <w:vAlign w:val="bottom"/>
          </w:tcPr>
          <w:p w14:paraId="0C283F68" w14:textId="77777777" w:rsidR="00BB5439" w:rsidRPr="009412BB" w:rsidRDefault="00BB5439" w:rsidP="006B69F6">
            <w:pPr>
              <w:keepNext/>
              <w:keepLines/>
              <w:widowControl w:val="0"/>
              <w:tabs>
                <w:tab w:val="left" w:pos="567"/>
                <w:tab w:val="num" w:pos="851"/>
                <w:tab w:val="left" w:pos="993"/>
              </w:tabs>
              <w:spacing w:after="0" w:line="240" w:lineRule="auto"/>
              <w:rPr>
                <w:rFonts w:ascii="Tahoma" w:eastAsia="Times New Roman" w:hAnsi="Tahoma" w:cs="Tahoma"/>
                <w:lang w:eastAsia="sl-SI"/>
              </w:rPr>
            </w:pPr>
            <w:r w:rsidRPr="009412BB">
              <w:rPr>
                <w:rFonts w:ascii="Tahoma" w:eastAsia="Times New Roman" w:hAnsi="Tahoma" w:cs="Tahoma"/>
                <w:lang w:eastAsia="sl-SI"/>
              </w:rPr>
              <w:t>Odgovorna oseba (podpisnik okvirnega sporazuma)</w:t>
            </w:r>
          </w:p>
        </w:tc>
        <w:tc>
          <w:tcPr>
            <w:tcW w:w="6804" w:type="dxa"/>
            <w:tcBorders>
              <w:top w:val="nil"/>
              <w:left w:val="nil"/>
              <w:right w:val="nil"/>
            </w:tcBorders>
          </w:tcPr>
          <w:p w14:paraId="7F152AD4"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2F026C76" w14:textId="77777777" w:rsidTr="006B69F6">
        <w:tc>
          <w:tcPr>
            <w:tcW w:w="2622" w:type="dxa"/>
            <w:tcBorders>
              <w:top w:val="nil"/>
              <w:left w:val="nil"/>
              <w:bottom w:val="nil"/>
              <w:right w:val="nil"/>
            </w:tcBorders>
            <w:vAlign w:val="bottom"/>
          </w:tcPr>
          <w:p w14:paraId="5F252AD8" w14:textId="77777777" w:rsidR="00BB5439" w:rsidRPr="009412BB" w:rsidRDefault="00BB5439" w:rsidP="006B69F6">
            <w:pPr>
              <w:keepNext/>
              <w:keepLines/>
              <w:widowControl w:val="0"/>
              <w:numPr>
                <w:ilvl w:val="0"/>
                <w:numId w:val="3"/>
              </w:numPr>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funkcija</w:t>
            </w:r>
          </w:p>
        </w:tc>
        <w:tc>
          <w:tcPr>
            <w:tcW w:w="6804" w:type="dxa"/>
            <w:tcBorders>
              <w:left w:val="nil"/>
              <w:right w:val="nil"/>
            </w:tcBorders>
          </w:tcPr>
          <w:p w14:paraId="2FE994E9"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38919A30" w14:textId="77777777" w:rsidTr="006B69F6">
        <w:tc>
          <w:tcPr>
            <w:tcW w:w="2622" w:type="dxa"/>
            <w:tcBorders>
              <w:top w:val="nil"/>
              <w:left w:val="nil"/>
              <w:bottom w:val="nil"/>
              <w:right w:val="nil"/>
            </w:tcBorders>
            <w:vAlign w:val="bottom"/>
          </w:tcPr>
          <w:p w14:paraId="0B07BF17" w14:textId="77777777" w:rsidR="00BB5439" w:rsidRPr="009412BB" w:rsidRDefault="00BB5439" w:rsidP="006B69F6">
            <w:pPr>
              <w:keepNext/>
              <w:keepLines/>
              <w:widowControl w:val="0"/>
              <w:numPr>
                <w:ilvl w:val="0"/>
                <w:numId w:val="3"/>
              </w:numPr>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telefon</w:t>
            </w:r>
          </w:p>
        </w:tc>
        <w:tc>
          <w:tcPr>
            <w:tcW w:w="6804" w:type="dxa"/>
            <w:tcBorders>
              <w:left w:val="nil"/>
              <w:right w:val="nil"/>
            </w:tcBorders>
          </w:tcPr>
          <w:p w14:paraId="433A8F20"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3A126297" w14:textId="77777777" w:rsidTr="006B69F6">
        <w:tc>
          <w:tcPr>
            <w:tcW w:w="2622" w:type="dxa"/>
            <w:tcBorders>
              <w:top w:val="nil"/>
              <w:left w:val="nil"/>
              <w:bottom w:val="nil"/>
              <w:right w:val="nil"/>
            </w:tcBorders>
            <w:vAlign w:val="bottom"/>
          </w:tcPr>
          <w:p w14:paraId="44D4FBEE" w14:textId="77777777" w:rsidR="00BB5439" w:rsidRPr="009412BB" w:rsidRDefault="00BB5439" w:rsidP="006B69F6">
            <w:pPr>
              <w:keepNext/>
              <w:keepLines/>
              <w:widowControl w:val="0"/>
              <w:numPr>
                <w:ilvl w:val="0"/>
                <w:numId w:val="3"/>
              </w:numPr>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e-pošta</w:t>
            </w:r>
          </w:p>
        </w:tc>
        <w:tc>
          <w:tcPr>
            <w:tcW w:w="6804" w:type="dxa"/>
            <w:tcBorders>
              <w:left w:val="nil"/>
              <w:right w:val="nil"/>
            </w:tcBorders>
          </w:tcPr>
          <w:p w14:paraId="39D1A0CB"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bl>
    <w:p w14:paraId="6E5D0256" w14:textId="77777777" w:rsidR="00BB5439" w:rsidRPr="009412BB" w:rsidRDefault="00BB5439" w:rsidP="00BB5439">
      <w:pPr>
        <w:keepNext/>
        <w:keepLines/>
        <w:widowControl w:val="0"/>
        <w:tabs>
          <w:tab w:val="left" w:pos="2835"/>
        </w:tab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804"/>
      </w:tblGrid>
      <w:tr w:rsidR="00BB5439" w:rsidRPr="009412BB" w14:paraId="633E2A01" w14:textId="77777777" w:rsidTr="006B69F6">
        <w:tc>
          <w:tcPr>
            <w:tcW w:w="2622" w:type="dxa"/>
            <w:tcBorders>
              <w:top w:val="nil"/>
              <w:left w:val="nil"/>
              <w:bottom w:val="nil"/>
              <w:right w:val="nil"/>
            </w:tcBorders>
            <w:vAlign w:val="bottom"/>
          </w:tcPr>
          <w:p w14:paraId="012F8206"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 xml:space="preserve">Kontaktna oseba </w:t>
            </w:r>
          </w:p>
          <w:p w14:paraId="169BDF7F"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(v zvezi s ponudbo)</w:t>
            </w:r>
          </w:p>
        </w:tc>
        <w:tc>
          <w:tcPr>
            <w:tcW w:w="6804" w:type="dxa"/>
            <w:tcBorders>
              <w:top w:val="nil"/>
              <w:left w:val="nil"/>
              <w:right w:val="nil"/>
            </w:tcBorders>
          </w:tcPr>
          <w:p w14:paraId="74D9D145"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4E0748B7" w14:textId="77777777" w:rsidTr="006B69F6">
        <w:tc>
          <w:tcPr>
            <w:tcW w:w="2622" w:type="dxa"/>
            <w:tcBorders>
              <w:top w:val="nil"/>
              <w:left w:val="nil"/>
              <w:bottom w:val="nil"/>
              <w:right w:val="nil"/>
            </w:tcBorders>
            <w:vAlign w:val="bottom"/>
          </w:tcPr>
          <w:p w14:paraId="62DE5A2D" w14:textId="77777777" w:rsidR="00BB5439" w:rsidRPr="009412BB" w:rsidRDefault="00BB5439" w:rsidP="006B69F6">
            <w:pPr>
              <w:keepNext/>
              <w:keepLines/>
              <w:widowControl w:val="0"/>
              <w:numPr>
                <w:ilvl w:val="0"/>
                <w:numId w:val="3"/>
              </w:numPr>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funkcija</w:t>
            </w:r>
          </w:p>
        </w:tc>
        <w:tc>
          <w:tcPr>
            <w:tcW w:w="6804" w:type="dxa"/>
            <w:tcBorders>
              <w:left w:val="nil"/>
              <w:right w:val="nil"/>
            </w:tcBorders>
          </w:tcPr>
          <w:p w14:paraId="07366D2F"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50E91135" w14:textId="77777777" w:rsidTr="006B69F6">
        <w:tc>
          <w:tcPr>
            <w:tcW w:w="2622" w:type="dxa"/>
            <w:tcBorders>
              <w:top w:val="nil"/>
              <w:left w:val="nil"/>
              <w:bottom w:val="nil"/>
              <w:right w:val="nil"/>
            </w:tcBorders>
            <w:vAlign w:val="bottom"/>
          </w:tcPr>
          <w:p w14:paraId="087D6781" w14:textId="77777777" w:rsidR="00BB5439" w:rsidRPr="009412BB" w:rsidRDefault="00BB5439" w:rsidP="006B69F6">
            <w:pPr>
              <w:keepNext/>
              <w:keepLines/>
              <w:widowControl w:val="0"/>
              <w:numPr>
                <w:ilvl w:val="0"/>
                <w:numId w:val="3"/>
              </w:numPr>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telefon</w:t>
            </w:r>
          </w:p>
        </w:tc>
        <w:tc>
          <w:tcPr>
            <w:tcW w:w="6804" w:type="dxa"/>
            <w:tcBorders>
              <w:left w:val="nil"/>
              <w:right w:val="nil"/>
            </w:tcBorders>
          </w:tcPr>
          <w:p w14:paraId="4DF87D3B"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r w:rsidR="00BB5439" w:rsidRPr="009412BB" w14:paraId="67E1866E" w14:textId="77777777" w:rsidTr="006B69F6">
        <w:tc>
          <w:tcPr>
            <w:tcW w:w="2622" w:type="dxa"/>
            <w:tcBorders>
              <w:top w:val="nil"/>
              <w:left w:val="nil"/>
              <w:bottom w:val="nil"/>
              <w:right w:val="nil"/>
            </w:tcBorders>
            <w:vAlign w:val="bottom"/>
          </w:tcPr>
          <w:p w14:paraId="1845F0C1" w14:textId="77777777" w:rsidR="00BB5439" w:rsidRPr="009412BB" w:rsidRDefault="00BB5439" w:rsidP="006B69F6">
            <w:pPr>
              <w:keepNext/>
              <w:keepLines/>
              <w:widowControl w:val="0"/>
              <w:numPr>
                <w:ilvl w:val="0"/>
                <w:numId w:val="3"/>
              </w:numPr>
              <w:tabs>
                <w:tab w:val="left" w:pos="567"/>
                <w:tab w:val="left" w:pos="993"/>
              </w:tabs>
              <w:spacing w:after="0" w:line="240" w:lineRule="auto"/>
              <w:jc w:val="both"/>
              <w:rPr>
                <w:rFonts w:ascii="Tahoma" w:eastAsia="Times New Roman" w:hAnsi="Tahoma" w:cs="Tahoma"/>
                <w:lang w:eastAsia="sl-SI"/>
              </w:rPr>
            </w:pPr>
            <w:r w:rsidRPr="009412BB">
              <w:rPr>
                <w:rFonts w:ascii="Tahoma" w:eastAsia="Times New Roman" w:hAnsi="Tahoma" w:cs="Tahoma"/>
                <w:lang w:eastAsia="sl-SI"/>
              </w:rPr>
              <w:t>e-pošta</w:t>
            </w:r>
          </w:p>
        </w:tc>
        <w:tc>
          <w:tcPr>
            <w:tcW w:w="6804" w:type="dxa"/>
            <w:tcBorders>
              <w:left w:val="nil"/>
              <w:right w:val="nil"/>
            </w:tcBorders>
          </w:tcPr>
          <w:p w14:paraId="4E31CF10" w14:textId="77777777" w:rsidR="00BB5439" w:rsidRPr="009412BB" w:rsidRDefault="00BB5439" w:rsidP="006B69F6">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c>
      </w:tr>
    </w:tbl>
    <w:p w14:paraId="51EF2032" w14:textId="77777777" w:rsidR="00BB5439" w:rsidRDefault="00BB5439" w:rsidP="00BB5439">
      <w:pPr>
        <w:keepNext/>
        <w:keepLines/>
        <w:widowControl w:val="0"/>
        <w:tabs>
          <w:tab w:val="left" w:pos="2835"/>
        </w:tabs>
        <w:spacing w:after="0" w:line="240" w:lineRule="auto"/>
        <w:ind w:left="284" w:hanging="284"/>
        <w:jc w:val="both"/>
        <w:rPr>
          <w:rFonts w:ascii="Tahoma" w:eastAsia="Times New Roman" w:hAnsi="Tahoma" w:cs="Tahoma"/>
          <w:lang w:eastAsia="sl-SI"/>
        </w:rPr>
      </w:pPr>
    </w:p>
    <w:p w14:paraId="5DB31021" w14:textId="77777777" w:rsidR="00BB5439" w:rsidRPr="009412BB" w:rsidRDefault="00BB5439" w:rsidP="00BB5439">
      <w:pPr>
        <w:keepNext/>
        <w:keepLines/>
        <w:widowControl w:val="0"/>
        <w:spacing w:after="0" w:line="240" w:lineRule="auto"/>
        <w:jc w:val="both"/>
        <w:rPr>
          <w:rFonts w:ascii="Tahoma" w:eastAsia="Times New Roman" w:hAnsi="Tahoma" w:cs="Tahoma"/>
          <w:lang w:eastAsia="sl-SI"/>
        </w:rPr>
      </w:pPr>
      <w:r w:rsidRPr="009412BB">
        <w:rPr>
          <w:rFonts w:ascii="Tahoma" w:eastAsia="Times New Roman" w:hAnsi="Tahoma" w:cs="Tahoma"/>
          <w:lang w:eastAsia="sl-SI"/>
        </w:rPr>
        <w:t>Predstavnik s strani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397EA665" w14:textId="77777777" w:rsidR="00BB5439" w:rsidRDefault="00BB5439" w:rsidP="00BB5439">
      <w:pPr>
        <w:keepNext/>
        <w:keepLines/>
        <w:widowControl w:val="0"/>
        <w:tabs>
          <w:tab w:val="left" w:pos="2552"/>
        </w:tabs>
        <w:spacing w:after="0" w:line="240" w:lineRule="auto"/>
        <w:ind w:left="284" w:hanging="284"/>
        <w:jc w:val="both"/>
        <w:rPr>
          <w:rFonts w:ascii="Tahoma" w:eastAsia="Times New Roman" w:hAnsi="Tahoma" w:cs="Tahoma"/>
          <w:b/>
          <w:sz w:val="20"/>
          <w:lang w:eastAsia="sl-SI"/>
        </w:rPr>
      </w:pPr>
    </w:p>
    <w:p w14:paraId="4AC23374" w14:textId="77777777" w:rsidR="00C6326C" w:rsidRDefault="00C6326C" w:rsidP="00072D9D">
      <w:pPr>
        <w:keepNext/>
        <w:keepLines/>
        <w:spacing w:after="0" w:line="240" w:lineRule="auto"/>
        <w:jc w:val="both"/>
        <w:rPr>
          <w:rFonts w:ascii="Tahoma" w:eastAsia="Times New Roman" w:hAnsi="Tahoma" w:cs="Tahoma"/>
          <w:lang w:eastAsia="sl-SI"/>
        </w:rPr>
      </w:pPr>
    </w:p>
    <w:p w14:paraId="173CBCEA" w14:textId="77777777" w:rsidR="00BB5439" w:rsidRPr="00712BC8" w:rsidRDefault="00BB5439" w:rsidP="00072D9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575E55CD" w14:textId="77777777" w:rsidTr="008C7B4E">
        <w:trPr>
          <w:trHeight w:val="235"/>
        </w:trPr>
        <w:tc>
          <w:tcPr>
            <w:tcW w:w="2977" w:type="dxa"/>
            <w:tcBorders>
              <w:bottom w:val="single" w:sz="4" w:space="0" w:color="auto"/>
            </w:tcBorders>
          </w:tcPr>
          <w:p w14:paraId="10281356"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2694" w:type="dxa"/>
          </w:tcPr>
          <w:p w14:paraId="6C7A71CD"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06CC214" w14:textId="77777777" w:rsidR="00C6326C" w:rsidRPr="00712BC8" w:rsidRDefault="00C6326C" w:rsidP="00072D9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F444E06" w14:textId="77777777" w:rsidTr="008C7B4E">
        <w:trPr>
          <w:trHeight w:val="235"/>
        </w:trPr>
        <w:tc>
          <w:tcPr>
            <w:tcW w:w="2977" w:type="dxa"/>
            <w:tcBorders>
              <w:top w:val="single" w:sz="4" w:space="0" w:color="auto"/>
            </w:tcBorders>
          </w:tcPr>
          <w:p w14:paraId="590E7FD3"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C4AA024" w14:textId="77777777" w:rsidR="00C6326C" w:rsidRPr="00712BC8" w:rsidRDefault="00C6326C" w:rsidP="00072D9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5EE3A6D" w14:textId="77777777" w:rsidR="00C6326C" w:rsidRPr="00712BC8" w:rsidRDefault="00C6326C" w:rsidP="00072D9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A7221B6" w14:textId="77777777" w:rsidR="00C6326C" w:rsidRPr="00090D8E" w:rsidRDefault="00C6326C" w:rsidP="00072D9D">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5783FB50" w14:textId="77777777" w:rsidR="00C6326C" w:rsidRPr="00090D8E" w:rsidRDefault="00C6326C" w:rsidP="00072D9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7D4D0EBD" w14:textId="77777777" w:rsidR="00C6326C" w:rsidRPr="00090D8E" w:rsidRDefault="00C6326C" w:rsidP="00072D9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03B7155" w14:textId="77777777" w:rsidR="00C6326C" w:rsidRPr="00090D8E" w:rsidRDefault="00C6326C" w:rsidP="00072D9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778958" w14:textId="77777777" w:rsidR="00C6326C" w:rsidRPr="00090D8E" w:rsidRDefault="00C6326C" w:rsidP="00072D9D">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2BDCC90A" w14:textId="77777777" w:rsidR="00C6326C" w:rsidRDefault="00C6326C" w:rsidP="00072D9D">
      <w:pPr>
        <w:keepNext/>
        <w:keepLines/>
        <w:tabs>
          <w:tab w:val="left" w:pos="567"/>
          <w:tab w:val="num" w:pos="851"/>
          <w:tab w:val="left" w:pos="993"/>
        </w:tabs>
        <w:spacing w:after="0" w:line="240" w:lineRule="auto"/>
        <w:jc w:val="both"/>
        <w:rPr>
          <w:rFonts w:ascii="Tahoma" w:hAnsi="Tahoma" w:cs="Tahoma"/>
          <w:b/>
          <w:i/>
          <w:sz w:val="17"/>
          <w:szCs w:val="17"/>
        </w:rPr>
      </w:pPr>
    </w:p>
    <w:p w14:paraId="501956D4" w14:textId="77777777" w:rsidR="00C6326C" w:rsidRPr="00090D8E" w:rsidRDefault="00C6326C" w:rsidP="00072D9D">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090D8E" w14:paraId="71CDA75A" w14:textId="77777777" w:rsidTr="008C7B4E">
        <w:tc>
          <w:tcPr>
            <w:tcW w:w="7938" w:type="dxa"/>
            <w:tcBorders>
              <w:top w:val="single" w:sz="4" w:space="0" w:color="auto"/>
              <w:bottom w:val="single" w:sz="4" w:space="0" w:color="auto"/>
            </w:tcBorders>
          </w:tcPr>
          <w:p w14:paraId="7724E6D1" w14:textId="77777777" w:rsidR="00C6326C" w:rsidRPr="00090D8E" w:rsidRDefault="00C6326C" w:rsidP="00072D9D">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5DB7DE07" w14:textId="77777777" w:rsidR="00C6326C" w:rsidRPr="00090D8E" w:rsidRDefault="00C6326C" w:rsidP="00072D9D">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799A2EB7" w14:textId="77777777" w:rsidR="00C6326C" w:rsidRPr="00090D8E" w:rsidRDefault="00C6326C" w:rsidP="00072D9D">
      <w:pPr>
        <w:keepNext/>
        <w:keepLines/>
        <w:tabs>
          <w:tab w:val="left" w:pos="567"/>
          <w:tab w:val="num" w:pos="851"/>
          <w:tab w:val="left" w:pos="993"/>
        </w:tabs>
        <w:spacing w:after="0" w:line="240" w:lineRule="auto"/>
        <w:jc w:val="both"/>
        <w:rPr>
          <w:rFonts w:ascii="Tahoma" w:eastAsia="Times New Roman" w:hAnsi="Tahoma" w:cs="Tahoma"/>
          <w:lang w:eastAsia="sl-SI"/>
        </w:rPr>
      </w:pPr>
    </w:p>
    <w:p w14:paraId="2AFF089C"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14FA1254" w14:textId="77777777" w:rsidR="00C6326C" w:rsidRPr="00090D8E" w:rsidRDefault="00C6326C" w:rsidP="00072D9D">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89DE932"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3D080459" w14:textId="77777777" w:rsidR="00C6326C" w:rsidRPr="00090D8E" w:rsidRDefault="00C6326C" w:rsidP="00072D9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79B945C"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269778F2" w14:textId="77777777" w:rsidR="00C6326C" w:rsidRPr="00090D8E" w:rsidRDefault="00C6326C" w:rsidP="00072D9D">
      <w:pPr>
        <w:keepNext/>
        <w:keepLines/>
        <w:tabs>
          <w:tab w:val="left" w:pos="567"/>
          <w:tab w:val="num" w:pos="851"/>
          <w:tab w:val="left" w:pos="993"/>
        </w:tabs>
        <w:spacing w:after="0" w:line="240" w:lineRule="auto"/>
        <w:jc w:val="both"/>
        <w:rPr>
          <w:rFonts w:ascii="Tahoma" w:eastAsia="Times New Roman" w:hAnsi="Tahoma" w:cs="Tahoma"/>
          <w:b/>
          <w:lang w:eastAsia="sl-SI"/>
        </w:rPr>
      </w:pPr>
    </w:p>
    <w:p w14:paraId="1C07A891" w14:textId="77777777" w:rsidR="00C6326C" w:rsidRPr="00090D8E" w:rsidRDefault="00C6326C" w:rsidP="00072D9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C6326C" w:rsidRPr="00090D8E" w14:paraId="7DEE6CC1" w14:textId="77777777" w:rsidTr="008C7B4E">
        <w:tc>
          <w:tcPr>
            <w:tcW w:w="7723" w:type="dxa"/>
            <w:tcBorders>
              <w:top w:val="single" w:sz="4" w:space="0" w:color="auto"/>
              <w:bottom w:val="single" w:sz="4" w:space="0" w:color="auto"/>
            </w:tcBorders>
          </w:tcPr>
          <w:p w14:paraId="6CDA958B" w14:textId="77777777" w:rsidR="00C6326C" w:rsidRPr="00090D8E" w:rsidRDefault="00C6326C" w:rsidP="00072D9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18A7F1A8" w14:textId="77777777" w:rsidR="00C6326C" w:rsidRPr="00090D8E" w:rsidRDefault="00C6326C" w:rsidP="00072D9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3ECF2731"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2C1F5F0A" w14:textId="77777777" w:rsidR="0063205A" w:rsidRDefault="001F4D85" w:rsidP="00072D9D">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63205A">
        <w:rPr>
          <w:rFonts w:ascii="Tahoma" w:eastAsia="Times New Roman" w:hAnsi="Tahoma" w:cs="Tahoma"/>
          <w:b/>
          <w:noProof/>
          <w:lang w:eastAsia="sl-SI"/>
        </w:rPr>
        <w:t xml:space="preserve"> -</w:t>
      </w:r>
      <w:r w:rsidR="0063205A" w:rsidRPr="00945C02">
        <w:rPr>
          <w:rFonts w:ascii="Tahoma" w:eastAsia="Times New Roman" w:hAnsi="Tahoma" w:cs="Tahoma"/>
          <w:b/>
          <w:noProof/>
          <w:lang w:eastAsia="sl-SI"/>
        </w:rPr>
        <w:t xml:space="preserve"> </w:t>
      </w:r>
      <w:r w:rsidR="00AF0D71">
        <w:rPr>
          <w:rFonts w:ascii="Tahoma" w:eastAsia="Times New Roman" w:hAnsi="Tahoma" w:cs="Tahoma"/>
          <w:b/>
          <w:noProof/>
          <w:lang w:eastAsia="sl-SI"/>
        </w:rPr>
        <w:t>Dobava kemikalij in laboratorijskega materiala za potrebe proizvodnje po sklopih</w:t>
      </w:r>
    </w:p>
    <w:p w14:paraId="4A8DCD1C" w14:textId="77777777" w:rsidR="00C6326C" w:rsidRDefault="00C6326C" w:rsidP="00072D9D">
      <w:pPr>
        <w:keepNext/>
        <w:keepLines/>
        <w:spacing w:after="0" w:line="240" w:lineRule="auto"/>
        <w:jc w:val="both"/>
        <w:rPr>
          <w:rFonts w:ascii="Tahoma" w:eastAsia="Times New Roman" w:hAnsi="Tahoma" w:cs="Tahoma"/>
          <w:lang w:eastAsia="sl-SI"/>
        </w:rPr>
      </w:pPr>
    </w:p>
    <w:p w14:paraId="3D029A24" w14:textId="77777777" w:rsidR="00C6326C" w:rsidRDefault="00C6326C" w:rsidP="00072D9D">
      <w:pPr>
        <w:keepNext/>
        <w:keepLines/>
        <w:spacing w:after="0" w:line="240" w:lineRule="auto"/>
        <w:jc w:val="both"/>
        <w:rPr>
          <w:rFonts w:ascii="Tahoma" w:eastAsia="Times New Roman" w:hAnsi="Tahoma" w:cs="Tahoma"/>
          <w:lang w:eastAsia="sl-SI"/>
        </w:rPr>
      </w:pPr>
    </w:p>
    <w:p w14:paraId="27E0314B" w14:textId="77777777" w:rsidR="00A9133C" w:rsidRPr="00090D8E" w:rsidRDefault="00A9133C" w:rsidP="00A9133C">
      <w:pPr>
        <w:keepNext/>
        <w:keepLines/>
        <w:widowControl w:val="0"/>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 za posamezni sklop na katerega se prijavlja</w:t>
      </w:r>
      <w:r w:rsidRPr="00090D8E">
        <w:rPr>
          <w:rFonts w:ascii="Tahoma" w:eastAsia="Times New Roman" w:hAnsi="Tahoma" w:cs="Tahoma"/>
          <w:lang w:eastAsia="sl-SI"/>
        </w:rPr>
        <w:t xml:space="preserve">. Celotni predračun </w:t>
      </w:r>
      <w:r>
        <w:rPr>
          <w:rFonts w:ascii="Tahoma" w:eastAsia="Times New Roman" w:hAnsi="Tahoma" w:cs="Tahoma"/>
          <w:lang w:eastAsia="sl-SI"/>
        </w:rPr>
        <w:t xml:space="preserve">popisa blaga se priloži za Prilogo 2,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excel formatu. </w:t>
      </w:r>
    </w:p>
    <w:p w14:paraId="5ECFD865" w14:textId="77777777" w:rsidR="00A9133C" w:rsidRPr="00090D8E" w:rsidRDefault="00A9133C" w:rsidP="00A9133C">
      <w:pPr>
        <w:keepNext/>
        <w:keepLines/>
        <w:widowControl w:val="0"/>
        <w:spacing w:after="0" w:line="240" w:lineRule="auto"/>
        <w:jc w:val="both"/>
        <w:rPr>
          <w:rFonts w:ascii="Tahoma" w:eastAsia="Times New Roman" w:hAnsi="Tahoma" w:cs="Tahoma"/>
          <w:lang w:eastAsia="sl-SI"/>
        </w:rPr>
      </w:pPr>
    </w:p>
    <w:p w14:paraId="66AD85D6" w14:textId="77777777" w:rsidR="00A9133C" w:rsidRPr="00090D8E" w:rsidRDefault="00A9133C" w:rsidP="00A9133C">
      <w:pPr>
        <w:keepNext/>
        <w:keepLines/>
        <w:widowControl w:val="0"/>
        <w:spacing w:after="0" w:line="240" w:lineRule="auto"/>
        <w:jc w:val="both"/>
        <w:rPr>
          <w:rFonts w:ascii="Tahoma" w:eastAsia="Times New Roman" w:hAnsi="Tahoma" w:cs="Tahoma"/>
          <w:lang w:eastAsia="sl-SI"/>
        </w:rPr>
      </w:pPr>
    </w:p>
    <w:p w14:paraId="29F45935" w14:textId="77777777" w:rsidR="00A9133C" w:rsidRPr="00090D8E" w:rsidRDefault="00A9133C" w:rsidP="00A9133C">
      <w:pPr>
        <w:keepNext/>
        <w:keepLines/>
        <w:widowControl w:val="0"/>
        <w:spacing w:after="0" w:line="240" w:lineRule="auto"/>
        <w:jc w:val="both"/>
        <w:rPr>
          <w:rFonts w:ascii="Tahoma" w:eastAsia="Times New Roman" w:hAnsi="Tahoma" w:cs="Tahoma"/>
          <w:lang w:eastAsia="sl-SI"/>
        </w:rPr>
      </w:pPr>
    </w:p>
    <w:p w14:paraId="1E0F0067" w14:textId="77777777" w:rsidR="00A9133C" w:rsidRPr="00E27AB9" w:rsidRDefault="00A9133C" w:rsidP="00A9133C">
      <w:pPr>
        <w:keepNext/>
        <w:keepLines/>
        <w:widowControl w:val="0"/>
        <w:spacing w:after="0" w:line="240" w:lineRule="auto"/>
        <w:jc w:val="both"/>
        <w:rPr>
          <w:rFonts w:ascii="Tahoma" w:hAnsi="Tahoma" w:cs="Tahoma"/>
          <w:b/>
        </w:rPr>
      </w:pPr>
      <w:r>
        <w:rPr>
          <w:rFonts w:ascii="Tahoma" w:hAnsi="Tahoma" w:cs="Tahoma"/>
          <w:b/>
        </w:rPr>
        <w:t>NAROČANJE</w:t>
      </w:r>
    </w:p>
    <w:p w14:paraId="408F2119" w14:textId="77777777" w:rsidR="00A9133C" w:rsidRDefault="00A9133C" w:rsidP="00A9133C">
      <w:pPr>
        <w:keepNext/>
        <w:keepLines/>
        <w:widowControl w:val="0"/>
        <w:spacing w:after="0" w:line="240" w:lineRule="auto"/>
        <w:jc w:val="both"/>
        <w:rPr>
          <w:rFonts w:ascii="Tahoma" w:hAnsi="Tahoma" w:cs="Tahoma"/>
          <w:lang w:eastAsia="sl-SI"/>
        </w:rPr>
      </w:pPr>
    </w:p>
    <w:p w14:paraId="4DF57FF7" w14:textId="77777777" w:rsidR="00A9133C" w:rsidRPr="00090D8E" w:rsidRDefault="00A9133C" w:rsidP="00A9133C">
      <w:pPr>
        <w:keepNext/>
        <w:keepLines/>
        <w:widowControl w:val="0"/>
        <w:spacing w:after="0" w:line="240" w:lineRule="auto"/>
        <w:jc w:val="both"/>
        <w:rPr>
          <w:rFonts w:ascii="Tahoma" w:eastAsia="Times New Roman" w:hAnsi="Tahoma" w:cs="Tahoma"/>
          <w:lang w:eastAsia="sl-SI"/>
        </w:rPr>
      </w:pPr>
    </w:p>
    <w:p w14:paraId="5E3B164C" w14:textId="77777777" w:rsidR="00A9133C" w:rsidRPr="00752E4F" w:rsidRDefault="00A9133C" w:rsidP="00A9133C">
      <w:pPr>
        <w:keepNext/>
        <w:keepLines/>
        <w:widowControl w:val="0"/>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w:t>
      </w:r>
      <w:r>
        <w:rPr>
          <w:rFonts w:ascii="Tahoma" w:eastAsia="Times New Roman" w:hAnsi="Tahoma" w:cs="Tahoma"/>
          <w:lang w:eastAsia="sl-SI"/>
        </w:rPr>
        <w:t>__________</w:t>
      </w:r>
      <w:r w:rsidRPr="00752E4F">
        <w:rPr>
          <w:rFonts w:ascii="Tahoma" w:eastAsia="Times New Roman" w:hAnsi="Tahoma" w:cs="Tahoma"/>
          <w:lang w:eastAsia="sl-SI"/>
        </w:rPr>
        <w:t xml:space="preserve">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1BD34D35" w14:textId="77777777" w:rsidR="00C6326C" w:rsidRDefault="00C6326C" w:rsidP="00072D9D">
      <w:pPr>
        <w:keepNext/>
        <w:keepLines/>
        <w:spacing w:after="0" w:line="240" w:lineRule="auto"/>
        <w:jc w:val="both"/>
        <w:rPr>
          <w:rFonts w:ascii="Tahoma" w:eastAsia="Times New Roman" w:hAnsi="Tahoma" w:cs="Tahoma"/>
          <w:lang w:eastAsia="sl-SI"/>
        </w:rPr>
      </w:pPr>
    </w:p>
    <w:p w14:paraId="1445BDCD" w14:textId="77777777" w:rsidR="00100594" w:rsidRPr="00090D8E" w:rsidRDefault="00100594" w:rsidP="00072D9D">
      <w:pPr>
        <w:keepNext/>
        <w:keepLines/>
        <w:spacing w:after="0" w:line="240" w:lineRule="auto"/>
        <w:jc w:val="both"/>
        <w:rPr>
          <w:rFonts w:ascii="Tahoma" w:eastAsia="Times New Roman" w:hAnsi="Tahoma" w:cs="Tahoma"/>
          <w:lang w:eastAsia="sl-SI"/>
        </w:rPr>
      </w:pPr>
    </w:p>
    <w:p w14:paraId="528F2941" w14:textId="77777777" w:rsidR="00C6326C" w:rsidRDefault="00C6326C" w:rsidP="00072D9D">
      <w:pPr>
        <w:keepNext/>
        <w:keepLines/>
        <w:spacing w:after="0" w:line="240" w:lineRule="auto"/>
        <w:jc w:val="both"/>
        <w:rPr>
          <w:rFonts w:ascii="Tahoma" w:eastAsia="Times New Roman" w:hAnsi="Tahoma" w:cs="Tahoma"/>
          <w:lang w:eastAsia="sl-SI"/>
        </w:rPr>
      </w:pPr>
    </w:p>
    <w:p w14:paraId="592E7CE7" w14:textId="77777777" w:rsidR="001C5BB2" w:rsidRDefault="001C5BB2" w:rsidP="00072D9D">
      <w:pPr>
        <w:keepNext/>
        <w:keepLines/>
        <w:spacing w:after="0" w:line="240" w:lineRule="auto"/>
        <w:jc w:val="both"/>
        <w:rPr>
          <w:rFonts w:ascii="Tahoma" w:eastAsia="Times New Roman" w:hAnsi="Tahoma" w:cs="Tahoma"/>
          <w:lang w:eastAsia="sl-SI"/>
        </w:rPr>
      </w:pPr>
    </w:p>
    <w:p w14:paraId="677A7F09" w14:textId="77777777" w:rsidR="001C5BB2" w:rsidRDefault="001C5BB2" w:rsidP="00072D9D">
      <w:pPr>
        <w:keepNext/>
        <w:keepLines/>
        <w:spacing w:after="0" w:line="240" w:lineRule="auto"/>
        <w:jc w:val="both"/>
        <w:rPr>
          <w:rFonts w:ascii="Tahoma" w:eastAsia="Times New Roman" w:hAnsi="Tahoma" w:cs="Tahoma"/>
          <w:lang w:eastAsia="sl-SI"/>
        </w:rPr>
      </w:pPr>
    </w:p>
    <w:p w14:paraId="6168634B" w14:textId="77777777" w:rsidR="001C5BB2" w:rsidRDefault="001C5BB2" w:rsidP="00072D9D">
      <w:pPr>
        <w:keepNext/>
        <w:keepLines/>
        <w:spacing w:after="0" w:line="240" w:lineRule="auto"/>
        <w:jc w:val="both"/>
        <w:rPr>
          <w:rFonts w:ascii="Tahoma" w:eastAsia="Times New Roman" w:hAnsi="Tahoma" w:cs="Tahoma"/>
          <w:lang w:eastAsia="sl-SI"/>
        </w:rPr>
      </w:pPr>
    </w:p>
    <w:p w14:paraId="7CB62B14" w14:textId="77777777" w:rsidR="001C5BB2" w:rsidRDefault="001C5BB2" w:rsidP="00072D9D">
      <w:pPr>
        <w:keepNext/>
        <w:keepLines/>
        <w:spacing w:after="0" w:line="240" w:lineRule="auto"/>
        <w:jc w:val="both"/>
        <w:rPr>
          <w:rFonts w:ascii="Tahoma" w:eastAsia="Times New Roman" w:hAnsi="Tahoma" w:cs="Tahoma"/>
          <w:lang w:eastAsia="sl-SI"/>
        </w:rPr>
      </w:pPr>
    </w:p>
    <w:p w14:paraId="739FA19D" w14:textId="77777777" w:rsidR="001C5BB2" w:rsidRDefault="001C5BB2" w:rsidP="00072D9D">
      <w:pPr>
        <w:keepNext/>
        <w:keepLines/>
        <w:spacing w:after="0" w:line="240" w:lineRule="auto"/>
        <w:jc w:val="both"/>
        <w:rPr>
          <w:rFonts w:ascii="Tahoma" w:eastAsia="Times New Roman" w:hAnsi="Tahoma" w:cs="Tahoma"/>
          <w:lang w:eastAsia="sl-SI"/>
        </w:rPr>
      </w:pPr>
    </w:p>
    <w:p w14:paraId="4E07EDE9" w14:textId="77777777" w:rsidR="001C5BB2" w:rsidRDefault="001C5BB2" w:rsidP="00072D9D">
      <w:pPr>
        <w:keepNext/>
        <w:keepLines/>
        <w:spacing w:after="0" w:line="240" w:lineRule="auto"/>
        <w:jc w:val="both"/>
        <w:rPr>
          <w:rFonts w:ascii="Tahoma" w:eastAsia="Times New Roman" w:hAnsi="Tahoma" w:cs="Tahoma"/>
          <w:lang w:eastAsia="sl-SI"/>
        </w:rPr>
      </w:pPr>
    </w:p>
    <w:p w14:paraId="213ED073" w14:textId="77777777" w:rsidR="001C5BB2" w:rsidRDefault="001C5BB2" w:rsidP="00072D9D">
      <w:pPr>
        <w:keepNext/>
        <w:keepLines/>
        <w:spacing w:after="0" w:line="240" w:lineRule="auto"/>
        <w:jc w:val="both"/>
        <w:rPr>
          <w:rFonts w:ascii="Tahoma" w:eastAsia="Times New Roman" w:hAnsi="Tahoma" w:cs="Tahoma"/>
          <w:lang w:eastAsia="sl-SI"/>
        </w:rPr>
      </w:pPr>
    </w:p>
    <w:p w14:paraId="01CF863A" w14:textId="77777777" w:rsidR="001C5BB2" w:rsidRDefault="001C5BB2" w:rsidP="00072D9D">
      <w:pPr>
        <w:keepNext/>
        <w:keepLines/>
        <w:spacing w:after="0" w:line="240" w:lineRule="auto"/>
        <w:jc w:val="both"/>
        <w:rPr>
          <w:rFonts w:ascii="Tahoma" w:eastAsia="Times New Roman" w:hAnsi="Tahoma" w:cs="Tahoma"/>
          <w:lang w:eastAsia="sl-SI"/>
        </w:rPr>
      </w:pPr>
    </w:p>
    <w:p w14:paraId="115D0643" w14:textId="77777777" w:rsidR="001C5BB2" w:rsidRDefault="001C5BB2" w:rsidP="00072D9D">
      <w:pPr>
        <w:keepNext/>
        <w:keepLines/>
        <w:spacing w:after="0" w:line="240" w:lineRule="auto"/>
        <w:jc w:val="both"/>
        <w:rPr>
          <w:rFonts w:ascii="Tahoma" w:eastAsia="Times New Roman" w:hAnsi="Tahoma" w:cs="Tahoma"/>
          <w:lang w:eastAsia="sl-SI"/>
        </w:rPr>
      </w:pPr>
    </w:p>
    <w:p w14:paraId="38C5EBBE" w14:textId="77777777" w:rsidR="001C5BB2" w:rsidRDefault="001C5BB2" w:rsidP="00072D9D">
      <w:pPr>
        <w:keepNext/>
        <w:keepLines/>
        <w:spacing w:after="0" w:line="240" w:lineRule="auto"/>
        <w:jc w:val="both"/>
        <w:rPr>
          <w:rFonts w:ascii="Tahoma" w:eastAsia="Times New Roman" w:hAnsi="Tahoma" w:cs="Tahoma"/>
          <w:lang w:eastAsia="sl-SI"/>
        </w:rPr>
      </w:pPr>
    </w:p>
    <w:p w14:paraId="1BF1B9BC" w14:textId="77777777" w:rsidR="001C5BB2" w:rsidRPr="00090D8E" w:rsidRDefault="001C5BB2" w:rsidP="00072D9D">
      <w:pPr>
        <w:keepNext/>
        <w:keepLines/>
        <w:spacing w:after="0" w:line="240" w:lineRule="auto"/>
        <w:jc w:val="both"/>
        <w:rPr>
          <w:rFonts w:ascii="Tahoma" w:eastAsia="Times New Roman" w:hAnsi="Tahoma" w:cs="Tahoma"/>
          <w:lang w:eastAsia="sl-SI"/>
        </w:rPr>
      </w:pPr>
    </w:p>
    <w:p w14:paraId="236F0F61"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76ADCAE9"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044E4236"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494EC4F1"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6DE63BA6"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348B30F0" w14:textId="77777777" w:rsidR="00C6326C" w:rsidRPr="001C5BB2" w:rsidRDefault="00C6326C" w:rsidP="00072D9D">
      <w:pPr>
        <w:keepNext/>
        <w:keepLines/>
        <w:tabs>
          <w:tab w:val="left" w:pos="2552"/>
        </w:tabs>
        <w:spacing w:after="0" w:line="240" w:lineRule="auto"/>
        <w:ind w:left="284" w:hanging="284"/>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326C" w:rsidRPr="001C5BB2" w14:paraId="6742977B" w14:textId="77777777" w:rsidTr="008C7B4E">
        <w:trPr>
          <w:trHeight w:val="235"/>
        </w:trPr>
        <w:tc>
          <w:tcPr>
            <w:tcW w:w="3402" w:type="dxa"/>
            <w:tcBorders>
              <w:bottom w:val="single" w:sz="4" w:space="0" w:color="auto"/>
            </w:tcBorders>
          </w:tcPr>
          <w:p w14:paraId="5AE134BD" w14:textId="77777777" w:rsidR="00C6326C" w:rsidRPr="001C5BB2"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2268" w:type="dxa"/>
          </w:tcPr>
          <w:p w14:paraId="0CB1106D" w14:textId="77777777" w:rsidR="00C6326C" w:rsidRPr="001C5BB2"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7FCFF04C" w14:textId="77777777" w:rsidR="00C6326C" w:rsidRPr="001C5BB2" w:rsidRDefault="00C6326C" w:rsidP="00072D9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1C5BB2" w14:paraId="5DF0F016" w14:textId="77777777" w:rsidTr="008C7B4E">
        <w:trPr>
          <w:trHeight w:val="235"/>
        </w:trPr>
        <w:tc>
          <w:tcPr>
            <w:tcW w:w="3402" w:type="dxa"/>
            <w:tcBorders>
              <w:top w:val="single" w:sz="4" w:space="0" w:color="auto"/>
            </w:tcBorders>
          </w:tcPr>
          <w:p w14:paraId="00BA3DE7" w14:textId="77777777" w:rsidR="00C6326C" w:rsidRPr="001C5BB2" w:rsidRDefault="00C6326C" w:rsidP="00072D9D">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(kraj, datum)</w:t>
            </w:r>
          </w:p>
        </w:tc>
        <w:tc>
          <w:tcPr>
            <w:tcW w:w="2268" w:type="dxa"/>
          </w:tcPr>
          <w:p w14:paraId="03E56FD5" w14:textId="77777777" w:rsidR="00C6326C" w:rsidRPr="001C5BB2" w:rsidRDefault="00C6326C" w:rsidP="00072D9D">
            <w:pPr>
              <w:keepNext/>
              <w:keepLines/>
              <w:spacing w:after="0" w:line="240" w:lineRule="auto"/>
              <w:jc w:val="center"/>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žig</w:t>
            </w:r>
          </w:p>
        </w:tc>
        <w:tc>
          <w:tcPr>
            <w:tcW w:w="3686" w:type="dxa"/>
            <w:tcBorders>
              <w:top w:val="single" w:sz="4" w:space="0" w:color="auto"/>
            </w:tcBorders>
          </w:tcPr>
          <w:p w14:paraId="13FFF89A" w14:textId="77777777" w:rsidR="00C6326C" w:rsidRPr="001C5BB2" w:rsidRDefault="00C6326C" w:rsidP="00072D9D">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w:t>
            </w:r>
            <w:r w:rsidRPr="001C5BB2">
              <w:rPr>
                <w:rFonts w:ascii="Tahoma" w:eastAsia="Times New Roman" w:hAnsi="Tahoma" w:cs="Tahoma"/>
                <w:snapToGrid w:val="0"/>
                <w:lang w:eastAsia="sl-SI"/>
              </w:rPr>
              <w:t>i</w:t>
            </w:r>
            <w:r w:rsidRPr="001C5BB2">
              <w:rPr>
                <w:rFonts w:ascii="Tahoma" w:hAnsi="Tahoma" w:cs="Tahoma"/>
                <w:snapToGrid w:val="0"/>
              </w:rPr>
              <w:t>me in priimek ter podpis</w:t>
            </w:r>
            <w:r w:rsidRPr="001C5BB2">
              <w:rPr>
                <w:rFonts w:ascii="Tahoma" w:eastAsia="Times New Roman" w:hAnsi="Tahoma" w:cs="Tahoma"/>
                <w:snapToGrid w:val="0"/>
                <w:lang w:eastAsia="sl-SI"/>
              </w:rPr>
              <w:t xml:space="preserve"> odgovorne osebe</w:t>
            </w:r>
            <w:r w:rsidRPr="001C5BB2">
              <w:rPr>
                <w:rFonts w:ascii="Tahoma" w:hAnsi="Tahoma" w:cs="Tahoma"/>
                <w:snapToGrid w:val="0"/>
              </w:rPr>
              <w:t xml:space="preserve"> ponudnika</w:t>
            </w:r>
            <w:r w:rsidRPr="001C5BB2">
              <w:rPr>
                <w:rFonts w:ascii="Tahoma" w:eastAsia="Times New Roman" w:hAnsi="Tahoma" w:cs="Tahoma"/>
                <w:snapToGrid w:val="0"/>
                <w:color w:val="000000"/>
                <w:lang w:eastAsia="sl-SI"/>
              </w:rPr>
              <w:t>)</w:t>
            </w:r>
          </w:p>
        </w:tc>
      </w:tr>
    </w:tbl>
    <w:p w14:paraId="7F376924" w14:textId="77777777" w:rsidR="00C6326C" w:rsidRPr="00090D8E" w:rsidRDefault="00C6326C" w:rsidP="00072D9D">
      <w:pPr>
        <w:keepNext/>
        <w:keepLines/>
        <w:spacing w:after="0" w:line="240" w:lineRule="auto"/>
        <w:jc w:val="both"/>
        <w:rPr>
          <w:rFonts w:ascii="Tahoma" w:eastAsia="Times New Roman" w:hAnsi="Tahoma" w:cs="Tahoma"/>
          <w:lang w:eastAsia="sl-SI"/>
        </w:rPr>
      </w:pPr>
    </w:p>
    <w:p w14:paraId="0BC984BD" w14:textId="77777777" w:rsidR="00C6326C" w:rsidRPr="00090D8E" w:rsidRDefault="00C6326C" w:rsidP="00072D9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4CF60779" w14:textId="77777777" w:rsidR="00C6326C" w:rsidRPr="00CA1AE3" w:rsidRDefault="00C6326C" w:rsidP="00072D9D">
      <w:pPr>
        <w:keepNext/>
        <w:keepLines/>
        <w:spacing w:after="0" w:line="240" w:lineRule="auto"/>
        <w:jc w:val="both"/>
        <w:rPr>
          <w:rFonts w:ascii="Tahoma" w:hAnsi="Tahoma" w:cs="Tahoma"/>
          <w:bCs/>
          <w:i/>
          <w:sz w:val="18"/>
        </w:rPr>
      </w:pPr>
    </w:p>
    <w:p w14:paraId="15898B5F" w14:textId="77777777" w:rsidR="00C6326C" w:rsidRPr="00C44047" w:rsidRDefault="00C6326C" w:rsidP="00072D9D">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58B469E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i/>
          <w:sz w:val="18"/>
          <w:lang w:eastAsia="sl-SI"/>
        </w:rPr>
      </w:pPr>
    </w:p>
    <w:p w14:paraId="1C4F3A61" w14:textId="77777777" w:rsidR="00C6326C" w:rsidRPr="00C44047" w:rsidRDefault="00C6326C" w:rsidP="00072D9D">
      <w:pPr>
        <w:keepNext/>
        <w:keepLines/>
        <w:tabs>
          <w:tab w:val="left" w:pos="284"/>
        </w:tabs>
        <w:spacing w:after="0" w:line="240" w:lineRule="auto"/>
        <w:jc w:val="both"/>
        <w:rPr>
          <w:rFonts w:ascii="Tahoma" w:eastAsia="Times New Roman" w:hAnsi="Tahoma" w:cs="Tahoma"/>
          <w:sz w:val="20"/>
          <w:szCs w:val="20"/>
          <w:lang w:eastAsia="sl-SI"/>
        </w:rPr>
      </w:pPr>
    </w:p>
    <w:p w14:paraId="267F59F5" w14:textId="77777777" w:rsidR="00C6326C" w:rsidRPr="00C44047" w:rsidRDefault="00C6326C" w:rsidP="00072D9D">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EAAC0C0" w14:textId="77777777" w:rsidR="00C6326C" w:rsidRPr="00C44047" w:rsidRDefault="00C6326C" w:rsidP="00072D9D">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77B18127" w14:textId="77777777" w:rsidR="00C6326C" w:rsidRPr="00C44047" w:rsidRDefault="00C6326C" w:rsidP="00072D9D">
      <w:pPr>
        <w:keepNext/>
        <w:keepLines/>
        <w:tabs>
          <w:tab w:val="left" w:pos="284"/>
        </w:tabs>
        <w:spacing w:after="0" w:line="240" w:lineRule="auto"/>
        <w:jc w:val="both"/>
        <w:rPr>
          <w:rFonts w:ascii="Tahoma" w:eastAsia="Times New Roman" w:hAnsi="Tahoma" w:cs="Tahoma"/>
          <w:b/>
          <w:sz w:val="20"/>
          <w:szCs w:val="20"/>
          <w:lang w:eastAsia="sl-SI"/>
        </w:rPr>
      </w:pPr>
    </w:p>
    <w:p w14:paraId="6FB4BBA9" w14:textId="77777777" w:rsidR="00C6326C" w:rsidRPr="00C44047" w:rsidRDefault="00C6326C" w:rsidP="00072D9D">
      <w:pPr>
        <w:keepNext/>
        <w:keepLines/>
        <w:tabs>
          <w:tab w:val="left" w:pos="284"/>
        </w:tabs>
        <w:spacing w:after="0" w:line="240" w:lineRule="auto"/>
        <w:jc w:val="both"/>
        <w:rPr>
          <w:rFonts w:ascii="Tahoma" w:eastAsia="Times New Roman" w:hAnsi="Tahoma" w:cs="Tahoma"/>
          <w:b/>
          <w:sz w:val="20"/>
          <w:szCs w:val="20"/>
          <w:lang w:eastAsia="sl-SI"/>
        </w:rPr>
      </w:pPr>
    </w:p>
    <w:p w14:paraId="03904466"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p>
    <w:p w14:paraId="509CB639"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27079940"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698EFF58"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2DE6BDAB"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080715C7"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12DB1FCE"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7B5FD143"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25EBF6B8"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p>
    <w:p w14:paraId="6864C297"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1F4D85">
        <w:rPr>
          <w:rFonts w:ascii="Tahoma" w:eastAsia="Times New Roman" w:hAnsi="Tahoma" w:cs="Tahoma"/>
          <w:b/>
          <w:lang w:eastAsia="sl-SI"/>
        </w:rPr>
        <w:t>JPE-</w:t>
      </w:r>
      <w:r w:rsidR="000E20A0">
        <w:rPr>
          <w:rFonts w:ascii="Tahoma" w:eastAsia="Times New Roman" w:hAnsi="Tahoma" w:cs="Tahoma"/>
          <w:b/>
          <w:lang w:eastAsia="sl-SI"/>
        </w:rPr>
        <w:t>SPV-215/23</w:t>
      </w:r>
      <w:r w:rsidR="00945C02">
        <w:rPr>
          <w:rFonts w:ascii="Tahoma" w:eastAsia="Times New Roman" w:hAnsi="Tahoma" w:cs="Tahoma"/>
          <w:b/>
          <w:lang w:eastAsia="sl-SI"/>
        </w:rPr>
        <w:t xml:space="preserve"> -</w:t>
      </w:r>
      <w:r w:rsidR="00945C02" w:rsidRPr="00945C02">
        <w:rPr>
          <w:rFonts w:ascii="Tahoma" w:eastAsia="Times New Roman" w:hAnsi="Tahoma" w:cs="Tahoma"/>
          <w:b/>
          <w:lang w:eastAsia="sl-SI"/>
        </w:rPr>
        <w:t xml:space="preserve"> </w:t>
      </w:r>
      <w:r w:rsidR="00AF0D71">
        <w:rPr>
          <w:rFonts w:ascii="Tahoma" w:eastAsia="Times New Roman" w:hAnsi="Tahoma" w:cs="Tahoma"/>
          <w:b/>
          <w:lang w:eastAsia="sl-SI"/>
        </w:rPr>
        <w:t>Dobava kemikalij in laboratorijskega materiala za potrebe proizvodnje po sklopih</w:t>
      </w:r>
      <w:r w:rsidRPr="00C44047">
        <w:rPr>
          <w:rFonts w:ascii="Tahoma" w:eastAsia="Times New Roman" w:hAnsi="Tahoma" w:cs="Tahoma"/>
          <w:lang w:eastAsia="sl-SI"/>
        </w:rPr>
        <w:t xml:space="preserve"> </w:t>
      </w:r>
      <w:r w:rsidR="00BE0C16"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BE0C16">
        <w:rPr>
          <w:rFonts w:ascii="Tahoma" w:eastAsia="Times New Roman" w:hAnsi="Tahoma" w:cs="Tahoma"/>
          <w:lang w:eastAsia="sl-SI"/>
        </w:rPr>
        <w:t>*,</w:t>
      </w:r>
      <w:r w:rsidR="00BE0C16"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7C89FB36"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54773715"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C891331"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6326C" w:rsidRPr="00C44047" w14:paraId="497E353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1B23497"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1C984D0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9CF42DC"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F44B26F"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7E02AA1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9CCB0F0"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CACA9E1"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6FDC32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0357627"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3C7452B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743C165"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D5F0A8C"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2461F2"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CE4686"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64190B6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5959CEE"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7B2329F"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A4CE7A3"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35F24F1"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0EE0F0A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FD6CD00"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5E835263"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FC948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ADBD756"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3F22DD00"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67D44F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6ECB425E"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BE086A"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3556C27"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0C2A711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78511C2"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707014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2C8539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A3C7391"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bl>
    <w:p w14:paraId="53418361"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p w14:paraId="1359FC07"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7E265F92"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6326C" w:rsidRPr="00C44047" w14:paraId="0A98887F"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212D6BB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668AE356"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940447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905EFB"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02961F46"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18B9244A"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11B1EE8C"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192528"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9B3677E"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29BA5FF5"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543A7361"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1693DDC"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7707C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A730601"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006A202D"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6DFFFCC3"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090BEFA"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BFB334C"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EEBA01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51AD126B"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2611533"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176F781"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C01FB1F"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30BAB07"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38E1CC58"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77A87BC5"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5A119CC"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6769DE"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A5563C7"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4F7D8964"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496919F8"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0161C4E"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B48B4A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F48309B"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bl>
    <w:p w14:paraId="1E0CAE6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p w14:paraId="678C510E"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0D0E6E8A"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6326C" w:rsidRPr="00C44047" w14:paraId="0817C62D"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DB35F8C"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5657FA2"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1DE5AC6"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A4D072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6326C" w:rsidRPr="00C44047" w14:paraId="0B508C66"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31A6B8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79B5F25"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E9E177D"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1F7D26E"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773AC105"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C26CEA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7D23C26"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75A5E17"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0D85B7E"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52C7C07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40BCB43"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3819949"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DE27E7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51A089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2782375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42FD053"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957EF58"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D85F216"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6A51E25"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58F3018C"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9923D3A"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A43C97E"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5959E12"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7DDF454"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r w:rsidR="00C6326C" w:rsidRPr="00C44047" w14:paraId="0A7EBB6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D8F3930"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A91E4C3"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0216A2"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D2B2030"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tc>
      </w:tr>
    </w:tbl>
    <w:p w14:paraId="3AE798A9"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p w14:paraId="61D8611C"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p>
    <w:p w14:paraId="45126795"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E1C94FF"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p>
    <w:p w14:paraId="598CDA9E" w14:textId="77777777" w:rsidR="00C6326C" w:rsidRPr="00C44047" w:rsidRDefault="00C6326C" w:rsidP="00072D9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0BABD377" w14:textId="77777777" w:rsidR="00C6326C" w:rsidRPr="00C44047" w:rsidRDefault="00C6326C" w:rsidP="00072D9D">
      <w:pPr>
        <w:keepNext/>
        <w:keepLines/>
        <w:tabs>
          <w:tab w:val="left" w:pos="284"/>
        </w:tabs>
        <w:spacing w:after="0" w:line="240" w:lineRule="auto"/>
        <w:jc w:val="both"/>
        <w:rPr>
          <w:rFonts w:ascii="Tahoma" w:eastAsia="Times New Roman" w:hAnsi="Tahoma" w:cs="Tahoma"/>
          <w:b/>
          <w:lang w:eastAsia="sl-SI"/>
        </w:rPr>
      </w:pPr>
    </w:p>
    <w:p w14:paraId="59DC3D91" w14:textId="77777777" w:rsidR="00C6326C" w:rsidRPr="00CA1AE3" w:rsidRDefault="00C6326C" w:rsidP="00072D9D">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132CC7F" w14:textId="77777777" w:rsidR="00C6326C" w:rsidRPr="00CA1AE3" w:rsidRDefault="00C6326C" w:rsidP="00072D9D">
      <w:pPr>
        <w:keepNext/>
        <w:keepLines/>
        <w:tabs>
          <w:tab w:val="left" w:pos="284"/>
        </w:tabs>
        <w:spacing w:after="0" w:line="240" w:lineRule="auto"/>
        <w:jc w:val="both"/>
        <w:rPr>
          <w:rFonts w:ascii="Tahoma" w:eastAsia="Times New Roman" w:hAnsi="Tahoma" w:cs="Tahoma"/>
          <w:b/>
          <w:lang w:eastAsia="sl-SI"/>
        </w:rPr>
      </w:pPr>
    </w:p>
    <w:p w14:paraId="44DC28C3" w14:textId="77777777" w:rsidR="00C6326C" w:rsidRPr="00CA1AE3" w:rsidRDefault="00C6326C" w:rsidP="00072D9D">
      <w:pPr>
        <w:keepNext/>
        <w:keepLines/>
        <w:tabs>
          <w:tab w:val="left" w:pos="284"/>
        </w:tabs>
        <w:spacing w:after="0" w:line="240" w:lineRule="auto"/>
        <w:jc w:val="both"/>
        <w:rPr>
          <w:rFonts w:ascii="Tahoma" w:eastAsia="Times New Roman" w:hAnsi="Tahoma" w:cs="Tahoma"/>
          <w:b/>
          <w:sz w:val="20"/>
          <w:szCs w:val="20"/>
          <w:lang w:eastAsia="sl-SI"/>
        </w:rPr>
      </w:pPr>
    </w:p>
    <w:p w14:paraId="4D1487CC" w14:textId="77777777" w:rsidR="00C6326C" w:rsidRPr="00CA1AE3" w:rsidRDefault="00C6326C" w:rsidP="00072D9D">
      <w:pPr>
        <w:keepNext/>
        <w:keepLines/>
        <w:tabs>
          <w:tab w:val="left" w:pos="284"/>
        </w:tabs>
        <w:spacing w:after="0" w:line="240" w:lineRule="auto"/>
        <w:jc w:val="both"/>
        <w:rPr>
          <w:rFonts w:ascii="Tahoma" w:eastAsia="Times New Roman" w:hAnsi="Tahoma" w:cs="Tahoma"/>
          <w:b/>
          <w:sz w:val="20"/>
          <w:szCs w:val="20"/>
          <w:lang w:eastAsia="sl-SI"/>
        </w:rPr>
      </w:pPr>
    </w:p>
    <w:p w14:paraId="27AA777A" w14:textId="77777777" w:rsidR="00C6326C" w:rsidRPr="00CA1AE3" w:rsidRDefault="00C6326C" w:rsidP="00072D9D">
      <w:pPr>
        <w:keepNext/>
        <w:keepLines/>
        <w:tabs>
          <w:tab w:val="left" w:pos="284"/>
        </w:tabs>
        <w:spacing w:after="0" w:line="240" w:lineRule="auto"/>
        <w:jc w:val="both"/>
        <w:rPr>
          <w:rFonts w:ascii="Tahoma" w:eastAsia="Times New Roman" w:hAnsi="Tahoma" w:cs="Tahoma"/>
          <w:b/>
          <w:sz w:val="20"/>
          <w:szCs w:val="20"/>
          <w:lang w:eastAsia="sl-SI"/>
        </w:rPr>
      </w:pPr>
    </w:p>
    <w:p w14:paraId="51B6390B" w14:textId="77777777" w:rsidR="00C6326C" w:rsidRPr="00CA1AE3" w:rsidRDefault="00C6326C" w:rsidP="00072D9D">
      <w:pPr>
        <w:keepNext/>
        <w:keepLines/>
        <w:tabs>
          <w:tab w:val="left" w:pos="284"/>
        </w:tabs>
        <w:spacing w:after="0" w:line="240" w:lineRule="auto"/>
        <w:jc w:val="both"/>
        <w:rPr>
          <w:rFonts w:ascii="Tahoma" w:eastAsia="Times New Roman" w:hAnsi="Tahoma" w:cs="Tahoma"/>
          <w:b/>
          <w:sz w:val="20"/>
          <w:szCs w:val="20"/>
          <w:lang w:eastAsia="sl-SI"/>
        </w:rPr>
      </w:pPr>
    </w:p>
    <w:p w14:paraId="56B73DE6" w14:textId="77777777" w:rsidR="00C6326C" w:rsidRPr="00712BC8" w:rsidRDefault="00C6326C" w:rsidP="00072D9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59EE570E" w14:textId="77777777" w:rsidTr="008C7B4E">
        <w:trPr>
          <w:trHeight w:val="235"/>
        </w:trPr>
        <w:tc>
          <w:tcPr>
            <w:tcW w:w="2977" w:type="dxa"/>
            <w:tcBorders>
              <w:bottom w:val="single" w:sz="4" w:space="0" w:color="auto"/>
            </w:tcBorders>
          </w:tcPr>
          <w:p w14:paraId="4ECE97C4"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2694" w:type="dxa"/>
          </w:tcPr>
          <w:p w14:paraId="66A113AA"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C7C5C50" w14:textId="77777777" w:rsidR="00C6326C" w:rsidRPr="00712BC8" w:rsidRDefault="00C6326C" w:rsidP="00072D9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58262C8C" w14:textId="77777777" w:rsidTr="008C7B4E">
        <w:trPr>
          <w:trHeight w:val="235"/>
        </w:trPr>
        <w:tc>
          <w:tcPr>
            <w:tcW w:w="2977" w:type="dxa"/>
            <w:tcBorders>
              <w:top w:val="single" w:sz="4" w:space="0" w:color="auto"/>
            </w:tcBorders>
          </w:tcPr>
          <w:p w14:paraId="278EA6CE"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6A1E3D6" w14:textId="77777777" w:rsidR="00C6326C" w:rsidRPr="00712BC8" w:rsidRDefault="00C6326C" w:rsidP="00072D9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BAE48A8" w14:textId="77777777" w:rsidR="00C6326C" w:rsidRPr="00712BC8" w:rsidRDefault="00C6326C" w:rsidP="00072D9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B87D6B1" w14:textId="77777777" w:rsidR="00C6326C" w:rsidRPr="00CA1AE3" w:rsidRDefault="00C6326C" w:rsidP="00072D9D">
      <w:pPr>
        <w:keepNext/>
        <w:keepLines/>
        <w:tabs>
          <w:tab w:val="left" w:pos="284"/>
        </w:tabs>
        <w:spacing w:after="0" w:line="240" w:lineRule="auto"/>
        <w:jc w:val="both"/>
        <w:rPr>
          <w:rFonts w:ascii="Tahoma" w:eastAsia="Times New Roman" w:hAnsi="Tahoma" w:cs="Tahoma"/>
          <w:sz w:val="20"/>
          <w:szCs w:val="20"/>
          <w:lang w:eastAsia="sl-SI"/>
        </w:rPr>
      </w:pPr>
    </w:p>
    <w:p w14:paraId="35442A5B" w14:textId="77777777" w:rsidR="00C6326C" w:rsidRPr="00CA1AE3" w:rsidRDefault="00C6326C" w:rsidP="00072D9D">
      <w:pPr>
        <w:keepNext/>
        <w:keepLines/>
        <w:tabs>
          <w:tab w:val="left" w:pos="284"/>
        </w:tabs>
        <w:spacing w:after="0" w:line="240" w:lineRule="auto"/>
        <w:jc w:val="both"/>
        <w:rPr>
          <w:rFonts w:ascii="Tahoma" w:eastAsia="Times New Roman" w:hAnsi="Tahoma" w:cs="Tahoma"/>
          <w:sz w:val="20"/>
          <w:szCs w:val="20"/>
          <w:lang w:eastAsia="sl-SI"/>
        </w:rPr>
      </w:pPr>
    </w:p>
    <w:p w14:paraId="1319A7AC" w14:textId="77777777" w:rsidR="00C6326C" w:rsidRPr="00CA1AE3" w:rsidRDefault="00C6326C" w:rsidP="00072D9D">
      <w:pPr>
        <w:keepNext/>
        <w:keepLines/>
        <w:tabs>
          <w:tab w:val="left" w:pos="284"/>
        </w:tabs>
        <w:spacing w:after="0" w:line="240" w:lineRule="auto"/>
        <w:jc w:val="both"/>
        <w:rPr>
          <w:rFonts w:ascii="Tahoma" w:eastAsia="Times New Roman" w:hAnsi="Tahoma" w:cs="Tahoma"/>
          <w:sz w:val="20"/>
          <w:szCs w:val="20"/>
          <w:lang w:eastAsia="sl-SI"/>
        </w:rPr>
      </w:pPr>
    </w:p>
    <w:p w14:paraId="5A423751" w14:textId="77777777" w:rsidR="00C6326C" w:rsidRPr="00CA1AE3" w:rsidRDefault="00C6326C" w:rsidP="00072D9D">
      <w:pPr>
        <w:keepNext/>
        <w:keepLines/>
        <w:tabs>
          <w:tab w:val="left" w:pos="284"/>
        </w:tabs>
        <w:spacing w:after="0" w:line="240" w:lineRule="auto"/>
        <w:jc w:val="both"/>
        <w:rPr>
          <w:rFonts w:ascii="Tahoma" w:eastAsia="Times New Roman" w:hAnsi="Tahoma" w:cs="Tahoma"/>
          <w:sz w:val="20"/>
          <w:szCs w:val="20"/>
          <w:lang w:eastAsia="sl-SI"/>
        </w:rPr>
      </w:pPr>
    </w:p>
    <w:p w14:paraId="3951035B" w14:textId="77777777" w:rsidR="00C6326C" w:rsidRPr="00CA1AE3" w:rsidRDefault="00C6326C" w:rsidP="00072D9D">
      <w:pPr>
        <w:keepNext/>
        <w:keepLines/>
        <w:tabs>
          <w:tab w:val="left" w:pos="284"/>
        </w:tabs>
        <w:spacing w:after="0" w:line="240" w:lineRule="auto"/>
        <w:jc w:val="both"/>
        <w:rPr>
          <w:rFonts w:ascii="Tahoma" w:eastAsia="Times New Roman" w:hAnsi="Tahoma" w:cs="Tahoma"/>
          <w:i/>
          <w:sz w:val="18"/>
          <w:lang w:eastAsia="sl-SI"/>
        </w:rPr>
      </w:pPr>
    </w:p>
    <w:p w14:paraId="73FA873B" w14:textId="77777777" w:rsidR="00C6326C" w:rsidRPr="00CA1AE3" w:rsidRDefault="00C6326C" w:rsidP="00072D9D">
      <w:pPr>
        <w:keepNext/>
        <w:keepLines/>
        <w:tabs>
          <w:tab w:val="left" w:pos="284"/>
        </w:tabs>
        <w:spacing w:after="0" w:line="240" w:lineRule="auto"/>
        <w:jc w:val="both"/>
        <w:rPr>
          <w:rFonts w:ascii="Tahoma" w:eastAsia="Times New Roman" w:hAnsi="Tahoma" w:cs="Tahoma"/>
          <w:i/>
          <w:sz w:val="18"/>
          <w:lang w:eastAsia="sl-SI"/>
        </w:rPr>
      </w:pPr>
    </w:p>
    <w:p w14:paraId="6D22E615" w14:textId="77777777" w:rsidR="00C6326C" w:rsidRPr="00CA1AE3" w:rsidRDefault="00C6326C" w:rsidP="00072D9D">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6EE19303" w14:textId="77777777" w:rsidR="00C6326C" w:rsidRPr="00CA1AE3" w:rsidRDefault="00C6326C" w:rsidP="00072D9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5ED1BCC5" w14:textId="77777777" w:rsidR="00C6326C" w:rsidRPr="00CA1AE3" w:rsidRDefault="00C6326C" w:rsidP="00072D9D">
      <w:pPr>
        <w:keepNext/>
        <w:keepLines/>
        <w:tabs>
          <w:tab w:val="left" w:pos="284"/>
        </w:tabs>
        <w:spacing w:after="0" w:line="240" w:lineRule="auto"/>
        <w:jc w:val="both"/>
        <w:rPr>
          <w:rFonts w:ascii="Tahoma" w:eastAsia="Times New Roman" w:hAnsi="Tahoma" w:cs="Tahoma"/>
          <w:i/>
          <w:sz w:val="18"/>
          <w:lang w:eastAsia="sl-SI"/>
        </w:rPr>
      </w:pPr>
    </w:p>
    <w:p w14:paraId="2F43B3F3" w14:textId="77777777" w:rsidR="00C6326C" w:rsidRPr="00CA1AE3" w:rsidRDefault="00C6326C" w:rsidP="00072D9D">
      <w:pPr>
        <w:keepNext/>
        <w:keepLines/>
        <w:tabs>
          <w:tab w:val="left" w:pos="284"/>
        </w:tabs>
        <w:spacing w:after="0" w:line="240" w:lineRule="auto"/>
        <w:jc w:val="both"/>
        <w:rPr>
          <w:rFonts w:ascii="Tahoma" w:eastAsia="Times New Roman" w:hAnsi="Tahoma" w:cs="Tahoma"/>
          <w:i/>
          <w:sz w:val="18"/>
          <w:lang w:eastAsia="sl-SI"/>
        </w:rPr>
      </w:pPr>
    </w:p>
    <w:p w14:paraId="535B37B6" w14:textId="77777777" w:rsidR="00BE0C16" w:rsidRPr="00CA1AE3" w:rsidRDefault="00BE0C16" w:rsidP="00BE0C16">
      <w:pPr>
        <w:keepNext/>
        <w:keepLines/>
        <w:widowControl w:val="0"/>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6D751110" w14:textId="77777777" w:rsidR="00BE0C16" w:rsidRPr="00CA1AE3" w:rsidRDefault="00BE0C16" w:rsidP="00BE0C16">
      <w:pPr>
        <w:keepNext/>
        <w:keepLines/>
        <w:widowControl w:val="0"/>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lastRenderedPageBreak/>
        <w:t xml:space="preserve">V skladu z odgovorom Komisije za preprečevanje korupcije na vprašanje št. 214 z dne 23.2.2012 v zadevi pod št. 0672-1/2012-39 (objavljeno na spletni strani </w:t>
      </w:r>
      <w:hyperlink r:id="rId25"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F1C8BBF" w14:textId="77777777" w:rsidR="00BE0C16" w:rsidRPr="00843A6C" w:rsidRDefault="00BE0C16" w:rsidP="00BE0C16">
      <w:pPr>
        <w:keepNext/>
        <w:keepLines/>
        <w:widowControl w:val="0"/>
        <w:spacing w:after="0" w:line="240" w:lineRule="auto"/>
        <w:ind w:left="284" w:hanging="284"/>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4529FED2" w14:textId="77777777" w:rsidR="00C6326C" w:rsidRPr="00843A6C" w:rsidRDefault="00C6326C" w:rsidP="00072D9D">
      <w:pPr>
        <w:keepNext/>
        <w:keepLines/>
        <w:spacing w:after="0" w:line="240" w:lineRule="auto"/>
        <w:jc w:val="both"/>
        <w:rPr>
          <w:rFonts w:ascii="Tahoma" w:eastAsia="Times New Roman" w:hAnsi="Tahoma" w:cs="Tahoma"/>
          <w:bCs/>
          <w:i/>
          <w:sz w:val="18"/>
          <w:lang w:eastAsia="sl-SI"/>
        </w:rPr>
      </w:pPr>
    </w:p>
    <w:p w14:paraId="77218F5C" w14:textId="77777777" w:rsidR="00C6326C" w:rsidRPr="00637345" w:rsidRDefault="00C6326C" w:rsidP="00072D9D">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3/2</w:t>
      </w:r>
    </w:p>
    <w:p w14:paraId="5D85AACA"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6BF5F6A6" w14:textId="77777777" w:rsidR="00C6326C" w:rsidRPr="00637345" w:rsidRDefault="00C6326C" w:rsidP="00072D9D">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56043464"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A5AC45B"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072BC3B5"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4FFB8EB"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5165D1C2"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A2CD6C5"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5380E7F"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4290EA30"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4C751B4A"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43A4B648" w14:textId="77777777" w:rsidR="00C6326C" w:rsidRPr="00637345" w:rsidRDefault="00C6326C" w:rsidP="00072D9D">
      <w:pPr>
        <w:keepNext/>
        <w:keepLines/>
        <w:widowControl w:val="0"/>
        <w:numPr>
          <w:ilvl w:val="0"/>
          <w:numId w:val="2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20F1BE2D" w14:textId="77777777" w:rsidR="00C6326C" w:rsidRPr="00637345" w:rsidRDefault="00C6326C" w:rsidP="00072D9D">
      <w:pPr>
        <w:keepNext/>
        <w:keepLines/>
        <w:widowControl w:val="0"/>
        <w:numPr>
          <w:ilvl w:val="0"/>
          <w:numId w:val="2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75198BE7" w14:textId="77777777" w:rsidR="00C6326C" w:rsidRPr="00637345" w:rsidRDefault="00C6326C" w:rsidP="00072D9D">
      <w:pPr>
        <w:keepNext/>
        <w:keepLines/>
        <w:widowControl w:val="0"/>
        <w:numPr>
          <w:ilvl w:val="0"/>
          <w:numId w:val="2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701908AA"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B6E4365"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201C20E2" w14:textId="77777777" w:rsidR="00C6326C" w:rsidRPr="00637345" w:rsidRDefault="00C6326C" w:rsidP="00072D9D">
      <w:pPr>
        <w:keepNext/>
        <w:keepLines/>
        <w:widowControl w:val="0"/>
        <w:numPr>
          <w:ilvl w:val="0"/>
          <w:numId w:val="2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72263180" w14:textId="77777777" w:rsidR="00C6326C" w:rsidRPr="00637345" w:rsidRDefault="00C6326C" w:rsidP="00072D9D">
      <w:pPr>
        <w:keepNext/>
        <w:keepLines/>
        <w:widowControl w:val="0"/>
        <w:numPr>
          <w:ilvl w:val="0"/>
          <w:numId w:val="2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3E45EC91" w14:textId="77777777" w:rsidR="00C6326C" w:rsidRPr="00637345" w:rsidRDefault="00C6326C" w:rsidP="00072D9D">
      <w:pPr>
        <w:keepNext/>
        <w:keepLines/>
        <w:widowControl w:val="0"/>
        <w:numPr>
          <w:ilvl w:val="0"/>
          <w:numId w:val="2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1B915444"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15A6329"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739AE70B" w14:textId="77777777" w:rsidR="00C6326C" w:rsidRPr="00637345" w:rsidRDefault="00C6326C" w:rsidP="00072D9D">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189E9852" w14:textId="77777777" w:rsidR="00C6326C" w:rsidRPr="00637345" w:rsidRDefault="00C6326C" w:rsidP="00072D9D">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17463711"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BBB4045" w14:textId="77777777" w:rsidR="00A9133C" w:rsidRPr="00A9133C" w:rsidRDefault="00A9133C" w:rsidP="00A9133C">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A9133C">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popr., 54/15, 38/16, 27/17, 23/20, 91/20, 95/21, 186/21 in 105/22 – ZZNŠPP; v nadaljnjem besedilu: KZ-1) in so našteta v prvem odstavku 75. člena ZJN-3, ali za primerljiva kazniva dejanja, ki so jih izrekla tuja sodišča, </w:t>
      </w:r>
    </w:p>
    <w:p w14:paraId="599D80A4"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0A5CEAE0"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29AB37F1"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88DE49B" w14:textId="77777777" w:rsidR="00C6326C" w:rsidRPr="00637345" w:rsidRDefault="00C6326C" w:rsidP="00072D9D">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6687CFCB"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33B9583" w14:textId="77777777" w:rsidR="00C6326C" w:rsidRPr="00A9133C" w:rsidRDefault="00100594" w:rsidP="00072D9D">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A9133C">
        <w:rPr>
          <w:rFonts w:ascii="Tahoma" w:eastAsia="Times New Roman" w:hAnsi="Tahoma" w:cs="Tahoma"/>
          <w:sz w:val="18"/>
          <w:szCs w:val="18"/>
          <w:lang w:eastAsia="sl-SI"/>
        </w:rPr>
        <w:lastRenderedPageBreak/>
        <w:t>JAVNI HOLDING Ljubljana, d.o.o.</w:t>
      </w:r>
      <w:r w:rsidR="00C6326C" w:rsidRPr="00A9133C">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1F4D85" w:rsidRPr="00A9133C">
        <w:rPr>
          <w:rFonts w:ascii="Tahoma" w:eastAsia="Times New Roman" w:hAnsi="Tahoma" w:cs="Tahoma"/>
          <w:b/>
          <w:noProof/>
          <w:sz w:val="18"/>
          <w:szCs w:val="18"/>
          <w:lang w:eastAsia="sl-SI"/>
        </w:rPr>
        <w:t>JPE-</w:t>
      </w:r>
      <w:r w:rsidR="000E20A0" w:rsidRPr="00A9133C">
        <w:rPr>
          <w:rFonts w:ascii="Tahoma" w:eastAsia="Times New Roman" w:hAnsi="Tahoma" w:cs="Tahoma"/>
          <w:b/>
          <w:noProof/>
          <w:sz w:val="18"/>
          <w:szCs w:val="18"/>
          <w:lang w:eastAsia="sl-SI"/>
        </w:rPr>
        <w:t>SPV-215/23</w:t>
      </w:r>
      <w:r w:rsidR="00945C02" w:rsidRPr="00A9133C">
        <w:rPr>
          <w:rFonts w:ascii="Tahoma" w:eastAsia="Times New Roman" w:hAnsi="Tahoma" w:cs="Tahoma"/>
          <w:b/>
          <w:noProof/>
          <w:sz w:val="18"/>
          <w:szCs w:val="18"/>
          <w:lang w:eastAsia="sl-SI"/>
        </w:rPr>
        <w:t xml:space="preserve"> - </w:t>
      </w:r>
      <w:r w:rsidR="00AF0D71" w:rsidRPr="00A9133C">
        <w:rPr>
          <w:rFonts w:ascii="Tahoma" w:eastAsia="Times New Roman" w:hAnsi="Tahoma" w:cs="Tahoma"/>
          <w:b/>
          <w:noProof/>
          <w:sz w:val="18"/>
          <w:szCs w:val="18"/>
          <w:lang w:eastAsia="sl-SI"/>
        </w:rPr>
        <w:t>Dobava kemikalij in laboratorijskega materiala za potrebe proizvodnje po sklopih</w:t>
      </w:r>
      <w:r w:rsidR="00C6326C" w:rsidRPr="00A9133C">
        <w:rPr>
          <w:rFonts w:ascii="Tahoma" w:eastAsia="Times New Roman" w:hAnsi="Tahoma" w:cs="Tahoma"/>
          <w:sz w:val="18"/>
          <w:szCs w:val="18"/>
          <w:lang w:eastAsia="sl-SI"/>
        </w:rPr>
        <w:t xml:space="preserve">, </w:t>
      </w:r>
      <w:r w:rsidR="00A9133C" w:rsidRPr="00A9133C">
        <w:rPr>
          <w:rFonts w:ascii="Tahoma" w:eastAsia="Times New Roman" w:hAnsi="Tahoma" w:cs="Tahoma"/>
          <w:sz w:val="18"/>
          <w:szCs w:val="18"/>
          <w:lang w:eastAsia="sl-SI"/>
        </w:rPr>
        <w:t>od Ministrstva za pravosodje pridobi potrdilo iz kazenske evidence oziroma preveri podatke za preveritev ponudbe/zahtev iz tč. 3.1. razpisne dokumentacije/ v enotnem informacijskem sistemu eJN – eDosje v povezavi z devetim odstavkom 77. člena ZJN-3.</w:t>
      </w:r>
    </w:p>
    <w:p w14:paraId="1FE3723F"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3A2A271"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13ECBCD"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6326C" w:rsidRPr="00637345" w14:paraId="6CD8AE96" w14:textId="77777777" w:rsidTr="008C7B4E">
        <w:trPr>
          <w:trHeight w:val="235"/>
        </w:trPr>
        <w:tc>
          <w:tcPr>
            <w:tcW w:w="3402" w:type="dxa"/>
            <w:tcBorders>
              <w:top w:val="single" w:sz="4" w:space="0" w:color="auto"/>
            </w:tcBorders>
          </w:tcPr>
          <w:p w14:paraId="211D4FF7" w14:textId="77777777" w:rsidR="00C6326C" w:rsidRPr="00637345" w:rsidRDefault="00C6326C" w:rsidP="00072D9D">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7C917E0F" w14:textId="77777777" w:rsidR="00C6326C" w:rsidRPr="00637345" w:rsidRDefault="00C6326C" w:rsidP="00072D9D">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749E02A7" w14:textId="77777777" w:rsidR="00C6326C" w:rsidRPr="00637345" w:rsidRDefault="00C6326C" w:rsidP="00072D9D">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4FAE9C50" w14:textId="77777777" w:rsidR="00C6326C" w:rsidRPr="00637345" w:rsidRDefault="00C6326C" w:rsidP="00072D9D">
      <w:pPr>
        <w:keepNext/>
        <w:keepLines/>
        <w:widowControl w:val="0"/>
        <w:tabs>
          <w:tab w:val="left" w:pos="284"/>
        </w:tabs>
        <w:spacing w:after="0" w:line="240" w:lineRule="auto"/>
        <w:jc w:val="both"/>
        <w:rPr>
          <w:rFonts w:ascii="Tahoma" w:eastAsia="Times New Roman" w:hAnsi="Tahoma" w:cs="Tahoma"/>
          <w:sz w:val="20"/>
          <w:szCs w:val="20"/>
          <w:lang w:eastAsia="sl-SI"/>
        </w:rPr>
      </w:pPr>
    </w:p>
    <w:p w14:paraId="78AF9196" w14:textId="77777777" w:rsidR="00C6326C" w:rsidRPr="00637345" w:rsidRDefault="00C6326C" w:rsidP="00072D9D">
      <w:pPr>
        <w:keepNext/>
        <w:keepLines/>
        <w:widowControl w:val="0"/>
        <w:tabs>
          <w:tab w:val="left" w:pos="284"/>
        </w:tabs>
        <w:spacing w:after="0" w:line="240" w:lineRule="auto"/>
        <w:jc w:val="both"/>
        <w:rPr>
          <w:rFonts w:ascii="Tahoma" w:eastAsia="Times New Roman" w:hAnsi="Tahoma" w:cs="Tahoma"/>
          <w:sz w:val="20"/>
          <w:szCs w:val="20"/>
          <w:lang w:eastAsia="sl-SI"/>
        </w:rPr>
      </w:pPr>
    </w:p>
    <w:p w14:paraId="0271103F" w14:textId="77777777" w:rsidR="00C6326C" w:rsidRPr="00A9133C" w:rsidRDefault="00C6326C" w:rsidP="00072D9D">
      <w:pPr>
        <w:keepNext/>
        <w:keepLines/>
        <w:widowControl w:val="0"/>
        <w:tabs>
          <w:tab w:val="left" w:pos="284"/>
        </w:tabs>
        <w:spacing w:after="0" w:line="240" w:lineRule="auto"/>
        <w:jc w:val="both"/>
        <w:rPr>
          <w:rFonts w:ascii="Tahoma" w:eastAsia="Times New Roman" w:hAnsi="Tahoma" w:cs="Tahoma"/>
          <w:sz w:val="18"/>
          <w:szCs w:val="20"/>
          <w:lang w:eastAsia="sl-SI"/>
        </w:rPr>
      </w:pPr>
    </w:p>
    <w:p w14:paraId="4688F1F7" w14:textId="77777777" w:rsidR="00A9133C" w:rsidRDefault="00A9133C" w:rsidP="00072D9D">
      <w:pPr>
        <w:keepNext/>
        <w:keepLines/>
        <w:widowControl w:val="0"/>
        <w:tabs>
          <w:tab w:val="left" w:pos="284"/>
        </w:tabs>
        <w:spacing w:after="0" w:line="240" w:lineRule="auto"/>
        <w:jc w:val="both"/>
        <w:rPr>
          <w:rFonts w:ascii="Tahoma" w:eastAsia="Times New Roman" w:hAnsi="Tahoma" w:cs="Tahoma"/>
          <w:b/>
          <w:i/>
          <w:sz w:val="14"/>
          <w:szCs w:val="18"/>
          <w:lang w:eastAsia="sl-SI"/>
        </w:rPr>
      </w:pPr>
    </w:p>
    <w:p w14:paraId="0EB7699A" w14:textId="77777777" w:rsidR="00C6326C" w:rsidRPr="00A9133C" w:rsidRDefault="00C6326C" w:rsidP="00072D9D">
      <w:pPr>
        <w:keepNext/>
        <w:keepLines/>
        <w:widowControl w:val="0"/>
        <w:tabs>
          <w:tab w:val="left" w:pos="284"/>
        </w:tabs>
        <w:spacing w:after="0" w:line="240" w:lineRule="auto"/>
        <w:jc w:val="both"/>
        <w:rPr>
          <w:rFonts w:ascii="Tahoma" w:eastAsia="Times New Roman" w:hAnsi="Tahoma" w:cs="Tahoma"/>
          <w:i/>
          <w:sz w:val="14"/>
          <w:szCs w:val="18"/>
          <w:lang w:eastAsia="sl-SI"/>
        </w:rPr>
      </w:pPr>
      <w:r w:rsidRPr="00A9133C">
        <w:rPr>
          <w:rFonts w:ascii="Tahoma" w:eastAsia="Times New Roman" w:hAnsi="Tahoma" w:cs="Tahoma"/>
          <w:b/>
          <w:i/>
          <w:sz w:val="14"/>
          <w:szCs w:val="18"/>
          <w:lang w:eastAsia="sl-SI"/>
        </w:rPr>
        <w:t>Navodilo:</w:t>
      </w:r>
      <w:r w:rsidRPr="00A9133C">
        <w:rPr>
          <w:rFonts w:ascii="Tahoma" w:eastAsia="Times New Roman" w:hAnsi="Tahoma" w:cs="Tahoma"/>
          <w:i/>
          <w:sz w:val="14"/>
          <w:szCs w:val="18"/>
          <w:lang w:eastAsia="sl-SI"/>
        </w:rPr>
        <w:t xml:space="preserve"> Izjavo izpolnijo in podpišejo VSE osebe, ki so:</w:t>
      </w:r>
    </w:p>
    <w:p w14:paraId="2D5AED66" w14:textId="77777777" w:rsidR="00C6326C" w:rsidRPr="00A9133C" w:rsidRDefault="00C6326C" w:rsidP="00072D9D">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 xml:space="preserve">člani upravnega, vodstvenega ali nadzornega organa ponudnika (v primeru skupne ponudbe velja za vse člane skupine ponudnikov – partnerje), podizvajalca </w:t>
      </w:r>
      <w:r w:rsidRPr="00A9133C">
        <w:rPr>
          <w:rFonts w:ascii="Tahoma" w:eastAsia="Times New Roman" w:hAnsi="Tahoma" w:cs="Tahoma"/>
          <w:i/>
          <w:iCs/>
          <w:sz w:val="14"/>
          <w:szCs w:val="18"/>
          <w:lang w:eastAsia="sl-SI"/>
        </w:rPr>
        <w:t>oz. subjekt, katerega zmogljivost uporablja ponudnik</w:t>
      </w:r>
      <w:r w:rsidRPr="00A9133C">
        <w:rPr>
          <w:rFonts w:ascii="Tahoma" w:eastAsia="Times New Roman" w:hAnsi="Tahoma" w:cs="Tahoma"/>
          <w:i/>
          <w:sz w:val="14"/>
          <w:szCs w:val="18"/>
          <w:lang w:eastAsia="sl-SI"/>
        </w:rPr>
        <w:t xml:space="preserve"> ali</w:t>
      </w:r>
    </w:p>
    <w:p w14:paraId="14521B3A" w14:textId="77777777" w:rsidR="00C6326C" w:rsidRPr="00A9133C" w:rsidRDefault="00C6326C" w:rsidP="00072D9D">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ki imajo pooblastila za njegovo zastopanje ali odločanje ali nadzor v njem.</w:t>
      </w:r>
    </w:p>
    <w:p w14:paraId="2CEB4A40" w14:textId="77777777" w:rsidR="00C6326C" w:rsidRPr="00A9133C" w:rsidRDefault="00C6326C" w:rsidP="00072D9D">
      <w:pPr>
        <w:keepNext/>
        <w:keepLines/>
        <w:widowControl w:val="0"/>
        <w:tabs>
          <w:tab w:val="left" w:pos="0"/>
        </w:tabs>
        <w:spacing w:after="0" w:line="240" w:lineRule="auto"/>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V kolikor oseba opravlja več funkcija hkrati, ustrezno označi vse funkcije v katerih nastopa.</w:t>
      </w:r>
    </w:p>
    <w:p w14:paraId="598C4C58" w14:textId="77777777" w:rsidR="00C6326C" w:rsidRPr="00A9133C" w:rsidRDefault="00C6326C" w:rsidP="00072D9D">
      <w:pPr>
        <w:keepNext/>
        <w:keepLines/>
        <w:widowControl w:val="0"/>
        <w:spacing w:after="0" w:line="240" w:lineRule="auto"/>
        <w:jc w:val="both"/>
        <w:rPr>
          <w:rFonts w:ascii="Tahoma" w:eastAsia="Times New Roman" w:hAnsi="Tahoma" w:cs="Tahoma"/>
          <w:b/>
          <w:i/>
          <w:sz w:val="14"/>
          <w:szCs w:val="18"/>
          <w:lang w:eastAsia="sl-SI"/>
        </w:rPr>
      </w:pPr>
    </w:p>
    <w:p w14:paraId="7659B6AA" w14:textId="77777777" w:rsidR="00C6326C" w:rsidRPr="00A9133C" w:rsidRDefault="00C6326C" w:rsidP="00A9133C">
      <w:pPr>
        <w:keepNext/>
        <w:keepLines/>
        <w:widowControl w:val="0"/>
        <w:spacing w:after="0" w:line="240" w:lineRule="auto"/>
        <w:jc w:val="both"/>
        <w:rPr>
          <w:rFonts w:ascii="Tahoma" w:eastAsia="Times New Roman" w:hAnsi="Tahoma" w:cs="Tahoma"/>
          <w:i/>
          <w:sz w:val="16"/>
          <w:lang w:eastAsia="sl-SI"/>
        </w:rPr>
      </w:pPr>
      <w:r w:rsidRPr="00A9133C">
        <w:rPr>
          <w:rFonts w:ascii="Tahoma" w:eastAsia="Times New Roman" w:hAnsi="Tahoma" w:cs="Tahoma"/>
          <w:i/>
          <w:sz w:val="14"/>
          <w:szCs w:val="18"/>
          <w:lang w:eastAsia="sl-SI"/>
        </w:rPr>
        <w:t>Obrazec se po potrebi fotokopira!</w:t>
      </w:r>
      <w:r w:rsidRPr="00A9133C">
        <w:rPr>
          <w:rFonts w:ascii="Tahoma" w:eastAsia="Times New Roman" w:hAnsi="Tahoma" w:cs="Tahoma"/>
          <w:sz w:val="20"/>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6326C" w:rsidRPr="00637345" w14:paraId="73298E22" w14:textId="77777777" w:rsidTr="008C7B4E">
        <w:tc>
          <w:tcPr>
            <w:tcW w:w="7740" w:type="dxa"/>
            <w:tcBorders>
              <w:top w:val="single" w:sz="4" w:space="0" w:color="000000"/>
              <w:left w:val="single" w:sz="4" w:space="0" w:color="000000"/>
              <w:bottom w:val="single" w:sz="4" w:space="0" w:color="000000"/>
            </w:tcBorders>
          </w:tcPr>
          <w:p w14:paraId="6AC18AC5" w14:textId="77777777" w:rsidR="00C6326C" w:rsidRPr="00637345" w:rsidRDefault="00C6326C" w:rsidP="00072D9D">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1" w:name="_Toc495914071"/>
            <w:r w:rsidRPr="00637345">
              <w:rPr>
                <w:rFonts w:ascii="Tahoma" w:eastAsia="Times New Roman" w:hAnsi="Tahoma" w:cs="Tahoma"/>
                <w:b/>
                <w:lang w:eastAsia="sl-SI"/>
              </w:rPr>
              <w:t>UDELEŽBA PODIZVAJALCEV</w:t>
            </w:r>
            <w:bookmarkEnd w:id="21"/>
          </w:p>
        </w:tc>
        <w:tc>
          <w:tcPr>
            <w:tcW w:w="1684" w:type="dxa"/>
            <w:tcBorders>
              <w:top w:val="single" w:sz="4" w:space="0" w:color="000000"/>
              <w:left w:val="single" w:sz="4" w:space="0" w:color="808080"/>
              <w:bottom w:val="single" w:sz="4" w:space="0" w:color="000000"/>
              <w:right w:val="single" w:sz="4" w:space="0" w:color="000000"/>
            </w:tcBorders>
          </w:tcPr>
          <w:p w14:paraId="1DF5A0E1" w14:textId="77777777" w:rsidR="00C6326C" w:rsidRPr="00637345" w:rsidRDefault="00C6326C" w:rsidP="00072D9D">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1C3EA99C"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2AFD97DF"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5DB80374"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776950E1" w14:textId="77777777" w:rsidR="00945C02" w:rsidRPr="003938C1" w:rsidRDefault="00945C02" w:rsidP="00072D9D">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w:t>
      </w:r>
      <w:r w:rsidRPr="001C5BB2">
        <w:rPr>
          <w:rFonts w:ascii="Tahoma" w:eastAsia="Times New Roman" w:hAnsi="Tahoma" w:cs="Tahoma"/>
          <w:color w:val="000000"/>
        </w:rPr>
        <w:t xml:space="preserve">javnega naročila št. </w:t>
      </w:r>
      <w:r w:rsidR="001F4D85">
        <w:rPr>
          <w:rFonts w:ascii="Tahoma" w:eastAsia="Times New Roman" w:hAnsi="Tahoma" w:cs="Tahoma"/>
          <w:color w:val="000000"/>
        </w:rPr>
        <w:t>JPE-</w:t>
      </w:r>
      <w:r w:rsidR="000E20A0">
        <w:rPr>
          <w:rFonts w:ascii="Tahoma" w:eastAsia="Times New Roman" w:hAnsi="Tahoma" w:cs="Tahoma"/>
          <w:color w:val="000000"/>
        </w:rPr>
        <w:t>SPV-215/23</w:t>
      </w:r>
      <w:r w:rsidRPr="001C5BB2">
        <w:rPr>
          <w:rFonts w:ascii="Tahoma" w:eastAsia="Times New Roman" w:hAnsi="Tahoma" w:cs="Tahoma"/>
          <w:color w:val="000000"/>
        </w:rPr>
        <w:t xml:space="preserve"> – Dobava </w:t>
      </w:r>
      <w:r w:rsidR="00F14555" w:rsidRPr="00F14555">
        <w:rPr>
          <w:rFonts w:ascii="Tahoma" w:eastAsia="Times New Roman" w:hAnsi="Tahoma" w:cs="Tahoma"/>
          <w:color w:val="000000"/>
        </w:rPr>
        <w:t>kemikalij in laboratorijskega materiala za potrebe proizvodnje</w:t>
      </w:r>
      <w:r w:rsidRPr="001C5BB2">
        <w:rPr>
          <w:rFonts w:ascii="Tahoma" w:eastAsia="Times New Roman" w:hAnsi="Tahoma" w:cs="Tahoma"/>
          <w:color w:val="000000"/>
        </w:rPr>
        <w:t xml:space="preserve"> za naslednji sklop</w:t>
      </w:r>
      <w:r w:rsidRPr="003938C1">
        <w:rPr>
          <w:rFonts w:ascii="Tahoma" w:eastAsia="Times New Roman" w:hAnsi="Tahoma" w:cs="Tahoma"/>
          <w:sz w:val="20"/>
          <w:lang w:eastAsia="sl-SI"/>
        </w:rPr>
        <w:t>:</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1C5BB2" w:rsidRPr="009412BB" w14:paraId="4E3547A9" w14:textId="77777777" w:rsidTr="001C5BB2">
        <w:tc>
          <w:tcPr>
            <w:tcW w:w="4672" w:type="dxa"/>
          </w:tcPr>
          <w:p w14:paraId="1E50BC7B"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1. Sklop: Kemikalije Nalco</w:t>
            </w:r>
          </w:p>
          <w:p w14:paraId="1A5B6E29"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2. Sklop: Laboratorijske kemikalije</w:t>
            </w:r>
          </w:p>
          <w:p w14:paraId="409DEC91" w14:textId="77777777" w:rsidR="00F14555" w:rsidRPr="00F14555" w:rsidRDefault="00F14555" w:rsidP="00F14555">
            <w:pPr>
              <w:keepNext/>
              <w:keepLines/>
              <w:spacing w:after="0" w:line="240" w:lineRule="auto"/>
              <w:jc w:val="both"/>
              <w:rPr>
                <w:rFonts w:ascii="Tahoma" w:hAnsi="Tahoma" w:cs="Tahoma"/>
                <w:sz w:val="18"/>
                <w:lang w:eastAsia="sl-SI"/>
              </w:rPr>
            </w:pPr>
            <w:r>
              <w:rPr>
                <w:rFonts w:ascii="Tahoma" w:hAnsi="Tahoma" w:cs="Tahoma"/>
                <w:sz w:val="18"/>
                <w:lang w:eastAsia="sl-SI"/>
              </w:rPr>
              <w:t>3. Sklop: Tehnološke kemikalije</w:t>
            </w:r>
          </w:p>
          <w:p w14:paraId="05895012" w14:textId="77777777" w:rsidR="001C5BB2" w:rsidRPr="009412BB"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4. Sklop: Laboratorijski material</w:t>
            </w:r>
          </w:p>
        </w:tc>
        <w:tc>
          <w:tcPr>
            <w:tcW w:w="4672" w:type="dxa"/>
          </w:tcPr>
          <w:p w14:paraId="7FD16A66"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5. Sklop: Hach</w:t>
            </w:r>
          </w:p>
          <w:p w14:paraId="1FEBBD2C"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6. Sklop: Potrošni material Swan</w:t>
            </w:r>
          </w:p>
          <w:p w14:paraId="31C50D0A" w14:textId="77777777" w:rsid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7. Sklop: Potrošni material Ika</w:t>
            </w:r>
          </w:p>
          <w:p w14:paraId="6F91FA1E" w14:textId="77777777" w:rsidR="001C5BB2" w:rsidRPr="009412BB" w:rsidRDefault="00F14555" w:rsidP="00F14555">
            <w:pPr>
              <w:keepNext/>
              <w:keepLines/>
              <w:spacing w:after="0" w:line="240" w:lineRule="auto"/>
              <w:jc w:val="both"/>
              <w:rPr>
                <w:rFonts w:ascii="Tahoma" w:hAnsi="Tahoma" w:cs="Tahoma"/>
                <w:sz w:val="18"/>
                <w:lang w:eastAsia="sl-SI"/>
              </w:rPr>
            </w:pPr>
            <w:r w:rsidRPr="008C3809">
              <w:rPr>
                <w:b/>
                <w:sz w:val="18"/>
                <w:szCs w:val="20"/>
                <w:lang w:eastAsia="sl-SI"/>
              </w:rPr>
              <w:t>(ustrezno obkrožite)</w:t>
            </w:r>
          </w:p>
        </w:tc>
      </w:tr>
    </w:tbl>
    <w:p w14:paraId="6D0AF47C" w14:textId="77777777" w:rsidR="00945C02" w:rsidRPr="00357843" w:rsidRDefault="001C5BB2" w:rsidP="00072D9D">
      <w:pPr>
        <w:keepNext/>
        <w:keepLines/>
        <w:spacing w:after="0" w:line="240" w:lineRule="auto"/>
        <w:jc w:val="both"/>
        <w:rPr>
          <w:rFonts w:ascii="Tahoma" w:eastAsia="Times New Roman" w:hAnsi="Tahoma" w:cs="Tahoma"/>
          <w:lang w:eastAsia="sl-SI"/>
        </w:rPr>
      </w:pPr>
      <w:r w:rsidRPr="008C3809">
        <w:rPr>
          <w:rFonts w:ascii="Times New Roman" w:eastAsia="Times New Roman" w:hAnsi="Times New Roman"/>
          <w:b/>
          <w:sz w:val="18"/>
          <w:szCs w:val="20"/>
          <w:lang w:eastAsia="sl-SI"/>
        </w:rPr>
        <w:t xml:space="preserve"> </w:t>
      </w:r>
      <w:r w:rsidR="00945C02" w:rsidRPr="00357843">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C6326C" w:rsidRPr="00637345" w14:paraId="4DDF4AA2" w14:textId="77777777" w:rsidTr="008C7B4E">
        <w:trPr>
          <w:trHeight w:val="460"/>
        </w:trPr>
        <w:tc>
          <w:tcPr>
            <w:tcW w:w="6062" w:type="dxa"/>
            <w:shd w:val="clear" w:color="auto" w:fill="auto"/>
            <w:vAlign w:val="center"/>
          </w:tcPr>
          <w:p w14:paraId="58522DEF" w14:textId="77777777" w:rsidR="00C6326C" w:rsidRPr="00637345" w:rsidRDefault="00C6326C" w:rsidP="00072D9D">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63B91173" w14:textId="77777777" w:rsidR="00C6326C" w:rsidRPr="00637345" w:rsidRDefault="00C6326C" w:rsidP="00072D9D">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C6326C" w:rsidRPr="00637345" w14:paraId="78B47E61" w14:textId="77777777" w:rsidTr="008C7B4E">
        <w:trPr>
          <w:trHeight w:val="460"/>
        </w:trPr>
        <w:tc>
          <w:tcPr>
            <w:tcW w:w="6062" w:type="dxa"/>
            <w:shd w:val="clear" w:color="auto" w:fill="auto"/>
          </w:tcPr>
          <w:p w14:paraId="0A3F0B3C"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2F9EC33B"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bl>
    <w:p w14:paraId="3F61482C" w14:textId="77777777" w:rsidR="00C6326C" w:rsidRPr="00637345" w:rsidRDefault="00C6326C" w:rsidP="00072D9D">
      <w:pPr>
        <w:keepNext/>
        <w:keepLines/>
        <w:widowControl w:val="0"/>
        <w:spacing w:after="0" w:line="240" w:lineRule="auto"/>
        <w:jc w:val="both"/>
        <w:rPr>
          <w:rFonts w:ascii="Tahoma" w:eastAsia="Times New Roman" w:hAnsi="Tahoma" w:cs="Tahoma"/>
          <w:b/>
          <w:bCs/>
          <w:lang w:eastAsia="sl-SI"/>
        </w:rPr>
      </w:pPr>
    </w:p>
    <w:p w14:paraId="121AA06C" w14:textId="77777777" w:rsidR="00C6326C" w:rsidRPr="00637345" w:rsidRDefault="00C6326C" w:rsidP="00072D9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2288F9F2" w14:textId="77777777" w:rsidR="00C6326C" w:rsidRPr="00637345" w:rsidRDefault="00C6326C" w:rsidP="00072D9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7BE980EB"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4803A691"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F19D16E"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2C84511D" w14:textId="77777777" w:rsidR="00C6326C" w:rsidRPr="00EF49F8" w:rsidRDefault="00C6326C" w:rsidP="00072D9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1950028B" w14:textId="77777777" w:rsidTr="008C7B4E">
        <w:trPr>
          <w:trHeight w:val="235"/>
        </w:trPr>
        <w:tc>
          <w:tcPr>
            <w:tcW w:w="3119" w:type="dxa"/>
            <w:tcBorders>
              <w:bottom w:val="single" w:sz="4" w:space="0" w:color="auto"/>
            </w:tcBorders>
          </w:tcPr>
          <w:p w14:paraId="6B288B71" w14:textId="77777777" w:rsidR="00C6326C" w:rsidRPr="00EF49F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2552" w:type="dxa"/>
          </w:tcPr>
          <w:p w14:paraId="0D7A59F3" w14:textId="77777777" w:rsidR="00C6326C" w:rsidRPr="00EF49F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9D98856" w14:textId="77777777" w:rsidR="00C6326C" w:rsidRPr="00EF49F8" w:rsidRDefault="00C6326C" w:rsidP="00072D9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3F2A32BC" w14:textId="77777777" w:rsidTr="008C7B4E">
        <w:trPr>
          <w:trHeight w:val="235"/>
        </w:trPr>
        <w:tc>
          <w:tcPr>
            <w:tcW w:w="3119" w:type="dxa"/>
            <w:tcBorders>
              <w:top w:val="single" w:sz="4" w:space="0" w:color="auto"/>
            </w:tcBorders>
          </w:tcPr>
          <w:p w14:paraId="2D7E43EC" w14:textId="77777777" w:rsidR="00C6326C" w:rsidRPr="00EF49F8" w:rsidRDefault="00C6326C" w:rsidP="00072D9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0007BC4" w14:textId="77777777" w:rsidR="00C6326C" w:rsidRPr="00EF49F8" w:rsidRDefault="00C6326C" w:rsidP="00072D9D">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0D98EF8A" w14:textId="77777777" w:rsidR="00C6326C" w:rsidRPr="00EF49F8" w:rsidRDefault="00C6326C" w:rsidP="00072D9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50E93993" w14:textId="77777777" w:rsidR="00C6326C" w:rsidRPr="00637345" w:rsidRDefault="00C6326C" w:rsidP="00072D9D">
      <w:pPr>
        <w:keepNext/>
        <w:keepLines/>
        <w:widowControl w:val="0"/>
        <w:spacing w:after="0" w:line="240" w:lineRule="auto"/>
        <w:jc w:val="both"/>
        <w:rPr>
          <w:rFonts w:ascii="Tahoma" w:eastAsia="Times New Roman" w:hAnsi="Tahoma" w:cs="Tahoma"/>
          <w:b/>
          <w:lang w:eastAsia="sl-SI"/>
        </w:rPr>
      </w:pPr>
    </w:p>
    <w:p w14:paraId="1E52B018" w14:textId="77777777" w:rsidR="00C6326C" w:rsidRPr="00637345" w:rsidRDefault="00C6326C" w:rsidP="00072D9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653A4D93" w14:textId="77777777" w:rsidR="00C6326C" w:rsidRPr="00637345" w:rsidRDefault="00C6326C" w:rsidP="00072D9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08BEFDD6" w14:textId="77777777" w:rsidR="00C6326C" w:rsidRPr="00637345" w:rsidRDefault="00C6326C" w:rsidP="00072D9D">
      <w:pPr>
        <w:keepNext/>
        <w:keepLines/>
        <w:widowControl w:val="0"/>
        <w:spacing w:after="0" w:line="240" w:lineRule="auto"/>
        <w:jc w:val="both"/>
        <w:rPr>
          <w:rFonts w:ascii="Tahoma" w:eastAsia="Times New Roman" w:hAnsi="Tahoma" w:cs="Tahoma"/>
          <w:b/>
          <w:lang w:eastAsia="sl-SI"/>
        </w:rPr>
      </w:pPr>
    </w:p>
    <w:p w14:paraId="221CB0C5"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41B6279E"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41ABF21" w14:textId="77777777" w:rsidR="00C6326C" w:rsidRPr="00EF49F8" w:rsidRDefault="00C6326C" w:rsidP="00072D9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4A0710F7" w14:textId="77777777" w:rsidTr="008C7B4E">
        <w:trPr>
          <w:trHeight w:val="235"/>
        </w:trPr>
        <w:tc>
          <w:tcPr>
            <w:tcW w:w="3119" w:type="dxa"/>
            <w:tcBorders>
              <w:bottom w:val="single" w:sz="4" w:space="0" w:color="auto"/>
            </w:tcBorders>
          </w:tcPr>
          <w:p w14:paraId="11230997" w14:textId="77777777" w:rsidR="00C6326C" w:rsidRPr="00EF49F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2552" w:type="dxa"/>
          </w:tcPr>
          <w:p w14:paraId="0833ACF7" w14:textId="77777777" w:rsidR="00C6326C" w:rsidRPr="00EF49F8" w:rsidRDefault="00C6326C" w:rsidP="00072D9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17F41AB" w14:textId="77777777" w:rsidR="00C6326C" w:rsidRPr="00EF49F8" w:rsidRDefault="00C6326C" w:rsidP="00072D9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41D7BA04" w14:textId="77777777" w:rsidTr="008C7B4E">
        <w:trPr>
          <w:trHeight w:val="235"/>
        </w:trPr>
        <w:tc>
          <w:tcPr>
            <w:tcW w:w="3119" w:type="dxa"/>
            <w:tcBorders>
              <w:top w:val="single" w:sz="4" w:space="0" w:color="auto"/>
            </w:tcBorders>
          </w:tcPr>
          <w:p w14:paraId="0C22B763" w14:textId="77777777" w:rsidR="00C6326C" w:rsidRPr="00EF49F8" w:rsidRDefault="00C6326C" w:rsidP="00072D9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AE21AC5" w14:textId="77777777" w:rsidR="00C6326C" w:rsidRPr="00EF49F8" w:rsidRDefault="00C6326C" w:rsidP="00072D9D">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F29CE2F" w14:textId="77777777" w:rsidR="00C6326C" w:rsidRPr="00EF49F8" w:rsidRDefault="00C6326C" w:rsidP="00072D9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0C07F63C" w14:textId="77777777" w:rsidR="00C6326C" w:rsidRPr="00637345" w:rsidRDefault="00C6326C" w:rsidP="00072D9D">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287E19EA" w14:textId="77777777" w:rsidR="00C6326C" w:rsidRPr="00637345" w:rsidRDefault="00C6326C" w:rsidP="00072D9D">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08B4EFBE" w14:textId="77777777" w:rsidR="00C6326C" w:rsidRPr="00637345" w:rsidRDefault="00C6326C" w:rsidP="00072D9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205DF550" w14:textId="77777777" w:rsidR="00C6326C" w:rsidRPr="00637345" w:rsidRDefault="00C6326C" w:rsidP="00072D9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F98B4C2" w14:textId="77777777" w:rsidR="00C6326C" w:rsidRPr="00637345" w:rsidRDefault="00C6326C" w:rsidP="00072D9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305B673F"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3D949D86" w14:textId="77777777" w:rsidR="00C6326C" w:rsidRPr="00637345" w:rsidRDefault="00C6326C" w:rsidP="00072D9D">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096BFC05"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32AC55D" w14:textId="77777777" w:rsidTr="008C7B4E">
        <w:tc>
          <w:tcPr>
            <w:tcW w:w="8008" w:type="dxa"/>
            <w:tcBorders>
              <w:top w:val="single" w:sz="4" w:space="0" w:color="auto"/>
              <w:bottom w:val="single" w:sz="4" w:space="0" w:color="auto"/>
            </w:tcBorders>
          </w:tcPr>
          <w:p w14:paraId="0EAFF33B" w14:textId="77777777" w:rsidR="00C6326C" w:rsidRPr="00637345" w:rsidRDefault="00C6326C" w:rsidP="00072D9D">
            <w:pPr>
              <w:keepNext/>
              <w:keepLines/>
              <w:widowControl w:val="0"/>
              <w:spacing w:after="0" w:line="240" w:lineRule="auto"/>
              <w:jc w:val="both"/>
              <w:outlineLvl w:val="1"/>
              <w:rPr>
                <w:rFonts w:ascii="Tahoma" w:eastAsia="Times New Roman" w:hAnsi="Tahoma" w:cs="Tahoma"/>
                <w:b/>
                <w:lang w:eastAsia="sl-SI"/>
              </w:rPr>
            </w:pPr>
            <w:bookmarkStart w:id="22" w:name="_Toc495914072"/>
            <w:r w:rsidRPr="00637345">
              <w:rPr>
                <w:rFonts w:ascii="Tahoma" w:eastAsia="Times New Roman" w:hAnsi="Tahoma" w:cs="Tahoma"/>
                <w:b/>
                <w:lang w:eastAsia="sl-SI"/>
              </w:rPr>
              <w:lastRenderedPageBreak/>
              <w:t>SOGLASJE PODIZVAJALCA ZA NEPOSREDNA PLAČILA</w:t>
            </w:r>
            <w:bookmarkEnd w:id="22"/>
          </w:p>
        </w:tc>
        <w:tc>
          <w:tcPr>
            <w:tcW w:w="1418" w:type="dxa"/>
            <w:tcBorders>
              <w:top w:val="single" w:sz="4" w:space="0" w:color="auto"/>
              <w:bottom w:val="single" w:sz="4" w:space="0" w:color="auto"/>
            </w:tcBorders>
          </w:tcPr>
          <w:p w14:paraId="0F12E6BE" w14:textId="77777777" w:rsidR="00C6326C" w:rsidRPr="00637345" w:rsidRDefault="00C6326C" w:rsidP="00072D9D">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7AE25F6B"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59737585" w14:textId="77777777" w:rsidR="00945C02" w:rsidRPr="00637345" w:rsidRDefault="001F4D85" w:rsidP="00072D9D">
      <w:pPr>
        <w:keepNext/>
        <w:keepLines/>
        <w:spacing w:after="0" w:line="240" w:lineRule="auto"/>
        <w:jc w:val="both"/>
        <w:rPr>
          <w:rFonts w:ascii="Tahoma" w:eastAsia="Times New Roman" w:hAnsi="Tahoma" w:cs="Tahoma"/>
          <w:lang w:eastAsia="sl-SI"/>
        </w:rPr>
      </w:pPr>
      <w:r>
        <w:rPr>
          <w:rFonts w:ascii="Tahoma" w:eastAsia="Times New Roman" w:hAnsi="Tahoma" w:cs="Tahoma"/>
          <w:b/>
          <w:color w:val="000000"/>
        </w:rPr>
        <w:t>JPE-</w:t>
      </w:r>
      <w:r w:rsidR="000E20A0">
        <w:rPr>
          <w:rFonts w:ascii="Tahoma" w:eastAsia="Times New Roman" w:hAnsi="Tahoma" w:cs="Tahoma"/>
          <w:b/>
          <w:color w:val="000000"/>
        </w:rPr>
        <w:t>SPV-215/23</w:t>
      </w:r>
      <w:r w:rsidR="001C5BB2" w:rsidRPr="001C5BB2">
        <w:rPr>
          <w:rFonts w:ascii="Tahoma" w:eastAsia="Times New Roman" w:hAnsi="Tahoma" w:cs="Tahoma"/>
          <w:b/>
          <w:color w:val="000000"/>
        </w:rPr>
        <w:t xml:space="preserve"> – </w:t>
      </w:r>
      <w:r w:rsidR="00AF0D71">
        <w:rPr>
          <w:rFonts w:ascii="Tahoma" w:eastAsia="Times New Roman" w:hAnsi="Tahoma" w:cs="Tahoma"/>
          <w:b/>
          <w:color w:val="000000"/>
        </w:rPr>
        <w:t>Dobava kemikalij in laboratorijskega materiala za potrebe proizvodnje po sklopih</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408"/>
      </w:tblGrid>
      <w:tr w:rsidR="00C6326C" w:rsidRPr="00637345" w14:paraId="3460B58C" w14:textId="77777777" w:rsidTr="00F14555">
        <w:trPr>
          <w:trHeight w:val="385"/>
          <w:jc w:val="center"/>
        </w:trPr>
        <w:tc>
          <w:tcPr>
            <w:tcW w:w="2972" w:type="dxa"/>
          </w:tcPr>
          <w:p w14:paraId="3D704DA7"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185FCD72"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08" w:type="dxa"/>
          </w:tcPr>
          <w:p w14:paraId="2E5956B9"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1E6BCCD1" w14:textId="77777777" w:rsidTr="00F14555">
        <w:trPr>
          <w:jc w:val="center"/>
        </w:trPr>
        <w:tc>
          <w:tcPr>
            <w:tcW w:w="2972" w:type="dxa"/>
          </w:tcPr>
          <w:p w14:paraId="7D219A7E"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0D30BD6D"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08" w:type="dxa"/>
          </w:tcPr>
          <w:p w14:paraId="21DFB692"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541B72FB" w14:textId="77777777" w:rsidTr="00F14555">
        <w:trPr>
          <w:jc w:val="center"/>
        </w:trPr>
        <w:tc>
          <w:tcPr>
            <w:tcW w:w="2972" w:type="dxa"/>
          </w:tcPr>
          <w:p w14:paraId="289D363C"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32365A23"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08" w:type="dxa"/>
          </w:tcPr>
          <w:p w14:paraId="6A2CCF59"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655AA63E" w14:textId="77777777" w:rsidTr="00F14555">
        <w:trPr>
          <w:jc w:val="center"/>
        </w:trPr>
        <w:tc>
          <w:tcPr>
            <w:tcW w:w="2972" w:type="dxa"/>
            <w:tcBorders>
              <w:top w:val="single" w:sz="4" w:space="0" w:color="auto"/>
              <w:left w:val="single" w:sz="4" w:space="0" w:color="auto"/>
              <w:bottom w:val="single" w:sz="4" w:space="0" w:color="auto"/>
              <w:right w:val="single" w:sz="4" w:space="0" w:color="auto"/>
            </w:tcBorders>
          </w:tcPr>
          <w:p w14:paraId="3C16E55E"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08" w:type="dxa"/>
            <w:tcBorders>
              <w:top w:val="single" w:sz="4" w:space="0" w:color="auto"/>
              <w:left w:val="single" w:sz="4" w:space="0" w:color="auto"/>
              <w:bottom w:val="single" w:sz="4" w:space="0" w:color="auto"/>
              <w:right w:val="single" w:sz="4" w:space="0" w:color="auto"/>
            </w:tcBorders>
          </w:tcPr>
          <w:p w14:paraId="556A2D5A"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51CEAA70" w14:textId="77777777" w:rsidTr="00F14555">
        <w:trPr>
          <w:jc w:val="center"/>
        </w:trPr>
        <w:tc>
          <w:tcPr>
            <w:tcW w:w="2972" w:type="dxa"/>
            <w:tcBorders>
              <w:top w:val="single" w:sz="4" w:space="0" w:color="auto"/>
              <w:left w:val="single" w:sz="4" w:space="0" w:color="auto"/>
              <w:bottom w:val="single" w:sz="4" w:space="0" w:color="auto"/>
              <w:right w:val="single" w:sz="4" w:space="0" w:color="auto"/>
            </w:tcBorders>
          </w:tcPr>
          <w:p w14:paraId="61A87C7A" w14:textId="77777777" w:rsidR="00C6326C" w:rsidRPr="00637345" w:rsidRDefault="00C6326C" w:rsidP="00072D9D">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17BC3A00"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2B09D822"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08" w:type="dxa"/>
            <w:tcBorders>
              <w:top w:val="single" w:sz="4" w:space="0" w:color="auto"/>
              <w:left w:val="single" w:sz="4" w:space="0" w:color="auto"/>
              <w:bottom w:val="single" w:sz="4" w:space="0" w:color="auto"/>
              <w:right w:val="single" w:sz="4" w:space="0" w:color="auto"/>
            </w:tcBorders>
          </w:tcPr>
          <w:p w14:paraId="33B56ACB"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00D072A9" w14:textId="77777777" w:rsidTr="00F14555">
        <w:trPr>
          <w:trHeight w:val="163"/>
          <w:jc w:val="center"/>
        </w:trPr>
        <w:tc>
          <w:tcPr>
            <w:tcW w:w="2972" w:type="dxa"/>
          </w:tcPr>
          <w:p w14:paraId="006D697A"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08" w:type="dxa"/>
          </w:tcPr>
          <w:p w14:paraId="0074182F"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795AC03D" w14:textId="77777777" w:rsidTr="00F14555">
        <w:trPr>
          <w:jc w:val="center"/>
        </w:trPr>
        <w:tc>
          <w:tcPr>
            <w:tcW w:w="2972" w:type="dxa"/>
          </w:tcPr>
          <w:p w14:paraId="57CB631E"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08" w:type="dxa"/>
          </w:tcPr>
          <w:p w14:paraId="30A65D6C"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21C89DB7" w14:textId="77777777" w:rsidTr="00F14555">
        <w:trPr>
          <w:jc w:val="center"/>
        </w:trPr>
        <w:tc>
          <w:tcPr>
            <w:tcW w:w="2972" w:type="dxa"/>
          </w:tcPr>
          <w:p w14:paraId="298DD35B"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6408" w:type="dxa"/>
          </w:tcPr>
          <w:p w14:paraId="40F212D0"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2ED241CF" w14:textId="77777777" w:rsidTr="00F14555">
        <w:trPr>
          <w:trHeight w:val="1130"/>
          <w:jc w:val="center"/>
        </w:trPr>
        <w:tc>
          <w:tcPr>
            <w:tcW w:w="2972" w:type="dxa"/>
          </w:tcPr>
          <w:p w14:paraId="28573B64" w14:textId="77777777" w:rsidR="00C6326C" w:rsidRPr="00637345" w:rsidRDefault="00C6326C" w:rsidP="00072D9D">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6408" w:type="dxa"/>
          </w:tcPr>
          <w:tbl>
            <w:tblPr>
              <w:tblStyle w:val="Tabelamrea"/>
              <w:tblW w:w="61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7"/>
              <w:gridCol w:w="2835"/>
            </w:tblGrid>
            <w:tr w:rsidR="00F14555" w14:paraId="1D7C4942" w14:textId="77777777" w:rsidTr="007D2D6E">
              <w:trPr>
                <w:trHeight w:val="1110"/>
              </w:trPr>
              <w:tc>
                <w:tcPr>
                  <w:tcW w:w="3357" w:type="dxa"/>
                </w:tcPr>
                <w:p w14:paraId="358E30DD"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1. Sklop: Kemikalije Nalco</w:t>
                  </w:r>
                </w:p>
                <w:p w14:paraId="2AF55758"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2. Sklop: Laboratorijske kemikalije</w:t>
                  </w:r>
                </w:p>
                <w:p w14:paraId="21248245" w14:textId="77777777" w:rsidR="00F14555" w:rsidRPr="00F14555" w:rsidRDefault="00F14555" w:rsidP="00F14555">
                  <w:pPr>
                    <w:keepNext/>
                    <w:keepLines/>
                    <w:spacing w:after="0" w:line="240" w:lineRule="auto"/>
                    <w:jc w:val="both"/>
                    <w:rPr>
                      <w:rFonts w:ascii="Tahoma" w:hAnsi="Tahoma" w:cs="Tahoma"/>
                      <w:sz w:val="18"/>
                      <w:lang w:eastAsia="sl-SI"/>
                    </w:rPr>
                  </w:pPr>
                  <w:r>
                    <w:rPr>
                      <w:rFonts w:ascii="Tahoma" w:hAnsi="Tahoma" w:cs="Tahoma"/>
                      <w:sz w:val="18"/>
                      <w:lang w:eastAsia="sl-SI"/>
                    </w:rPr>
                    <w:t>3. Sklop: Tehnološke kemikalije</w:t>
                  </w:r>
                </w:p>
                <w:p w14:paraId="10A6467E" w14:textId="77777777" w:rsidR="00F14555" w:rsidRPr="009412BB" w:rsidRDefault="00F14555" w:rsidP="00F14555">
                  <w:pPr>
                    <w:keepNext/>
                    <w:keepLines/>
                    <w:spacing w:after="0" w:line="240" w:lineRule="auto"/>
                    <w:jc w:val="both"/>
                    <w:rPr>
                      <w:rFonts w:ascii="Tahoma" w:hAnsi="Tahoma" w:cs="Tahoma"/>
                      <w:sz w:val="16"/>
                      <w:lang w:eastAsia="sl-SI"/>
                    </w:rPr>
                  </w:pPr>
                  <w:r w:rsidRPr="00F14555">
                    <w:rPr>
                      <w:rFonts w:ascii="Tahoma" w:hAnsi="Tahoma" w:cs="Tahoma"/>
                      <w:sz w:val="18"/>
                      <w:lang w:eastAsia="sl-SI"/>
                    </w:rPr>
                    <w:t>4. Sklop: Laboratorijski material</w:t>
                  </w:r>
                </w:p>
              </w:tc>
              <w:tc>
                <w:tcPr>
                  <w:tcW w:w="2835" w:type="dxa"/>
                </w:tcPr>
                <w:p w14:paraId="55EB16CE"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5. Sklop: Hach</w:t>
                  </w:r>
                </w:p>
                <w:p w14:paraId="36D6BE2B"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6. Sklop: Potrošni material Swan</w:t>
                  </w:r>
                </w:p>
                <w:p w14:paraId="674A4F96" w14:textId="77777777" w:rsid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7. Sklop: Potrošni material Ika</w:t>
                  </w:r>
                </w:p>
                <w:p w14:paraId="28DC10C6" w14:textId="77777777" w:rsidR="00F14555" w:rsidRPr="009412BB" w:rsidRDefault="00F14555" w:rsidP="00F14555">
                  <w:pPr>
                    <w:keepNext/>
                    <w:keepLines/>
                    <w:spacing w:after="0" w:line="240" w:lineRule="auto"/>
                    <w:jc w:val="both"/>
                    <w:rPr>
                      <w:rFonts w:ascii="Tahoma" w:hAnsi="Tahoma" w:cs="Tahoma"/>
                      <w:sz w:val="16"/>
                      <w:lang w:eastAsia="sl-SI"/>
                    </w:rPr>
                  </w:pPr>
                  <w:r w:rsidRPr="008C3809">
                    <w:rPr>
                      <w:b/>
                      <w:sz w:val="18"/>
                      <w:szCs w:val="20"/>
                      <w:lang w:eastAsia="sl-SI"/>
                    </w:rPr>
                    <w:t>(ustrezno obkrožite)</w:t>
                  </w:r>
                </w:p>
              </w:tc>
            </w:tr>
          </w:tbl>
          <w:p w14:paraId="44132DD6" w14:textId="77777777" w:rsidR="00C6326C" w:rsidRPr="00637345" w:rsidRDefault="00C6326C" w:rsidP="00072D9D">
            <w:pPr>
              <w:keepNext/>
              <w:keepLines/>
              <w:spacing w:after="0" w:line="240" w:lineRule="auto"/>
              <w:jc w:val="both"/>
              <w:rPr>
                <w:rFonts w:ascii="Tahoma" w:eastAsia="Times New Roman" w:hAnsi="Tahoma" w:cs="Tahoma"/>
                <w:lang w:eastAsia="sl-SI"/>
              </w:rPr>
            </w:pPr>
          </w:p>
        </w:tc>
      </w:tr>
      <w:tr w:rsidR="00C6326C" w:rsidRPr="00637345" w14:paraId="491E1161" w14:textId="77777777" w:rsidTr="00F14555">
        <w:trPr>
          <w:trHeight w:val="208"/>
          <w:jc w:val="center"/>
        </w:trPr>
        <w:tc>
          <w:tcPr>
            <w:tcW w:w="2972" w:type="dxa"/>
          </w:tcPr>
          <w:p w14:paraId="53337E96" w14:textId="77777777" w:rsidR="00C6326C" w:rsidRPr="00637345" w:rsidRDefault="00C6326C" w:rsidP="00072D9D">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6408" w:type="dxa"/>
          </w:tcPr>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6"/>
              <w:gridCol w:w="2789"/>
            </w:tblGrid>
            <w:tr w:rsidR="001C5BB2" w14:paraId="341BBDE1" w14:textId="77777777" w:rsidTr="001C5BB2">
              <w:tc>
                <w:tcPr>
                  <w:tcW w:w="2806" w:type="dxa"/>
                </w:tcPr>
                <w:p w14:paraId="798C18E8" w14:textId="77777777" w:rsidR="001C5BB2" w:rsidRPr="001C5BB2" w:rsidRDefault="001C5BB2" w:rsidP="00072D9D">
                  <w:pPr>
                    <w:keepNext/>
                    <w:keepLines/>
                    <w:spacing w:after="0" w:line="240" w:lineRule="auto"/>
                    <w:jc w:val="both"/>
                    <w:rPr>
                      <w:rFonts w:ascii="Tahoma" w:hAnsi="Tahoma" w:cs="Tahoma"/>
                      <w:sz w:val="20"/>
                      <w:lang w:eastAsia="sl-SI"/>
                    </w:rPr>
                  </w:pPr>
                  <w:r w:rsidRPr="001C5BB2">
                    <w:rPr>
                      <w:rFonts w:ascii="Tahoma" w:hAnsi="Tahoma" w:cs="Tahoma"/>
                      <w:sz w:val="20"/>
                      <w:lang w:eastAsia="sl-SI"/>
                    </w:rPr>
                    <w:t xml:space="preserve">1. sklop: </w:t>
                  </w:r>
                  <w:r>
                    <w:rPr>
                      <w:rFonts w:ascii="Tahoma" w:hAnsi="Tahoma" w:cs="Tahoma"/>
                      <w:sz w:val="20"/>
                      <w:lang w:eastAsia="sl-SI"/>
                    </w:rPr>
                    <w:t>________%</w:t>
                  </w:r>
                </w:p>
                <w:p w14:paraId="0EA46303" w14:textId="77777777" w:rsidR="001C5BB2" w:rsidRPr="001C5BB2" w:rsidRDefault="001C5BB2" w:rsidP="00072D9D">
                  <w:pPr>
                    <w:keepNext/>
                    <w:keepLines/>
                    <w:spacing w:after="0" w:line="240" w:lineRule="auto"/>
                    <w:jc w:val="both"/>
                    <w:rPr>
                      <w:rFonts w:ascii="Tahoma" w:hAnsi="Tahoma" w:cs="Tahoma"/>
                      <w:sz w:val="20"/>
                      <w:lang w:eastAsia="sl-SI"/>
                    </w:rPr>
                  </w:pPr>
                  <w:r w:rsidRPr="001C5BB2">
                    <w:rPr>
                      <w:rFonts w:ascii="Tahoma" w:hAnsi="Tahoma" w:cs="Tahoma"/>
                      <w:sz w:val="20"/>
                      <w:lang w:eastAsia="sl-SI"/>
                    </w:rPr>
                    <w:t xml:space="preserve">2. sklop: </w:t>
                  </w:r>
                  <w:r>
                    <w:rPr>
                      <w:rFonts w:ascii="Tahoma" w:hAnsi="Tahoma" w:cs="Tahoma"/>
                      <w:sz w:val="20"/>
                      <w:lang w:eastAsia="sl-SI"/>
                    </w:rPr>
                    <w:t>________%</w:t>
                  </w:r>
                </w:p>
                <w:p w14:paraId="53771EC3" w14:textId="77777777" w:rsidR="001C5BB2" w:rsidRPr="001C5BB2" w:rsidRDefault="001C5BB2" w:rsidP="00072D9D">
                  <w:pPr>
                    <w:keepNext/>
                    <w:keepLines/>
                    <w:spacing w:after="0" w:line="240" w:lineRule="auto"/>
                    <w:jc w:val="both"/>
                    <w:rPr>
                      <w:rFonts w:ascii="Tahoma" w:hAnsi="Tahoma" w:cs="Tahoma"/>
                      <w:sz w:val="20"/>
                      <w:lang w:eastAsia="sl-SI"/>
                    </w:rPr>
                  </w:pPr>
                  <w:r w:rsidRPr="001C5BB2">
                    <w:rPr>
                      <w:rFonts w:ascii="Tahoma" w:hAnsi="Tahoma" w:cs="Tahoma"/>
                      <w:sz w:val="20"/>
                      <w:lang w:eastAsia="sl-SI"/>
                    </w:rPr>
                    <w:t xml:space="preserve">3. sklop: </w:t>
                  </w:r>
                  <w:r>
                    <w:rPr>
                      <w:rFonts w:ascii="Tahoma" w:hAnsi="Tahoma" w:cs="Tahoma"/>
                      <w:sz w:val="20"/>
                      <w:lang w:eastAsia="sl-SI"/>
                    </w:rPr>
                    <w:t>________%</w:t>
                  </w:r>
                </w:p>
                <w:p w14:paraId="1BE41348" w14:textId="77777777" w:rsidR="001C5BB2" w:rsidRDefault="001C5BB2" w:rsidP="00F14555">
                  <w:pPr>
                    <w:keepNext/>
                    <w:keepLines/>
                    <w:spacing w:after="0" w:line="240" w:lineRule="auto"/>
                    <w:jc w:val="both"/>
                    <w:rPr>
                      <w:rFonts w:ascii="Tahoma" w:hAnsi="Tahoma" w:cs="Tahoma"/>
                      <w:sz w:val="20"/>
                      <w:lang w:eastAsia="sl-SI"/>
                    </w:rPr>
                  </w:pPr>
                  <w:r w:rsidRPr="001C5BB2">
                    <w:rPr>
                      <w:rFonts w:ascii="Tahoma" w:hAnsi="Tahoma" w:cs="Tahoma"/>
                      <w:sz w:val="20"/>
                      <w:lang w:eastAsia="sl-SI"/>
                    </w:rPr>
                    <w:t xml:space="preserve">4. sklop: </w:t>
                  </w:r>
                  <w:r>
                    <w:rPr>
                      <w:rFonts w:ascii="Tahoma" w:hAnsi="Tahoma" w:cs="Tahoma"/>
                      <w:sz w:val="20"/>
                      <w:lang w:eastAsia="sl-SI"/>
                    </w:rPr>
                    <w:t>________%</w:t>
                  </w:r>
                </w:p>
              </w:tc>
              <w:tc>
                <w:tcPr>
                  <w:tcW w:w="2789" w:type="dxa"/>
                </w:tcPr>
                <w:p w14:paraId="17C46EFA" w14:textId="77777777" w:rsidR="001C5BB2" w:rsidRPr="001C5BB2" w:rsidRDefault="00F14555" w:rsidP="00072D9D">
                  <w:pPr>
                    <w:keepNext/>
                    <w:keepLines/>
                    <w:spacing w:after="0" w:line="240" w:lineRule="auto"/>
                    <w:jc w:val="both"/>
                    <w:rPr>
                      <w:rFonts w:ascii="Tahoma" w:hAnsi="Tahoma" w:cs="Tahoma"/>
                      <w:sz w:val="20"/>
                      <w:lang w:eastAsia="sl-SI"/>
                    </w:rPr>
                  </w:pPr>
                  <w:r>
                    <w:rPr>
                      <w:rFonts w:ascii="Tahoma" w:hAnsi="Tahoma" w:cs="Tahoma"/>
                      <w:sz w:val="20"/>
                      <w:lang w:eastAsia="sl-SI"/>
                    </w:rPr>
                    <w:t>5</w:t>
                  </w:r>
                  <w:r w:rsidR="001C5BB2" w:rsidRPr="001C5BB2">
                    <w:rPr>
                      <w:rFonts w:ascii="Tahoma" w:hAnsi="Tahoma" w:cs="Tahoma"/>
                      <w:sz w:val="20"/>
                      <w:lang w:eastAsia="sl-SI"/>
                    </w:rPr>
                    <w:t xml:space="preserve">. sklop: </w:t>
                  </w:r>
                  <w:r w:rsidR="001C5BB2">
                    <w:rPr>
                      <w:rFonts w:ascii="Tahoma" w:hAnsi="Tahoma" w:cs="Tahoma"/>
                      <w:sz w:val="20"/>
                      <w:lang w:eastAsia="sl-SI"/>
                    </w:rPr>
                    <w:t>________%</w:t>
                  </w:r>
                </w:p>
                <w:p w14:paraId="65E21AAD" w14:textId="77777777" w:rsidR="001C5BB2" w:rsidRPr="001C5BB2" w:rsidRDefault="00F14555" w:rsidP="00072D9D">
                  <w:pPr>
                    <w:keepNext/>
                    <w:keepLines/>
                    <w:spacing w:after="0" w:line="240" w:lineRule="auto"/>
                    <w:jc w:val="both"/>
                    <w:rPr>
                      <w:rFonts w:ascii="Tahoma" w:hAnsi="Tahoma" w:cs="Tahoma"/>
                      <w:sz w:val="20"/>
                      <w:lang w:eastAsia="sl-SI"/>
                    </w:rPr>
                  </w:pPr>
                  <w:r>
                    <w:rPr>
                      <w:rFonts w:ascii="Tahoma" w:hAnsi="Tahoma" w:cs="Tahoma"/>
                      <w:sz w:val="20"/>
                      <w:lang w:eastAsia="sl-SI"/>
                    </w:rPr>
                    <w:t>6</w:t>
                  </w:r>
                  <w:r w:rsidR="001C5BB2" w:rsidRPr="001C5BB2">
                    <w:rPr>
                      <w:rFonts w:ascii="Tahoma" w:hAnsi="Tahoma" w:cs="Tahoma"/>
                      <w:sz w:val="20"/>
                      <w:lang w:eastAsia="sl-SI"/>
                    </w:rPr>
                    <w:t xml:space="preserve">. sklop: </w:t>
                  </w:r>
                  <w:r w:rsidR="001C5BB2">
                    <w:rPr>
                      <w:rFonts w:ascii="Tahoma" w:hAnsi="Tahoma" w:cs="Tahoma"/>
                      <w:sz w:val="20"/>
                      <w:lang w:eastAsia="sl-SI"/>
                    </w:rPr>
                    <w:t>________%</w:t>
                  </w:r>
                </w:p>
                <w:p w14:paraId="2E263EFB" w14:textId="77777777" w:rsidR="001C5BB2" w:rsidRPr="001C5BB2" w:rsidRDefault="00F14555" w:rsidP="00072D9D">
                  <w:pPr>
                    <w:keepNext/>
                    <w:keepLines/>
                    <w:spacing w:after="0" w:line="240" w:lineRule="auto"/>
                    <w:jc w:val="both"/>
                    <w:rPr>
                      <w:rFonts w:ascii="Tahoma" w:hAnsi="Tahoma" w:cs="Tahoma"/>
                      <w:sz w:val="20"/>
                      <w:lang w:eastAsia="sl-SI"/>
                    </w:rPr>
                  </w:pPr>
                  <w:r>
                    <w:rPr>
                      <w:rFonts w:ascii="Tahoma" w:hAnsi="Tahoma" w:cs="Tahoma"/>
                      <w:sz w:val="20"/>
                      <w:lang w:eastAsia="sl-SI"/>
                    </w:rPr>
                    <w:t>7</w:t>
                  </w:r>
                  <w:r w:rsidR="001C5BB2" w:rsidRPr="001C5BB2">
                    <w:rPr>
                      <w:rFonts w:ascii="Tahoma" w:hAnsi="Tahoma" w:cs="Tahoma"/>
                      <w:sz w:val="20"/>
                      <w:lang w:eastAsia="sl-SI"/>
                    </w:rPr>
                    <w:t xml:space="preserve">. sklop: </w:t>
                  </w:r>
                  <w:r w:rsidR="001C5BB2">
                    <w:rPr>
                      <w:rFonts w:ascii="Tahoma" w:hAnsi="Tahoma" w:cs="Tahoma"/>
                      <w:sz w:val="20"/>
                      <w:lang w:eastAsia="sl-SI"/>
                    </w:rPr>
                    <w:t>________%</w:t>
                  </w:r>
                </w:p>
                <w:p w14:paraId="0C4AFEC0" w14:textId="77777777" w:rsidR="001C5BB2" w:rsidRDefault="001C5BB2" w:rsidP="00072D9D">
                  <w:pPr>
                    <w:keepNext/>
                    <w:keepLines/>
                    <w:spacing w:after="0" w:line="240" w:lineRule="auto"/>
                    <w:jc w:val="both"/>
                    <w:rPr>
                      <w:rFonts w:ascii="Tahoma" w:hAnsi="Tahoma" w:cs="Tahoma"/>
                      <w:sz w:val="20"/>
                      <w:lang w:eastAsia="sl-SI"/>
                    </w:rPr>
                  </w:pPr>
                </w:p>
              </w:tc>
            </w:tr>
          </w:tbl>
          <w:p w14:paraId="27502812" w14:textId="77777777" w:rsidR="00C6326C" w:rsidRPr="00637345" w:rsidRDefault="00C6326C" w:rsidP="00072D9D">
            <w:pPr>
              <w:keepNext/>
              <w:keepLines/>
              <w:spacing w:after="0" w:line="240" w:lineRule="auto"/>
              <w:jc w:val="both"/>
              <w:rPr>
                <w:rFonts w:ascii="Tahoma" w:eastAsia="Times New Roman" w:hAnsi="Tahoma" w:cs="Tahoma"/>
                <w:lang w:eastAsia="sl-SI"/>
              </w:rPr>
            </w:pPr>
          </w:p>
        </w:tc>
      </w:tr>
      <w:tr w:rsidR="00C6326C" w:rsidRPr="00637345" w14:paraId="37945221" w14:textId="77777777" w:rsidTr="00F14555">
        <w:trPr>
          <w:jc w:val="center"/>
        </w:trPr>
        <w:tc>
          <w:tcPr>
            <w:tcW w:w="2972" w:type="dxa"/>
          </w:tcPr>
          <w:p w14:paraId="218DA416"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p>
          <w:p w14:paraId="51DC9E68"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08" w:type="dxa"/>
          </w:tcPr>
          <w:p w14:paraId="17B5E163"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bl>
    <w:p w14:paraId="501F9A8C" w14:textId="77777777" w:rsidR="00C6326C" w:rsidRPr="00637345" w:rsidRDefault="00C6326C" w:rsidP="00072D9D">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6778CF8A" w14:textId="77777777" w:rsidR="00C6326C" w:rsidRPr="00637345" w:rsidRDefault="00C6326C" w:rsidP="00072D9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20BEC371" w14:textId="77777777" w:rsidR="00C6326C" w:rsidRPr="00637345" w:rsidRDefault="00C6326C" w:rsidP="00072D9D">
      <w:pPr>
        <w:keepNext/>
        <w:keepLines/>
        <w:widowControl w:val="0"/>
        <w:spacing w:after="0" w:line="240" w:lineRule="auto"/>
        <w:jc w:val="center"/>
        <w:rPr>
          <w:rFonts w:ascii="Tahoma" w:eastAsia="Times New Roman" w:hAnsi="Tahoma" w:cs="Tahoma"/>
          <w:b/>
          <w:bCs/>
          <w:lang w:eastAsia="sl-SI"/>
        </w:rPr>
      </w:pPr>
    </w:p>
    <w:p w14:paraId="515C8584"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6326C" w:rsidRPr="00637345" w14:paraId="39E433AE" w14:textId="77777777" w:rsidTr="008C7B4E">
        <w:tc>
          <w:tcPr>
            <w:tcW w:w="4820" w:type="dxa"/>
          </w:tcPr>
          <w:p w14:paraId="657AED05" w14:textId="77777777" w:rsidR="00C6326C" w:rsidRPr="00637345" w:rsidRDefault="00C6326C" w:rsidP="00072D9D">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37E3D160" w14:textId="77777777" w:rsidR="00C6326C" w:rsidRPr="00637345" w:rsidRDefault="00C6326C" w:rsidP="00072D9D">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029F71F5"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9E36C04" w14:textId="77777777" w:rsidR="00C6326C" w:rsidRPr="00637345" w:rsidRDefault="00C6326C" w:rsidP="00072D9D">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6326C" w:rsidRPr="00637345" w14:paraId="654B9C17" w14:textId="77777777" w:rsidTr="008C7B4E">
        <w:trPr>
          <w:trHeight w:val="235"/>
        </w:trPr>
        <w:tc>
          <w:tcPr>
            <w:tcW w:w="3374" w:type="dxa"/>
            <w:tcBorders>
              <w:bottom w:val="single" w:sz="4" w:space="0" w:color="auto"/>
            </w:tcBorders>
          </w:tcPr>
          <w:p w14:paraId="64B3AF25" w14:textId="77777777" w:rsidR="00C6326C" w:rsidRPr="00637345" w:rsidRDefault="00C6326C" w:rsidP="00072D9D">
            <w:pPr>
              <w:keepNext/>
              <w:keepLines/>
              <w:widowControl w:val="0"/>
              <w:spacing w:after="0" w:line="240" w:lineRule="auto"/>
              <w:jc w:val="both"/>
              <w:rPr>
                <w:rFonts w:ascii="Tahoma" w:eastAsia="Times New Roman" w:hAnsi="Tahoma" w:cs="Tahoma"/>
                <w:snapToGrid w:val="0"/>
                <w:lang w:eastAsia="sl-SI"/>
              </w:rPr>
            </w:pPr>
          </w:p>
        </w:tc>
        <w:tc>
          <w:tcPr>
            <w:tcW w:w="2977" w:type="dxa"/>
          </w:tcPr>
          <w:p w14:paraId="5C52F92E" w14:textId="77777777" w:rsidR="00C6326C" w:rsidRPr="00637345" w:rsidRDefault="00C6326C" w:rsidP="00072D9D">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762E3246" w14:textId="77777777" w:rsidR="00C6326C" w:rsidRPr="00637345" w:rsidRDefault="00C6326C" w:rsidP="00072D9D">
            <w:pPr>
              <w:keepNext/>
              <w:keepLines/>
              <w:widowControl w:val="0"/>
              <w:spacing w:after="0" w:line="240" w:lineRule="auto"/>
              <w:jc w:val="both"/>
              <w:rPr>
                <w:rFonts w:ascii="Tahoma" w:eastAsia="Times New Roman" w:hAnsi="Tahoma" w:cs="Tahoma"/>
                <w:snapToGrid w:val="0"/>
                <w:lang w:eastAsia="sl-SI"/>
              </w:rPr>
            </w:pPr>
          </w:p>
        </w:tc>
      </w:tr>
      <w:tr w:rsidR="00C6326C" w:rsidRPr="00637345" w14:paraId="3F551955" w14:textId="77777777" w:rsidTr="008C7B4E">
        <w:trPr>
          <w:trHeight w:val="235"/>
        </w:trPr>
        <w:tc>
          <w:tcPr>
            <w:tcW w:w="3374" w:type="dxa"/>
            <w:tcBorders>
              <w:top w:val="single" w:sz="4" w:space="0" w:color="auto"/>
            </w:tcBorders>
          </w:tcPr>
          <w:p w14:paraId="20B01784" w14:textId="77777777" w:rsidR="00C6326C" w:rsidRPr="00637345" w:rsidRDefault="00C6326C" w:rsidP="00072D9D">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1E82F1C8" w14:textId="77777777" w:rsidR="00C6326C" w:rsidRPr="00637345" w:rsidRDefault="00C6326C" w:rsidP="00072D9D">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20823C6E" w14:textId="77777777" w:rsidR="00C6326C" w:rsidRPr="00637345" w:rsidRDefault="00C6326C" w:rsidP="00072D9D">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3EB9B5C2"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757EB22F" w14:textId="77777777" w:rsidR="00C6326C" w:rsidRPr="00637345" w:rsidRDefault="00C6326C" w:rsidP="00072D9D">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886A5B2" w14:textId="77777777" w:rsidR="00C6326C" w:rsidRPr="00637345" w:rsidRDefault="00C6326C" w:rsidP="00072D9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008F5172" w14:textId="77777777" w:rsidR="00C6326C" w:rsidRPr="00637345" w:rsidRDefault="00C6326C" w:rsidP="00072D9D">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1534233C" w14:textId="77777777" w:rsidR="00C6326C" w:rsidRPr="00637345" w:rsidRDefault="00C6326C" w:rsidP="00072D9D">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71B7A2B6" w14:textId="77777777" w:rsidTr="008C7B4E">
        <w:tc>
          <w:tcPr>
            <w:tcW w:w="8008" w:type="dxa"/>
            <w:tcBorders>
              <w:top w:val="single" w:sz="4" w:space="0" w:color="auto"/>
              <w:bottom w:val="single" w:sz="4" w:space="0" w:color="auto"/>
            </w:tcBorders>
          </w:tcPr>
          <w:p w14:paraId="0C387DB5" w14:textId="77777777" w:rsidR="00C6326C" w:rsidRPr="00637345" w:rsidRDefault="00C6326C" w:rsidP="00072D9D">
            <w:pPr>
              <w:keepNext/>
              <w:keepLines/>
              <w:widowControl w:val="0"/>
              <w:spacing w:after="0" w:line="240" w:lineRule="auto"/>
              <w:jc w:val="both"/>
              <w:outlineLvl w:val="1"/>
              <w:rPr>
                <w:rFonts w:ascii="Tahoma" w:eastAsia="Times New Roman" w:hAnsi="Tahoma" w:cs="Tahoma"/>
                <w:b/>
                <w:lang w:eastAsia="sl-SI"/>
              </w:rPr>
            </w:pPr>
            <w:bookmarkStart w:id="23" w:name="_Toc495914073"/>
            <w:r w:rsidRPr="00637345">
              <w:rPr>
                <w:rFonts w:ascii="Tahoma" w:eastAsia="Times New Roman" w:hAnsi="Tahoma" w:cs="Tahoma"/>
                <w:b/>
                <w:lang w:eastAsia="sl-SI"/>
              </w:rPr>
              <w:t>SEZNAM SUBJEKTOV, KATERIH ZMOGLJIVOST UPORABLJA PONUDNIK</w:t>
            </w:r>
            <w:bookmarkEnd w:id="23"/>
          </w:p>
        </w:tc>
        <w:tc>
          <w:tcPr>
            <w:tcW w:w="1418" w:type="dxa"/>
            <w:tcBorders>
              <w:top w:val="single" w:sz="4" w:space="0" w:color="auto"/>
              <w:bottom w:val="single" w:sz="4" w:space="0" w:color="auto"/>
            </w:tcBorders>
          </w:tcPr>
          <w:p w14:paraId="6E3B3D9D" w14:textId="77777777" w:rsidR="00C6326C" w:rsidRPr="00637345" w:rsidRDefault="00C6326C" w:rsidP="00072D9D">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2CEA0D4A"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2A0C9C63" w14:textId="77777777" w:rsidR="00C6326C" w:rsidRPr="00637345" w:rsidRDefault="00945C02" w:rsidP="00072D9D">
      <w:pPr>
        <w:keepNext/>
        <w:keepLines/>
        <w:spacing w:after="0" w:line="240" w:lineRule="auto"/>
        <w:jc w:val="both"/>
        <w:rPr>
          <w:rFonts w:ascii="Tahoma" w:eastAsia="Times New Roman" w:hAnsi="Tahoma" w:cs="Tahoma"/>
          <w:b/>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w:t>
      </w:r>
      <w:r w:rsidRPr="007D2D6E">
        <w:rPr>
          <w:rFonts w:ascii="Tahoma" w:eastAsia="Times New Roman" w:hAnsi="Tahoma" w:cs="Tahoma"/>
          <w:color w:val="000000"/>
        </w:rPr>
        <w:t xml:space="preserve">naročila št. </w:t>
      </w:r>
      <w:r w:rsidR="001F4D85">
        <w:rPr>
          <w:rFonts w:ascii="Tahoma" w:eastAsia="Times New Roman" w:hAnsi="Tahoma" w:cs="Tahoma"/>
          <w:color w:val="000000"/>
        </w:rPr>
        <w:t>JPE-</w:t>
      </w:r>
      <w:r w:rsidR="000E20A0">
        <w:rPr>
          <w:rFonts w:ascii="Tahoma" w:eastAsia="Times New Roman" w:hAnsi="Tahoma" w:cs="Tahoma"/>
          <w:color w:val="000000"/>
        </w:rPr>
        <w:t>SPV-215/23</w:t>
      </w:r>
      <w:r w:rsidRPr="007D2D6E">
        <w:rPr>
          <w:rFonts w:ascii="Tahoma" w:eastAsia="Times New Roman" w:hAnsi="Tahoma" w:cs="Tahoma"/>
          <w:color w:val="000000"/>
        </w:rPr>
        <w:t xml:space="preserve"> – </w:t>
      </w:r>
      <w:r w:rsidR="00AF0D71">
        <w:rPr>
          <w:rFonts w:ascii="Tahoma" w:eastAsia="Times New Roman" w:hAnsi="Tahoma" w:cs="Tahoma"/>
          <w:color w:val="000000"/>
        </w:rPr>
        <w:t>Dobava kemikalij in laboratorijskega materiala za potrebe proizvodnje po sklopih</w:t>
      </w:r>
      <w:r w:rsidR="007D2D6E" w:rsidRPr="007D2D6E">
        <w:rPr>
          <w:rFonts w:ascii="Tahoma" w:eastAsia="Times New Roman" w:hAnsi="Tahoma" w:cs="Tahoma"/>
          <w:color w:val="000000"/>
        </w:rPr>
        <w:t xml:space="preserve"> </w:t>
      </w:r>
      <w:r w:rsidR="00C6326C" w:rsidRPr="00637345">
        <w:rPr>
          <w:rFonts w:ascii="Tahoma" w:eastAsia="Times New Roman" w:hAnsi="Tahoma" w:cs="Tahoma"/>
          <w:lang w:eastAsia="sl-SI"/>
        </w:rPr>
        <w:t>sodelovali z naslednjim</w:t>
      </w:r>
      <w:r w:rsidR="00C6326C">
        <w:rPr>
          <w:rFonts w:ascii="Tahoma" w:eastAsia="Times New Roman" w:hAnsi="Tahoma" w:cs="Tahoma"/>
          <w:lang w:eastAsia="sl-SI"/>
        </w:rPr>
        <w:t xml:space="preserve"> subjektom</w:t>
      </w:r>
      <w:r w:rsidR="00C6326C" w:rsidRPr="00637345">
        <w:rPr>
          <w:rFonts w:ascii="Tahoma" w:eastAsia="Times New Roman" w:hAnsi="Tahoma" w:cs="Tahoma"/>
          <w:lang w:eastAsia="sl-SI"/>
        </w:rPr>
        <w:t>:</w:t>
      </w:r>
    </w:p>
    <w:p w14:paraId="40D846E6"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C6326C" w:rsidRPr="00637345" w14:paraId="155C6BEE" w14:textId="77777777" w:rsidTr="008C7B4E">
        <w:trPr>
          <w:trHeight w:val="385"/>
          <w:jc w:val="center"/>
        </w:trPr>
        <w:tc>
          <w:tcPr>
            <w:tcW w:w="2762" w:type="dxa"/>
          </w:tcPr>
          <w:p w14:paraId="4424C397"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5170501F"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46" w:type="dxa"/>
          </w:tcPr>
          <w:p w14:paraId="5CBE8E0D"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12F1DF64" w14:textId="77777777" w:rsidTr="008C7B4E">
        <w:trPr>
          <w:jc w:val="center"/>
        </w:trPr>
        <w:tc>
          <w:tcPr>
            <w:tcW w:w="2762" w:type="dxa"/>
          </w:tcPr>
          <w:p w14:paraId="15A54FD2"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01F3F446"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46" w:type="dxa"/>
          </w:tcPr>
          <w:p w14:paraId="06EED1C3"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1B9C773E" w14:textId="77777777" w:rsidTr="008C7B4E">
        <w:trPr>
          <w:jc w:val="center"/>
        </w:trPr>
        <w:tc>
          <w:tcPr>
            <w:tcW w:w="2762" w:type="dxa"/>
          </w:tcPr>
          <w:p w14:paraId="6413B69D"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635197F0"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46" w:type="dxa"/>
          </w:tcPr>
          <w:p w14:paraId="4C3EADC0"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5B88EAE6" w14:textId="77777777" w:rsidTr="008C7B4E">
        <w:trPr>
          <w:trHeight w:val="341"/>
          <w:jc w:val="center"/>
        </w:trPr>
        <w:tc>
          <w:tcPr>
            <w:tcW w:w="2762" w:type="dxa"/>
          </w:tcPr>
          <w:p w14:paraId="5C974CDB"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336C4467"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1A62822E" w14:textId="77777777" w:rsidTr="008C7B4E">
        <w:trPr>
          <w:jc w:val="center"/>
        </w:trPr>
        <w:tc>
          <w:tcPr>
            <w:tcW w:w="2762" w:type="dxa"/>
          </w:tcPr>
          <w:p w14:paraId="2EA85E56" w14:textId="77777777" w:rsidR="00C6326C" w:rsidRPr="00637345" w:rsidRDefault="00C6326C" w:rsidP="00072D9D">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0C37C87C"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46" w:type="dxa"/>
          </w:tcPr>
          <w:p w14:paraId="5312FC36"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7F53D3A8" w14:textId="77777777" w:rsidTr="008C7B4E">
        <w:trPr>
          <w:jc w:val="center"/>
        </w:trPr>
        <w:tc>
          <w:tcPr>
            <w:tcW w:w="2762" w:type="dxa"/>
          </w:tcPr>
          <w:p w14:paraId="5028DB07"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4A677DD9"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794A6224" w14:textId="77777777" w:rsidTr="008C7B4E">
        <w:trPr>
          <w:jc w:val="center"/>
        </w:trPr>
        <w:tc>
          <w:tcPr>
            <w:tcW w:w="2762" w:type="dxa"/>
          </w:tcPr>
          <w:p w14:paraId="4DEBCE77"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6A5C7D93"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C6326C" w:rsidRPr="00637345" w14:paraId="714CA5EA" w14:textId="77777777" w:rsidTr="008C7B4E">
        <w:trPr>
          <w:jc w:val="center"/>
        </w:trPr>
        <w:tc>
          <w:tcPr>
            <w:tcW w:w="2762" w:type="dxa"/>
          </w:tcPr>
          <w:p w14:paraId="35A3F4F1"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6DF890BF"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46" w:type="dxa"/>
          </w:tcPr>
          <w:p w14:paraId="73D5EF5D"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r w:rsidR="00F14555" w:rsidRPr="00637345" w14:paraId="5CF7507B" w14:textId="77777777" w:rsidTr="007D2D6E">
        <w:trPr>
          <w:jc w:val="center"/>
        </w:trPr>
        <w:tc>
          <w:tcPr>
            <w:tcW w:w="2762" w:type="dxa"/>
            <w:vAlign w:val="center"/>
          </w:tcPr>
          <w:p w14:paraId="2485E7D6" w14:textId="77777777" w:rsidR="00F14555" w:rsidRPr="00637345" w:rsidRDefault="00F14555" w:rsidP="00F14555">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tcPr>
          <w:tbl>
            <w:tblPr>
              <w:tblStyle w:val="Tabelamrea"/>
              <w:tblW w:w="61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7"/>
              <w:gridCol w:w="2835"/>
            </w:tblGrid>
            <w:tr w:rsidR="00F14555" w14:paraId="25D33780" w14:textId="77777777" w:rsidTr="00B82CE9">
              <w:trPr>
                <w:trHeight w:val="1110"/>
              </w:trPr>
              <w:tc>
                <w:tcPr>
                  <w:tcW w:w="3357" w:type="dxa"/>
                </w:tcPr>
                <w:p w14:paraId="401BD0E3"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1. Sklop: Kemikalije Nalco</w:t>
                  </w:r>
                </w:p>
                <w:p w14:paraId="06296DA2"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2. Sklop: Laboratorijske kemikalije</w:t>
                  </w:r>
                </w:p>
                <w:p w14:paraId="7E5F992B" w14:textId="77777777" w:rsidR="00F14555" w:rsidRPr="00F14555" w:rsidRDefault="00F14555" w:rsidP="00F14555">
                  <w:pPr>
                    <w:keepNext/>
                    <w:keepLines/>
                    <w:spacing w:after="0" w:line="240" w:lineRule="auto"/>
                    <w:jc w:val="both"/>
                    <w:rPr>
                      <w:rFonts w:ascii="Tahoma" w:hAnsi="Tahoma" w:cs="Tahoma"/>
                      <w:sz w:val="18"/>
                      <w:lang w:eastAsia="sl-SI"/>
                    </w:rPr>
                  </w:pPr>
                  <w:r>
                    <w:rPr>
                      <w:rFonts w:ascii="Tahoma" w:hAnsi="Tahoma" w:cs="Tahoma"/>
                      <w:sz w:val="18"/>
                      <w:lang w:eastAsia="sl-SI"/>
                    </w:rPr>
                    <w:t>3. Sklop: Tehnološke kemikalije</w:t>
                  </w:r>
                </w:p>
                <w:p w14:paraId="3484051A" w14:textId="77777777" w:rsidR="00F14555" w:rsidRPr="009412BB" w:rsidRDefault="00F14555" w:rsidP="00F14555">
                  <w:pPr>
                    <w:keepNext/>
                    <w:keepLines/>
                    <w:spacing w:after="0" w:line="240" w:lineRule="auto"/>
                    <w:jc w:val="both"/>
                    <w:rPr>
                      <w:rFonts w:ascii="Tahoma" w:hAnsi="Tahoma" w:cs="Tahoma"/>
                      <w:sz w:val="16"/>
                      <w:lang w:eastAsia="sl-SI"/>
                    </w:rPr>
                  </w:pPr>
                  <w:r w:rsidRPr="00F14555">
                    <w:rPr>
                      <w:rFonts w:ascii="Tahoma" w:hAnsi="Tahoma" w:cs="Tahoma"/>
                      <w:sz w:val="18"/>
                      <w:lang w:eastAsia="sl-SI"/>
                    </w:rPr>
                    <w:t>4. Sklop: Laboratorijski material</w:t>
                  </w:r>
                </w:p>
              </w:tc>
              <w:tc>
                <w:tcPr>
                  <w:tcW w:w="2835" w:type="dxa"/>
                </w:tcPr>
                <w:p w14:paraId="47C4814C"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5. Sklop: Hach</w:t>
                  </w:r>
                </w:p>
                <w:p w14:paraId="58A12C0E" w14:textId="77777777" w:rsidR="00F14555" w:rsidRP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6. Sklop: Potrošni material Swan</w:t>
                  </w:r>
                </w:p>
                <w:p w14:paraId="3A24010F" w14:textId="77777777" w:rsidR="00F14555" w:rsidRDefault="00F14555" w:rsidP="00F14555">
                  <w:pPr>
                    <w:keepNext/>
                    <w:keepLines/>
                    <w:spacing w:after="0" w:line="240" w:lineRule="auto"/>
                    <w:jc w:val="both"/>
                    <w:rPr>
                      <w:rFonts w:ascii="Tahoma" w:hAnsi="Tahoma" w:cs="Tahoma"/>
                      <w:sz w:val="18"/>
                      <w:lang w:eastAsia="sl-SI"/>
                    </w:rPr>
                  </w:pPr>
                  <w:r w:rsidRPr="00F14555">
                    <w:rPr>
                      <w:rFonts w:ascii="Tahoma" w:hAnsi="Tahoma" w:cs="Tahoma"/>
                      <w:sz w:val="18"/>
                      <w:lang w:eastAsia="sl-SI"/>
                    </w:rPr>
                    <w:t>7. Sklop: Potrošni material Ika</w:t>
                  </w:r>
                </w:p>
                <w:p w14:paraId="12496C7A" w14:textId="77777777" w:rsidR="00F14555" w:rsidRPr="009412BB" w:rsidRDefault="00F14555" w:rsidP="00F14555">
                  <w:pPr>
                    <w:keepNext/>
                    <w:keepLines/>
                    <w:spacing w:after="0" w:line="240" w:lineRule="auto"/>
                    <w:jc w:val="both"/>
                    <w:rPr>
                      <w:rFonts w:ascii="Tahoma" w:hAnsi="Tahoma" w:cs="Tahoma"/>
                      <w:sz w:val="16"/>
                      <w:lang w:eastAsia="sl-SI"/>
                    </w:rPr>
                  </w:pPr>
                  <w:r w:rsidRPr="008C3809">
                    <w:rPr>
                      <w:b/>
                      <w:sz w:val="18"/>
                      <w:szCs w:val="20"/>
                      <w:lang w:eastAsia="sl-SI"/>
                    </w:rPr>
                    <w:t>(ustrezno obkrožite)</w:t>
                  </w:r>
                </w:p>
              </w:tc>
            </w:tr>
          </w:tbl>
          <w:p w14:paraId="3304DF4D" w14:textId="77777777" w:rsidR="00F14555" w:rsidRPr="00637345" w:rsidRDefault="00F14555" w:rsidP="00F14555">
            <w:pPr>
              <w:keepNext/>
              <w:keepLines/>
              <w:widowControl w:val="0"/>
              <w:spacing w:after="0" w:line="240" w:lineRule="auto"/>
              <w:rPr>
                <w:rFonts w:ascii="Tahoma" w:eastAsia="Times New Roman" w:hAnsi="Tahoma" w:cs="Tahoma"/>
                <w:sz w:val="18"/>
                <w:szCs w:val="18"/>
                <w:lang w:eastAsia="sl-SI"/>
              </w:rPr>
            </w:pPr>
          </w:p>
        </w:tc>
      </w:tr>
      <w:tr w:rsidR="00F14555" w:rsidRPr="00637345" w14:paraId="037C7CCB" w14:textId="77777777" w:rsidTr="007D2D6E">
        <w:trPr>
          <w:jc w:val="center"/>
        </w:trPr>
        <w:tc>
          <w:tcPr>
            <w:tcW w:w="2762" w:type="dxa"/>
            <w:vAlign w:val="center"/>
          </w:tcPr>
          <w:p w14:paraId="16D771C7" w14:textId="77777777" w:rsidR="00F14555" w:rsidRPr="00637345" w:rsidRDefault="00F14555" w:rsidP="00F14555">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446" w:type="dxa"/>
          </w:tcPr>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6"/>
              <w:gridCol w:w="2789"/>
            </w:tblGrid>
            <w:tr w:rsidR="00F14555" w14:paraId="6E6E4A51" w14:textId="77777777" w:rsidTr="00B82CE9">
              <w:tc>
                <w:tcPr>
                  <w:tcW w:w="2806" w:type="dxa"/>
                </w:tcPr>
                <w:p w14:paraId="623492C4" w14:textId="77777777" w:rsidR="00F14555" w:rsidRPr="001C5BB2" w:rsidRDefault="00F14555" w:rsidP="00F14555">
                  <w:pPr>
                    <w:keepNext/>
                    <w:keepLines/>
                    <w:spacing w:after="0" w:line="240" w:lineRule="auto"/>
                    <w:jc w:val="both"/>
                    <w:rPr>
                      <w:rFonts w:ascii="Tahoma" w:hAnsi="Tahoma" w:cs="Tahoma"/>
                      <w:sz w:val="20"/>
                      <w:lang w:eastAsia="sl-SI"/>
                    </w:rPr>
                  </w:pPr>
                  <w:r w:rsidRPr="001C5BB2">
                    <w:rPr>
                      <w:rFonts w:ascii="Tahoma" w:hAnsi="Tahoma" w:cs="Tahoma"/>
                      <w:sz w:val="20"/>
                      <w:lang w:eastAsia="sl-SI"/>
                    </w:rPr>
                    <w:t xml:space="preserve">1. sklop: </w:t>
                  </w:r>
                  <w:r>
                    <w:rPr>
                      <w:rFonts w:ascii="Tahoma" w:hAnsi="Tahoma" w:cs="Tahoma"/>
                      <w:sz w:val="20"/>
                      <w:lang w:eastAsia="sl-SI"/>
                    </w:rPr>
                    <w:t>________%</w:t>
                  </w:r>
                </w:p>
                <w:p w14:paraId="15EF613E" w14:textId="77777777" w:rsidR="00F14555" w:rsidRPr="001C5BB2" w:rsidRDefault="00F14555" w:rsidP="00F14555">
                  <w:pPr>
                    <w:keepNext/>
                    <w:keepLines/>
                    <w:spacing w:after="0" w:line="240" w:lineRule="auto"/>
                    <w:jc w:val="both"/>
                    <w:rPr>
                      <w:rFonts w:ascii="Tahoma" w:hAnsi="Tahoma" w:cs="Tahoma"/>
                      <w:sz w:val="20"/>
                      <w:lang w:eastAsia="sl-SI"/>
                    </w:rPr>
                  </w:pPr>
                  <w:r w:rsidRPr="001C5BB2">
                    <w:rPr>
                      <w:rFonts w:ascii="Tahoma" w:hAnsi="Tahoma" w:cs="Tahoma"/>
                      <w:sz w:val="20"/>
                      <w:lang w:eastAsia="sl-SI"/>
                    </w:rPr>
                    <w:t xml:space="preserve">2. sklop: </w:t>
                  </w:r>
                  <w:r>
                    <w:rPr>
                      <w:rFonts w:ascii="Tahoma" w:hAnsi="Tahoma" w:cs="Tahoma"/>
                      <w:sz w:val="20"/>
                      <w:lang w:eastAsia="sl-SI"/>
                    </w:rPr>
                    <w:t>________%</w:t>
                  </w:r>
                </w:p>
                <w:p w14:paraId="1B723A8D" w14:textId="77777777" w:rsidR="00F14555" w:rsidRPr="001C5BB2" w:rsidRDefault="00F14555" w:rsidP="00F14555">
                  <w:pPr>
                    <w:keepNext/>
                    <w:keepLines/>
                    <w:spacing w:after="0" w:line="240" w:lineRule="auto"/>
                    <w:jc w:val="both"/>
                    <w:rPr>
                      <w:rFonts w:ascii="Tahoma" w:hAnsi="Tahoma" w:cs="Tahoma"/>
                      <w:sz w:val="20"/>
                      <w:lang w:eastAsia="sl-SI"/>
                    </w:rPr>
                  </w:pPr>
                  <w:r w:rsidRPr="001C5BB2">
                    <w:rPr>
                      <w:rFonts w:ascii="Tahoma" w:hAnsi="Tahoma" w:cs="Tahoma"/>
                      <w:sz w:val="20"/>
                      <w:lang w:eastAsia="sl-SI"/>
                    </w:rPr>
                    <w:t xml:space="preserve">3. sklop: </w:t>
                  </w:r>
                  <w:r>
                    <w:rPr>
                      <w:rFonts w:ascii="Tahoma" w:hAnsi="Tahoma" w:cs="Tahoma"/>
                      <w:sz w:val="20"/>
                      <w:lang w:eastAsia="sl-SI"/>
                    </w:rPr>
                    <w:t>________%</w:t>
                  </w:r>
                </w:p>
                <w:p w14:paraId="083D0174" w14:textId="77777777" w:rsidR="00F14555" w:rsidRDefault="00F14555" w:rsidP="00F14555">
                  <w:pPr>
                    <w:keepNext/>
                    <w:keepLines/>
                    <w:spacing w:after="0" w:line="240" w:lineRule="auto"/>
                    <w:jc w:val="both"/>
                    <w:rPr>
                      <w:rFonts w:ascii="Tahoma" w:hAnsi="Tahoma" w:cs="Tahoma"/>
                      <w:sz w:val="20"/>
                      <w:lang w:eastAsia="sl-SI"/>
                    </w:rPr>
                  </w:pPr>
                  <w:r w:rsidRPr="001C5BB2">
                    <w:rPr>
                      <w:rFonts w:ascii="Tahoma" w:hAnsi="Tahoma" w:cs="Tahoma"/>
                      <w:sz w:val="20"/>
                      <w:lang w:eastAsia="sl-SI"/>
                    </w:rPr>
                    <w:t xml:space="preserve">4. sklop: </w:t>
                  </w:r>
                  <w:r>
                    <w:rPr>
                      <w:rFonts w:ascii="Tahoma" w:hAnsi="Tahoma" w:cs="Tahoma"/>
                      <w:sz w:val="20"/>
                      <w:lang w:eastAsia="sl-SI"/>
                    </w:rPr>
                    <w:t>________%</w:t>
                  </w:r>
                </w:p>
              </w:tc>
              <w:tc>
                <w:tcPr>
                  <w:tcW w:w="2789" w:type="dxa"/>
                </w:tcPr>
                <w:p w14:paraId="276D6488" w14:textId="77777777" w:rsidR="00F14555" w:rsidRPr="001C5BB2" w:rsidRDefault="00F14555" w:rsidP="00F14555">
                  <w:pPr>
                    <w:keepNext/>
                    <w:keepLines/>
                    <w:spacing w:after="0" w:line="240" w:lineRule="auto"/>
                    <w:jc w:val="both"/>
                    <w:rPr>
                      <w:rFonts w:ascii="Tahoma" w:hAnsi="Tahoma" w:cs="Tahoma"/>
                      <w:sz w:val="20"/>
                      <w:lang w:eastAsia="sl-SI"/>
                    </w:rPr>
                  </w:pPr>
                  <w:r>
                    <w:rPr>
                      <w:rFonts w:ascii="Tahoma" w:hAnsi="Tahoma" w:cs="Tahoma"/>
                      <w:sz w:val="20"/>
                      <w:lang w:eastAsia="sl-SI"/>
                    </w:rPr>
                    <w:t>5</w:t>
                  </w:r>
                  <w:r w:rsidRPr="001C5BB2">
                    <w:rPr>
                      <w:rFonts w:ascii="Tahoma" w:hAnsi="Tahoma" w:cs="Tahoma"/>
                      <w:sz w:val="20"/>
                      <w:lang w:eastAsia="sl-SI"/>
                    </w:rPr>
                    <w:t xml:space="preserve">. sklop: </w:t>
                  </w:r>
                  <w:r>
                    <w:rPr>
                      <w:rFonts w:ascii="Tahoma" w:hAnsi="Tahoma" w:cs="Tahoma"/>
                      <w:sz w:val="20"/>
                      <w:lang w:eastAsia="sl-SI"/>
                    </w:rPr>
                    <w:t>________%</w:t>
                  </w:r>
                </w:p>
                <w:p w14:paraId="2AB68163" w14:textId="77777777" w:rsidR="00F14555" w:rsidRPr="001C5BB2" w:rsidRDefault="00F14555" w:rsidP="00F14555">
                  <w:pPr>
                    <w:keepNext/>
                    <w:keepLines/>
                    <w:spacing w:after="0" w:line="240" w:lineRule="auto"/>
                    <w:jc w:val="both"/>
                    <w:rPr>
                      <w:rFonts w:ascii="Tahoma" w:hAnsi="Tahoma" w:cs="Tahoma"/>
                      <w:sz w:val="20"/>
                      <w:lang w:eastAsia="sl-SI"/>
                    </w:rPr>
                  </w:pPr>
                  <w:r>
                    <w:rPr>
                      <w:rFonts w:ascii="Tahoma" w:hAnsi="Tahoma" w:cs="Tahoma"/>
                      <w:sz w:val="20"/>
                      <w:lang w:eastAsia="sl-SI"/>
                    </w:rPr>
                    <w:t>6</w:t>
                  </w:r>
                  <w:r w:rsidRPr="001C5BB2">
                    <w:rPr>
                      <w:rFonts w:ascii="Tahoma" w:hAnsi="Tahoma" w:cs="Tahoma"/>
                      <w:sz w:val="20"/>
                      <w:lang w:eastAsia="sl-SI"/>
                    </w:rPr>
                    <w:t xml:space="preserve">. sklop: </w:t>
                  </w:r>
                  <w:r>
                    <w:rPr>
                      <w:rFonts w:ascii="Tahoma" w:hAnsi="Tahoma" w:cs="Tahoma"/>
                      <w:sz w:val="20"/>
                      <w:lang w:eastAsia="sl-SI"/>
                    </w:rPr>
                    <w:t>________%</w:t>
                  </w:r>
                </w:p>
                <w:p w14:paraId="368E6D7C" w14:textId="77777777" w:rsidR="00F14555" w:rsidRPr="001C5BB2" w:rsidRDefault="00F14555" w:rsidP="00F14555">
                  <w:pPr>
                    <w:keepNext/>
                    <w:keepLines/>
                    <w:spacing w:after="0" w:line="240" w:lineRule="auto"/>
                    <w:jc w:val="both"/>
                    <w:rPr>
                      <w:rFonts w:ascii="Tahoma" w:hAnsi="Tahoma" w:cs="Tahoma"/>
                      <w:sz w:val="20"/>
                      <w:lang w:eastAsia="sl-SI"/>
                    </w:rPr>
                  </w:pPr>
                  <w:r>
                    <w:rPr>
                      <w:rFonts w:ascii="Tahoma" w:hAnsi="Tahoma" w:cs="Tahoma"/>
                      <w:sz w:val="20"/>
                      <w:lang w:eastAsia="sl-SI"/>
                    </w:rPr>
                    <w:t>7</w:t>
                  </w:r>
                  <w:r w:rsidRPr="001C5BB2">
                    <w:rPr>
                      <w:rFonts w:ascii="Tahoma" w:hAnsi="Tahoma" w:cs="Tahoma"/>
                      <w:sz w:val="20"/>
                      <w:lang w:eastAsia="sl-SI"/>
                    </w:rPr>
                    <w:t xml:space="preserve">. sklop: </w:t>
                  </w:r>
                  <w:r>
                    <w:rPr>
                      <w:rFonts w:ascii="Tahoma" w:hAnsi="Tahoma" w:cs="Tahoma"/>
                      <w:sz w:val="20"/>
                      <w:lang w:eastAsia="sl-SI"/>
                    </w:rPr>
                    <w:t>________%</w:t>
                  </w:r>
                </w:p>
                <w:p w14:paraId="110B0292" w14:textId="77777777" w:rsidR="00F14555" w:rsidRDefault="00F14555" w:rsidP="00F14555">
                  <w:pPr>
                    <w:keepNext/>
                    <w:keepLines/>
                    <w:spacing w:after="0" w:line="240" w:lineRule="auto"/>
                    <w:jc w:val="both"/>
                    <w:rPr>
                      <w:rFonts w:ascii="Tahoma" w:hAnsi="Tahoma" w:cs="Tahoma"/>
                      <w:sz w:val="20"/>
                      <w:lang w:eastAsia="sl-SI"/>
                    </w:rPr>
                  </w:pPr>
                </w:p>
              </w:tc>
            </w:tr>
          </w:tbl>
          <w:p w14:paraId="1825F6DF" w14:textId="77777777" w:rsidR="00F14555" w:rsidRPr="00637345" w:rsidRDefault="00F14555" w:rsidP="00F14555">
            <w:pPr>
              <w:keepNext/>
              <w:keepLines/>
              <w:widowControl w:val="0"/>
              <w:spacing w:after="0" w:line="240" w:lineRule="auto"/>
              <w:rPr>
                <w:rFonts w:ascii="Tahoma" w:eastAsia="Times New Roman" w:hAnsi="Tahoma" w:cs="Tahoma"/>
                <w:sz w:val="18"/>
                <w:szCs w:val="18"/>
                <w:lang w:eastAsia="sl-SI"/>
              </w:rPr>
            </w:pPr>
          </w:p>
        </w:tc>
      </w:tr>
      <w:tr w:rsidR="00C6326C" w:rsidRPr="00637345" w14:paraId="2FAF993A" w14:textId="77777777" w:rsidTr="008C7B4E">
        <w:trPr>
          <w:jc w:val="center"/>
        </w:trPr>
        <w:tc>
          <w:tcPr>
            <w:tcW w:w="2762" w:type="dxa"/>
          </w:tcPr>
          <w:p w14:paraId="59CC1890"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 brez DDV</w:t>
            </w:r>
          </w:p>
          <w:p w14:paraId="05D73B96"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c>
          <w:tcPr>
            <w:tcW w:w="6446" w:type="dxa"/>
          </w:tcPr>
          <w:p w14:paraId="2D1592DB"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tc>
      </w:tr>
    </w:tbl>
    <w:p w14:paraId="7E960C59" w14:textId="77777777" w:rsidR="00C6326C" w:rsidRPr="00637345" w:rsidRDefault="00C6326C" w:rsidP="00072D9D">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5D64C112" w14:textId="77777777" w:rsidR="00C6326C" w:rsidRPr="00637345" w:rsidRDefault="00C6326C" w:rsidP="00072D9D">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7D4FAA6C" w14:textId="77777777" w:rsidR="00C6326C" w:rsidRPr="00637345" w:rsidRDefault="00C6326C" w:rsidP="00072D9D">
      <w:pPr>
        <w:keepNext/>
        <w:keepLines/>
        <w:widowControl w:val="0"/>
        <w:tabs>
          <w:tab w:val="left" w:pos="5400"/>
        </w:tabs>
        <w:spacing w:after="0" w:line="240" w:lineRule="auto"/>
        <w:jc w:val="both"/>
        <w:rPr>
          <w:rFonts w:ascii="Tahoma" w:eastAsia="Times New Roman" w:hAnsi="Tahoma" w:cs="Tahoma"/>
          <w:lang w:eastAsia="x-none"/>
        </w:rPr>
      </w:pPr>
    </w:p>
    <w:p w14:paraId="7449FE19" w14:textId="77777777" w:rsidR="00C6326C" w:rsidRPr="00637345" w:rsidRDefault="00C6326C" w:rsidP="00072D9D">
      <w:pPr>
        <w:keepNext/>
        <w:keepLines/>
        <w:widowControl w:val="0"/>
        <w:tabs>
          <w:tab w:val="left" w:pos="5400"/>
        </w:tabs>
        <w:spacing w:after="0" w:line="240" w:lineRule="auto"/>
        <w:jc w:val="both"/>
        <w:rPr>
          <w:rFonts w:ascii="Tahoma" w:eastAsia="Times New Roman" w:hAnsi="Tahoma" w:cs="Tahoma"/>
          <w:lang w:eastAsia="x-none"/>
        </w:rPr>
      </w:pPr>
    </w:p>
    <w:p w14:paraId="55A5F181" w14:textId="77777777" w:rsidR="00C6326C" w:rsidRPr="00637345" w:rsidRDefault="00C6326C" w:rsidP="00072D9D">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6326C" w:rsidRPr="00637345" w14:paraId="2C0D3516" w14:textId="77777777" w:rsidTr="008C7B4E">
        <w:tc>
          <w:tcPr>
            <w:tcW w:w="5495" w:type="dxa"/>
            <w:shd w:val="clear" w:color="auto" w:fill="auto"/>
          </w:tcPr>
          <w:p w14:paraId="5A2EB568" w14:textId="77777777" w:rsidR="00C6326C" w:rsidRPr="00637345" w:rsidRDefault="00C6326C" w:rsidP="00072D9D">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4CF244ED" w14:textId="77777777" w:rsidR="00C6326C" w:rsidRPr="00637345" w:rsidRDefault="00C6326C" w:rsidP="00072D9D">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054B1264" w14:textId="77777777" w:rsidR="00C6326C" w:rsidRPr="00637345" w:rsidRDefault="00C6326C" w:rsidP="00072D9D">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11BA4DA9" w14:textId="77777777" w:rsidR="00C6326C" w:rsidRPr="00637345" w:rsidRDefault="00C6326C" w:rsidP="00072D9D">
      <w:pPr>
        <w:keepNext/>
        <w:keepLines/>
        <w:widowControl w:val="0"/>
        <w:tabs>
          <w:tab w:val="left" w:pos="5400"/>
        </w:tabs>
        <w:spacing w:after="0" w:line="240" w:lineRule="auto"/>
        <w:rPr>
          <w:rFonts w:ascii="Tahoma" w:eastAsia="Times New Roman" w:hAnsi="Tahoma" w:cs="Tahoma"/>
          <w:lang w:val="x-none" w:eastAsia="x-none"/>
        </w:rPr>
      </w:pPr>
    </w:p>
    <w:p w14:paraId="3341F681" w14:textId="77777777" w:rsidR="00C6326C" w:rsidRPr="00637345" w:rsidRDefault="00C6326C" w:rsidP="00072D9D">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049A8FDA" w14:textId="77777777" w:rsidR="00C6326C" w:rsidRPr="00637345" w:rsidRDefault="00C6326C" w:rsidP="00072D9D">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388D61A2"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22E7499D" w14:textId="77777777" w:rsidR="00C6326C" w:rsidRPr="00637345" w:rsidRDefault="00C6326C" w:rsidP="00072D9D">
      <w:pPr>
        <w:keepNext/>
        <w:keepLines/>
        <w:widowControl w:val="0"/>
        <w:spacing w:after="0" w:line="240" w:lineRule="auto"/>
        <w:jc w:val="both"/>
        <w:rPr>
          <w:rFonts w:ascii="Tahoma" w:eastAsia="Times New Roman" w:hAnsi="Tahoma" w:cs="Tahoma"/>
          <w:lang w:eastAsia="sl-SI"/>
        </w:rPr>
      </w:pPr>
    </w:p>
    <w:p w14:paraId="1DFFC3A2" w14:textId="77777777" w:rsidR="00C6326C" w:rsidRPr="00637345" w:rsidRDefault="00C6326C" w:rsidP="00072D9D">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7800EF25" w14:textId="77777777" w:rsidR="00C6326C" w:rsidRPr="00637345" w:rsidRDefault="00C6326C" w:rsidP="00072D9D">
      <w:pPr>
        <w:keepNext/>
        <w:keepLines/>
        <w:widowControl w:val="0"/>
        <w:spacing w:after="0" w:line="240" w:lineRule="auto"/>
        <w:rPr>
          <w:rFonts w:ascii="Tahoma" w:eastAsia="Times New Roman" w:hAnsi="Tahoma" w:cs="Tahoma"/>
          <w:lang w:eastAsia="sl-SI"/>
        </w:rPr>
      </w:pPr>
    </w:p>
    <w:p w14:paraId="5F5D1667" w14:textId="77777777" w:rsidR="00C25296" w:rsidRDefault="00850A09" w:rsidP="00072D9D">
      <w:pPr>
        <w:keepNext/>
        <w:keepLines/>
        <w:spacing w:after="0" w:line="240" w:lineRule="auto"/>
        <w:jc w:val="both"/>
        <w:rPr>
          <w:rFonts w:ascii="Tahoma" w:eastAsia="Times New Roman" w:hAnsi="Tahoma" w:cs="Tahoma"/>
          <w:lang w:eastAsia="sl-SI"/>
        </w:rPr>
        <w:sectPr w:rsidR="00C25296" w:rsidSect="00C25296">
          <w:headerReference w:type="default" r:id="rId26"/>
          <w:footerReference w:type="default" r:id="rId27"/>
          <w:headerReference w:type="first" r:id="rId28"/>
          <w:footerReference w:type="first" r:id="rId29"/>
          <w:type w:val="continuous"/>
          <w:pgSz w:w="11906" w:h="16838" w:code="9"/>
          <w:pgMar w:top="1134" w:right="1134" w:bottom="1134" w:left="1418" w:header="567" w:footer="567" w:gutter="0"/>
          <w:cols w:space="708"/>
          <w:titlePg/>
          <w:docGrid w:linePitch="360"/>
        </w:sectPr>
      </w:pPr>
      <w:r w:rsidRPr="00850A09">
        <w:rPr>
          <w:rFonts w:ascii="Tahoma" w:eastAsia="Times New Roman" w:hAnsi="Tahoma" w:cs="Tahoma"/>
          <w:lang w:eastAsia="sl-SI"/>
        </w:rPr>
        <w:br w:type="page"/>
      </w:r>
    </w:p>
    <w:tbl>
      <w:tblPr>
        <w:tblW w:w="1246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0910"/>
        <w:gridCol w:w="1559"/>
      </w:tblGrid>
      <w:tr w:rsidR="008C7B4E" w:rsidRPr="00F03D24" w14:paraId="6FC6D549" w14:textId="77777777" w:rsidTr="00763046">
        <w:tc>
          <w:tcPr>
            <w:tcW w:w="10910" w:type="dxa"/>
            <w:tcBorders>
              <w:top w:val="single" w:sz="4" w:space="0" w:color="auto"/>
              <w:bottom w:val="single" w:sz="4" w:space="0" w:color="auto"/>
            </w:tcBorders>
          </w:tcPr>
          <w:p w14:paraId="6C288C4F" w14:textId="77777777" w:rsidR="008C7B4E" w:rsidRPr="00F03D24" w:rsidRDefault="008C7B4E" w:rsidP="00072D9D">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t>SEZNAM REFERENC</w:t>
            </w:r>
          </w:p>
        </w:tc>
        <w:tc>
          <w:tcPr>
            <w:tcW w:w="1559" w:type="dxa"/>
            <w:tcBorders>
              <w:top w:val="single" w:sz="4" w:space="0" w:color="auto"/>
              <w:bottom w:val="single" w:sz="4" w:space="0" w:color="auto"/>
            </w:tcBorders>
          </w:tcPr>
          <w:p w14:paraId="6A9BA2F1" w14:textId="77777777" w:rsidR="008C7B4E" w:rsidRPr="00F03D24" w:rsidRDefault="008C7B4E" w:rsidP="00072D9D">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39F13447" w14:textId="77777777" w:rsidR="008C7B4E" w:rsidRPr="00F03D24" w:rsidRDefault="008C7B4E" w:rsidP="00072D9D">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756F4ADA" w14:textId="77777777" w:rsidR="008C7B4E" w:rsidRDefault="001F4D85" w:rsidP="00072D9D">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JPE-</w:t>
      </w:r>
      <w:r w:rsidR="000E20A0">
        <w:rPr>
          <w:rFonts w:ascii="Tahoma" w:eastAsia="Times New Roman" w:hAnsi="Tahoma" w:cs="Tahoma"/>
          <w:b/>
          <w:lang w:eastAsia="sl-SI"/>
        </w:rPr>
        <w:t>SPV-215/23</w:t>
      </w:r>
      <w:r w:rsidR="008C7B4E" w:rsidRPr="008C7B4E">
        <w:rPr>
          <w:rFonts w:ascii="Tahoma" w:eastAsia="Times New Roman" w:hAnsi="Tahoma" w:cs="Tahoma"/>
          <w:b/>
          <w:lang w:eastAsia="sl-SI"/>
        </w:rPr>
        <w:t xml:space="preserve"> – </w:t>
      </w:r>
      <w:r w:rsidR="00AF0D71">
        <w:rPr>
          <w:rFonts w:ascii="Tahoma" w:eastAsia="Times New Roman" w:hAnsi="Tahoma" w:cs="Tahoma"/>
          <w:b/>
          <w:lang w:eastAsia="sl-SI"/>
        </w:rPr>
        <w:t>Dobava kemikalij in laboratorijskega materiala za potrebe proizvodnje po sklopih</w:t>
      </w:r>
    </w:p>
    <w:p w14:paraId="49977CD7" w14:textId="77777777" w:rsidR="008C7B4E" w:rsidRPr="00F03D24" w:rsidRDefault="008C7B4E" w:rsidP="00072D9D">
      <w:pPr>
        <w:keepNext/>
        <w:keepLines/>
        <w:spacing w:after="0" w:line="240" w:lineRule="auto"/>
        <w:jc w:val="center"/>
        <w:rPr>
          <w:rFonts w:ascii="Tahoma" w:eastAsia="Times New Roman" w:hAnsi="Tahoma" w:cs="Tahoma"/>
          <w:b/>
          <w:lang w:eastAsia="sl-SI"/>
        </w:rPr>
      </w:pPr>
    </w:p>
    <w:p w14:paraId="539D1075" w14:textId="77777777" w:rsidR="008C7B4E" w:rsidRPr="00BC1683" w:rsidRDefault="008C7B4E" w:rsidP="00072D9D">
      <w:pPr>
        <w:keepNext/>
        <w:keepLines/>
        <w:spacing w:after="0" w:line="240" w:lineRule="auto"/>
        <w:jc w:val="right"/>
        <w:rPr>
          <w:rFonts w:ascii="Tahoma" w:eastAsia="Times New Roman" w:hAnsi="Tahoma" w:cs="Tahoma"/>
          <w:i/>
          <w:sz w:val="18"/>
          <w:lang w:eastAsia="sl-SI"/>
        </w:rPr>
      </w:pPr>
      <w:r w:rsidRPr="00BC1683">
        <w:rPr>
          <w:rFonts w:ascii="Tahoma" w:eastAsia="Times New Roman" w:hAnsi="Tahoma" w:cs="Tahoma"/>
          <w:i/>
          <w:sz w:val="18"/>
          <w:lang w:eastAsia="sl-SI"/>
        </w:rPr>
        <w:t>……/…… (št. izvoda / št. vseh izvodov)</w:t>
      </w:r>
    </w:p>
    <w:p w14:paraId="4B8D35DD" w14:textId="77777777" w:rsidR="008C7B4E" w:rsidRPr="00F03D24" w:rsidRDefault="008C7B4E" w:rsidP="00072D9D">
      <w:pPr>
        <w:keepNext/>
        <w:keepLines/>
        <w:spacing w:after="0" w:line="240" w:lineRule="auto"/>
        <w:jc w:val="right"/>
        <w:rPr>
          <w:rFonts w:ascii="Tahoma" w:eastAsia="Times New Roman" w:hAnsi="Tahoma" w:cs="Tahoma"/>
          <w:b/>
          <w:i/>
          <w:lang w:eastAsia="sl-SI"/>
        </w:rPr>
      </w:pPr>
    </w:p>
    <w:p w14:paraId="03584591" w14:textId="77777777" w:rsidR="008C7B4E" w:rsidRPr="00F03D24" w:rsidRDefault="008C7B4E" w:rsidP="00072D9D">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Seznam referenčnih </w:t>
      </w:r>
      <w:r w:rsidR="007D2D6E">
        <w:rPr>
          <w:rFonts w:ascii="Tahoma" w:eastAsia="Times New Roman" w:hAnsi="Tahoma" w:cs="Tahoma"/>
          <w:b/>
          <w:lang w:eastAsia="sl-SI"/>
        </w:rPr>
        <w:t>dobav</w:t>
      </w:r>
    </w:p>
    <w:p w14:paraId="6C717CD4" w14:textId="77777777" w:rsidR="008C7B4E" w:rsidRPr="00F03D24" w:rsidRDefault="008C7B4E" w:rsidP="00072D9D">
      <w:pPr>
        <w:keepNext/>
        <w:keepLines/>
        <w:tabs>
          <w:tab w:val="left" w:pos="567"/>
          <w:tab w:val="num" w:pos="851"/>
          <w:tab w:val="left" w:pos="993"/>
        </w:tabs>
        <w:spacing w:after="0" w:line="240" w:lineRule="auto"/>
        <w:rPr>
          <w:rFonts w:ascii="Tahoma" w:eastAsia="Times New Roman" w:hAnsi="Tahoma" w:cs="Tahoma"/>
          <w:lang w:eastAsia="sl-SI"/>
        </w:rPr>
      </w:pPr>
    </w:p>
    <w:tbl>
      <w:tblPr>
        <w:tblW w:w="14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544"/>
        <w:gridCol w:w="3402"/>
        <w:gridCol w:w="2835"/>
        <w:gridCol w:w="1984"/>
        <w:gridCol w:w="2126"/>
      </w:tblGrid>
      <w:tr w:rsidR="00763046" w:rsidRPr="00F03D24" w14:paraId="497CF6E5" w14:textId="4039FF8E" w:rsidTr="00763046">
        <w:trPr>
          <w:trHeight w:val="482"/>
        </w:trPr>
        <w:tc>
          <w:tcPr>
            <w:tcW w:w="706" w:type="dxa"/>
            <w:tcBorders>
              <w:top w:val="single" w:sz="2" w:space="0" w:color="auto"/>
              <w:left w:val="single" w:sz="2" w:space="0" w:color="auto"/>
              <w:bottom w:val="single" w:sz="12" w:space="0" w:color="auto"/>
              <w:right w:val="single" w:sz="2" w:space="0" w:color="auto"/>
            </w:tcBorders>
            <w:hideMark/>
          </w:tcPr>
          <w:p w14:paraId="58CEB0D9" w14:textId="77777777" w:rsidR="00763046" w:rsidRPr="00F03D24" w:rsidRDefault="00763046" w:rsidP="00763046">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Zap. št.</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0C635AF6" w14:textId="77777777" w:rsidR="00763046" w:rsidRPr="00F03D24" w:rsidRDefault="00763046" w:rsidP="00763046">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w:t>
            </w:r>
            <w:r>
              <w:rPr>
                <w:rFonts w:ascii="Tahoma" w:eastAsia="Times New Roman" w:hAnsi="Tahoma" w:cs="Tahoma"/>
                <w:lang w:eastAsia="sl-SI"/>
              </w:rPr>
              <w:t>ih dobav (naziv)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5AA558F2" w14:textId="77777777" w:rsidR="00763046" w:rsidRPr="00F03D24" w:rsidRDefault="00763046" w:rsidP="00763046">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Predmet</w:t>
            </w:r>
            <w:r w:rsidRPr="00F03D24">
              <w:rPr>
                <w:rFonts w:ascii="Tahoma" w:eastAsia="Times New Roman" w:hAnsi="Tahoma" w:cs="Tahoma"/>
                <w:lang w:eastAsia="sl-SI"/>
              </w:rPr>
              <w:t xml:space="preserve"> </w:t>
            </w:r>
            <w:r>
              <w:rPr>
                <w:rFonts w:ascii="Tahoma" w:eastAsia="Times New Roman" w:hAnsi="Tahoma" w:cs="Tahoma"/>
                <w:lang w:eastAsia="sl-SI"/>
              </w:rPr>
              <w:t>dobave</w:t>
            </w:r>
            <w:r w:rsidRPr="00F03D24">
              <w:rPr>
                <w:rFonts w:ascii="Tahoma" w:eastAsia="Times New Roman" w:hAnsi="Tahoma" w:cs="Tahoma"/>
                <w:lang w:eastAsia="sl-SI"/>
              </w:rPr>
              <w:t xml:space="preserve"> iz pogodbe</w:t>
            </w:r>
            <w:r>
              <w:rPr>
                <w:rFonts w:ascii="Tahoma" w:eastAsia="Times New Roman" w:hAnsi="Tahoma" w:cs="Tahoma"/>
                <w:lang w:eastAsia="sl-SI"/>
              </w:rPr>
              <w:t>/okvirnega sporazuma</w:t>
            </w:r>
          </w:p>
        </w:tc>
        <w:tc>
          <w:tcPr>
            <w:tcW w:w="2835" w:type="dxa"/>
            <w:tcBorders>
              <w:top w:val="single" w:sz="2" w:space="0" w:color="auto"/>
              <w:left w:val="single" w:sz="2" w:space="0" w:color="auto"/>
              <w:bottom w:val="single" w:sz="12" w:space="0" w:color="auto"/>
              <w:right w:val="single" w:sz="2" w:space="0" w:color="auto"/>
            </w:tcBorders>
          </w:tcPr>
          <w:p w14:paraId="145223FE" w14:textId="77777777" w:rsidR="00763046" w:rsidRDefault="00763046" w:rsidP="00763046">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Vrednost nabav</w:t>
            </w:r>
          </w:p>
          <w:p w14:paraId="2E3B8637" w14:textId="77777777" w:rsidR="00763046" w:rsidRDefault="00763046" w:rsidP="00763046">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 EUR brez DDV</w:t>
            </w:r>
          </w:p>
        </w:tc>
        <w:tc>
          <w:tcPr>
            <w:tcW w:w="1984" w:type="dxa"/>
            <w:tcBorders>
              <w:top w:val="single" w:sz="2" w:space="0" w:color="auto"/>
              <w:left w:val="single" w:sz="2" w:space="0" w:color="auto"/>
              <w:bottom w:val="single" w:sz="12" w:space="0" w:color="auto"/>
              <w:right w:val="single" w:sz="2" w:space="0" w:color="auto"/>
            </w:tcBorders>
          </w:tcPr>
          <w:p w14:paraId="3C98B5A3" w14:textId="1F132B2B" w:rsidR="00763046" w:rsidRPr="00F03D24" w:rsidRDefault="00763046" w:rsidP="00763046">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Leto (obdobje) dobave</w:t>
            </w:r>
          </w:p>
        </w:tc>
        <w:tc>
          <w:tcPr>
            <w:tcW w:w="2126" w:type="dxa"/>
            <w:tcBorders>
              <w:top w:val="single" w:sz="2" w:space="0" w:color="auto"/>
              <w:left w:val="single" w:sz="2" w:space="0" w:color="auto"/>
              <w:bottom w:val="single" w:sz="12" w:space="0" w:color="auto"/>
              <w:right w:val="single" w:sz="2" w:space="0" w:color="auto"/>
            </w:tcBorders>
          </w:tcPr>
          <w:p w14:paraId="0C0DB225" w14:textId="589A5FA3" w:rsidR="00763046" w:rsidRDefault="00763046" w:rsidP="00763046">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Navedba sklopa Priloga 5/1 do Priloga 5/7</w:t>
            </w:r>
          </w:p>
        </w:tc>
      </w:tr>
      <w:tr w:rsidR="00763046" w:rsidRPr="00F03D24" w14:paraId="5EE0CCC4" w14:textId="0477FAD4" w:rsidTr="00B143A8">
        <w:trPr>
          <w:trHeight w:val="487"/>
        </w:trPr>
        <w:tc>
          <w:tcPr>
            <w:tcW w:w="706" w:type="dxa"/>
            <w:tcBorders>
              <w:top w:val="nil"/>
              <w:left w:val="single" w:sz="4" w:space="0" w:color="auto"/>
              <w:bottom w:val="single" w:sz="4" w:space="0" w:color="auto"/>
              <w:right w:val="single" w:sz="4" w:space="0" w:color="auto"/>
            </w:tcBorders>
            <w:vAlign w:val="center"/>
            <w:hideMark/>
          </w:tcPr>
          <w:p w14:paraId="5A18905F"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1.</w:t>
            </w:r>
          </w:p>
        </w:tc>
        <w:tc>
          <w:tcPr>
            <w:tcW w:w="3544" w:type="dxa"/>
            <w:tcBorders>
              <w:top w:val="nil"/>
              <w:left w:val="single" w:sz="4" w:space="0" w:color="auto"/>
              <w:bottom w:val="single" w:sz="4" w:space="0" w:color="auto"/>
              <w:right w:val="single" w:sz="4" w:space="0" w:color="auto"/>
            </w:tcBorders>
            <w:vAlign w:val="center"/>
          </w:tcPr>
          <w:p w14:paraId="5884DCB4"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vAlign w:val="center"/>
          </w:tcPr>
          <w:p w14:paraId="7C13B842"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nil"/>
              <w:left w:val="single" w:sz="4" w:space="0" w:color="auto"/>
              <w:bottom w:val="single" w:sz="4" w:space="0" w:color="auto"/>
              <w:right w:val="single" w:sz="4" w:space="0" w:color="auto"/>
            </w:tcBorders>
            <w:vAlign w:val="center"/>
          </w:tcPr>
          <w:p w14:paraId="1B90B823"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nil"/>
              <w:left w:val="single" w:sz="4" w:space="0" w:color="auto"/>
              <w:bottom w:val="single" w:sz="4" w:space="0" w:color="auto"/>
              <w:right w:val="single" w:sz="4" w:space="0" w:color="auto"/>
            </w:tcBorders>
            <w:vAlign w:val="center"/>
          </w:tcPr>
          <w:p w14:paraId="19F4C972"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nil"/>
              <w:left w:val="single" w:sz="4" w:space="0" w:color="auto"/>
              <w:bottom w:val="single" w:sz="4" w:space="0" w:color="auto"/>
              <w:right w:val="single" w:sz="4" w:space="0" w:color="auto"/>
            </w:tcBorders>
            <w:vAlign w:val="center"/>
          </w:tcPr>
          <w:p w14:paraId="09DE5223"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5934AC18" w14:textId="3101C841"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711C5770"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2.</w:t>
            </w:r>
          </w:p>
        </w:tc>
        <w:tc>
          <w:tcPr>
            <w:tcW w:w="3544" w:type="dxa"/>
            <w:tcBorders>
              <w:top w:val="single" w:sz="4" w:space="0" w:color="auto"/>
              <w:left w:val="single" w:sz="4" w:space="0" w:color="auto"/>
              <w:bottom w:val="single" w:sz="4" w:space="0" w:color="auto"/>
              <w:right w:val="single" w:sz="4" w:space="0" w:color="auto"/>
            </w:tcBorders>
            <w:vAlign w:val="center"/>
          </w:tcPr>
          <w:p w14:paraId="33CC430C"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3E34E945"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EE5D89B"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2B3724D"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2C6C40A7"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0338136C" w14:textId="4FF914BE"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54BAF06E"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3.</w:t>
            </w:r>
          </w:p>
        </w:tc>
        <w:tc>
          <w:tcPr>
            <w:tcW w:w="3544" w:type="dxa"/>
            <w:tcBorders>
              <w:top w:val="single" w:sz="4" w:space="0" w:color="auto"/>
              <w:left w:val="single" w:sz="4" w:space="0" w:color="auto"/>
              <w:bottom w:val="single" w:sz="4" w:space="0" w:color="auto"/>
              <w:right w:val="single" w:sz="4" w:space="0" w:color="auto"/>
            </w:tcBorders>
            <w:vAlign w:val="center"/>
          </w:tcPr>
          <w:p w14:paraId="2E847177"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2A01A2BF"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1BCD3BED"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B80B1F7"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219DA134"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3D8E76F0" w14:textId="373E1C1C"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94DBCAD"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4.</w:t>
            </w:r>
          </w:p>
        </w:tc>
        <w:tc>
          <w:tcPr>
            <w:tcW w:w="3544" w:type="dxa"/>
            <w:tcBorders>
              <w:top w:val="single" w:sz="4" w:space="0" w:color="auto"/>
              <w:left w:val="single" w:sz="4" w:space="0" w:color="auto"/>
              <w:bottom w:val="single" w:sz="4" w:space="0" w:color="auto"/>
              <w:right w:val="single" w:sz="4" w:space="0" w:color="auto"/>
            </w:tcBorders>
            <w:vAlign w:val="center"/>
          </w:tcPr>
          <w:p w14:paraId="28DE512C"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73DCD082"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79380F06"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6A5467F"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4C93E4E"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13B27473" w14:textId="176811E7"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D75B852"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5.</w:t>
            </w:r>
          </w:p>
        </w:tc>
        <w:tc>
          <w:tcPr>
            <w:tcW w:w="3544" w:type="dxa"/>
            <w:tcBorders>
              <w:top w:val="single" w:sz="4" w:space="0" w:color="auto"/>
              <w:left w:val="single" w:sz="4" w:space="0" w:color="auto"/>
              <w:bottom w:val="single" w:sz="4" w:space="0" w:color="auto"/>
              <w:right w:val="single" w:sz="4" w:space="0" w:color="auto"/>
            </w:tcBorders>
            <w:vAlign w:val="center"/>
          </w:tcPr>
          <w:p w14:paraId="09F2F7E2"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491C562B"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5F228AE2"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4B36E315"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0E837D0C"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0B28495B" w14:textId="6560FCB0"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02A0EC2"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6.</w:t>
            </w:r>
          </w:p>
        </w:tc>
        <w:tc>
          <w:tcPr>
            <w:tcW w:w="3544" w:type="dxa"/>
            <w:tcBorders>
              <w:top w:val="single" w:sz="4" w:space="0" w:color="auto"/>
              <w:left w:val="single" w:sz="4" w:space="0" w:color="auto"/>
              <w:bottom w:val="single" w:sz="4" w:space="0" w:color="auto"/>
              <w:right w:val="single" w:sz="4" w:space="0" w:color="auto"/>
            </w:tcBorders>
            <w:vAlign w:val="center"/>
          </w:tcPr>
          <w:p w14:paraId="1ABA97B5"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035AB3A1"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9A9D5CB"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137BB054"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54CAE924"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50F791B8" w14:textId="075EF7ED"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2392DC6F"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7.</w:t>
            </w:r>
          </w:p>
        </w:tc>
        <w:tc>
          <w:tcPr>
            <w:tcW w:w="3544" w:type="dxa"/>
            <w:tcBorders>
              <w:top w:val="single" w:sz="4" w:space="0" w:color="auto"/>
              <w:left w:val="single" w:sz="4" w:space="0" w:color="auto"/>
              <w:bottom w:val="single" w:sz="4" w:space="0" w:color="auto"/>
              <w:right w:val="single" w:sz="4" w:space="0" w:color="auto"/>
            </w:tcBorders>
            <w:vAlign w:val="center"/>
          </w:tcPr>
          <w:p w14:paraId="490D4FB5"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1EB7C0FA"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A72F1B8"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6AFCA7A"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159FD83"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0A591C49" w14:textId="545F7031"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49E3329"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8.</w:t>
            </w:r>
          </w:p>
        </w:tc>
        <w:tc>
          <w:tcPr>
            <w:tcW w:w="3544" w:type="dxa"/>
            <w:tcBorders>
              <w:top w:val="single" w:sz="4" w:space="0" w:color="auto"/>
              <w:left w:val="single" w:sz="4" w:space="0" w:color="auto"/>
              <w:bottom w:val="single" w:sz="4" w:space="0" w:color="auto"/>
              <w:right w:val="single" w:sz="4" w:space="0" w:color="auto"/>
            </w:tcBorders>
            <w:vAlign w:val="center"/>
          </w:tcPr>
          <w:p w14:paraId="041D7447"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79028D19" w14:textId="77777777" w:rsidR="00763046" w:rsidRPr="00F03D24" w:rsidRDefault="00763046" w:rsidP="00B143A8">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71EBF8F5"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04BAB908"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C5FED54" w14:textId="77777777" w:rsidR="00763046" w:rsidRPr="00F03D24" w:rsidRDefault="00763046" w:rsidP="00B143A8">
            <w:pPr>
              <w:keepNext/>
              <w:keepLines/>
              <w:tabs>
                <w:tab w:val="left" w:pos="567"/>
                <w:tab w:val="num" w:pos="851"/>
                <w:tab w:val="left" w:pos="993"/>
              </w:tabs>
              <w:spacing w:after="0" w:line="240" w:lineRule="auto"/>
              <w:jc w:val="center"/>
              <w:rPr>
                <w:rFonts w:ascii="Tahoma" w:eastAsia="Times New Roman" w:hAnsi="Tahoma" w:cs="Tahoma"/>
                <w:lang w:eastAsia="sl-SI"/>
              </w:rPr>
            </w:pPr>
          </w:p>
        </w:tc>
      </w:tr>
    </w:tbl>
    <w:p w14:paraId="6EF1A105" w14:textId="77777777" w:rsidR="008C7B4E" w:rsidRPr="00F03D24" w:rsidRDefault="008C7B4E" w:rsidP="00072D9D">
      <w:pPr>
        <w:keepNext/>
        <w:keepLines/>
        <w:spacing w:after="0" w:line="240" w:lineRule="auto"/>
        <w:jc w:val="both"/>
        <w:rPr>
          <w:rFonts w:ascii="Tahoma" w:eastAsia="Times New Roman" w:hAnsi="Tahoma" w:cs="Tahoma"/>
          <w:lang w:eastAsia="sl-SI"/>
        </w:rPr>
      </w:pPr>
    </w:p>
    <w:p w14:paraId="46BB3E24" w14:textId="77777777" w:rsidR="008C7B4E" w:rsidRPr="00C62C0D" w:rsidRDefault="008C7B4E" w:rsidP="00072D9D">
      <w:pPr>
        <w:keepNext/>
        <w:keepLines/>
        <w:spacing w:after="0" w:line="240" w:lineRule="auto"/>
        <w:jc w:val="both"/>
        <w:rPr>
          <w:rFonts w:ascii="Tahoma" w:eastAsia="Times New Roman" w:hAnsi="Tahoma" w:cs="Tahoma"/>
          <w:sz w:val="18"/>
          <w:lang w:eastAsia="sl-SI"/>
        </w:rPr>
      </w:pPr>
      <w:r w:rsidRPr="00C62C0D">
        <w:rPr>
          <w:rFonts w:ascii="Tahoma" w:eastAsia="Times New Roman" w:hAnsi="Tahoma" w:cs="Tahoma"/>
          <w:b/>
          <w:sz w:val="18"/>
          <w:lang w:eastAsia="sl-SI"/>
        </w:rPr>
        <w:t xml:space="preserve">OPOMBA: </w:t>
      </w:r>
      <w:r w:rsidRPr="00C62C0D">
        <w:rPr>
          <w:rFonts w:ascii="Tahoma" w:eastAsia="Times New Roman" w:hAnsi="Tahoma" w:cs="Tahoma"/>
          <w:sz w:val="18"/>
          <w:lang w:eastAsia="sl-SI"/>
        </w:rPr>
        <w:t>Obrazec po potrebi tudi kopirate.</w:t>
      </w:r>
    </w:p>
    <w:p w14:paraId="30C51AE7" w14:textId="77777777" w:rsidR="008C7B4E" w:rsidRPr="00F03D24" w:rsidRDefault="008C7B4E" w:rsidP="00072D9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13154" w:type="dxa"/>
        <w:tblInd w:w="30" w:type="dxa"/>
        <w:tblLayout w:type="fixed"/>
        <w:tblCellMar>
          <w:left w:w="30" w:type="dxa"/>
          <w:right w:w="30" w:type="dxa"/>
        </w:tblCellMar>
        <w:tblLook w:val="0000" w:firstRow="0" w:lastRow="0" w:firstColumn="0" w:lastColumn="0" w:noHBand="0" w:noVBand="0"/>
      </w:tblPr>
      <w:tblGrid>
        <w:gridCol w:w="5357"/>
        <w:gridCol w:w="4111"/>
        <w:gridCol w:w="3686"/>
      </w:tblGrid>
      <w:tr w:rsidR="008C7B4E" w:rsidRPr="00F03D24" w14:paraId="2C4CD5DD" w14:textId="77777777" w:rsidTr="00BC1683">
        <w:trPr>
          <w:trHeight w:val="235"/>
        </w:trPr>
        <w:tc>
          <w:tcPr>
            <w:tcW w:w="5357" w:type="dxa"/>
            <w:tcBorders>
              <w:bottom w:val="single" w:sz="4" w:space="0" w:color="auto"/>
            </w:tcBorders>
          </w:tcPr>
          <w:p w14:paraId="14A5DB86" w14:textId="77777777" w:rsidR="008C7B4E" w:rsidRPr="00F03D24" w:rsidRDefault="008C7B4E" w:rsidP="00072D9D">
            <w:pPr>
              <w:keepNext/>
              <w:keepLines/>
              <w:spacing w:after="0" w:line="240" w:lineRule="auto"/>
              <w:jc w:val="both"/>
              <w:rPr>
                <w:rFonts w:ascii="Tahoma" w:eastAsia="Times New Roman" w:hAnsi="Tahoma" w:cs="Tahoma"/>
                <w:snapToGrid w:val="0"/>
                <w:color w:val="000000"/>
                <w:sz w:val="20"/>
                <w:lang w:eastAsia="sl-SI"/>
              </w:rPr>
            </w:pPr>
          </w:p>
        </w:tc>
        <w:tc>
          <w:tcPr>
            <w:tcW w:w="4111" w:type="dxa"/>
          </w:tcPr>
          <w:p w14:paraId="39E361B9" w14:textId="77777777" w:rsidR="008C7B4E" w:rsidRPr="00F03D24" w:rsidRDefault="008C7B4E" w:rsidP="00072D9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328B8F7" w14:textId="77777777" w:rsidR="008C7B4E" w:rsidRPr="00F03D24" w:rsidRDefault="008C7B4E" w:rsidP="00072D9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8C7B4E" w:rsidRPr="00F03D24" w14:paraId="7C0CE0ED" w14:textId="77777777" w:rsidTr="00BC1683">
        <w:trPr>
          <w:trHeight w:val="235"/>
        </w:trPr>
        <w:tc>
          <w:tcPr>
            <w:tcW w:w="5357" w:type="dxa"/>
            <w:tcBorders>
              <w:top w:val="single" w:sz="4" w:space="0" w:color="auto"/>
            </w:tcBorders>
          </w:tcPr>
          <w:p w14:paraId="1AB55BF9" w14:textId="77777777" w:rsidR="008C7B4E" w:rsidRPr="00F03D24" w:rsidRDefault="008C7B4E" w:rsidP="00072D9D">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4111" w:type="dxa"/>
          </w:tcPr>
          <w:p w14:paraId="3A962D62" w14:textId="77777777" w:rsidR="008C7B4E" w:rsidRPr="00F03D24" w:rsidRDefault="008C7B4E" w:rsidP="00072D9D">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2E57DED8" w14:textId="77777777" w:rsidR="008C7B4E" w:rsidRPr="00F03D24" w:rsidRDefault="008C7B4E" w:rsidP="00072D9D">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 xml:space="preserve">(ime in priimek ter podpis odgovorne osebe </w:t>
            </w:r>
            <w:r>
              <w:rPr>
                <w:rFonts w:ascii="Tahoma" w:eastAsia="Times New Roman" w:hAnsi="Tahoma" w:cs="Tahoma"/>
                <w:snapToGrid w:val="0"/>
                <w:color w:val="000000"/>
                <w:sz w:val="20"/>
                <w:lang w:eastAsia="sl-SI"/>
              </w:rPr>
              <w:t>gospodarskega subjekta</w:t>
            </w:r>
            <w:r w:rsidRPr="00F03D24">
              <w:rPr>
                <w:rFonts w:ascii="Tahoma" w:eastAsia="Times New Roman" w:hAnsi="Tahoma" w:cs="Tahoma"/>
                <w:snapToGrid w:val="0"/>
                <w:color w:val="000000"/>
                <w:sz w:val="20"/>
                <w:lang w:eastAsia="sl-SI"/>
              </w:rPr>
              <w:t>)</w:t>
            </w:r>
          </w:p>
        </w:tc>
      </w:tr>
    </w:tbl>
    <w:p w14:paraId="00858236" w14:textId="77777777" w:rsidR="00C25296" w:rsidRDefault="008C7B4E" w:rsidP="00072D9D">
      <w:pPr>
        <w:keepNext/>
        <w:keepLines/>
        <w:sectPr w:rsidR="00C25296" w:rsidSect="00C25296">
          <w:headerReference w:type="default" r:id="rId30"/>
          <w:pgSz w:w="16838" w:h="11906" w:orient="landscape" w:code="9"/>
          <w:pgMar w:top="1418" w:right="1134" w:bottom="1134" w:left="1134" w:header="567" w:footer="567" w:gutter="0"/>
          <w:cols w:space="708"/>
          <w:docGrid w:linePitch="360"/>
        </w:sect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50873" w:rsidRPr="00712BC8" w14:paraId="3A813E12" w14:textId="77777777" w:rsidTr="00AA03F5">
        <w:tc>
          <w:tcPr>
            <w:tcW w:w="7867" w:type="dxa"/>
            <w:tcBorders>
              <w:top w:val="single" w:sz="4" w:space="0" w:color="auto"/>
              <w:bottom w:val="single" w:sz="4" w:space="0" w:color="auto"/>
            </w:tcBorders>
          </w:tcPr>
          <w:p w14:paraId="32AA221D" w14:textId="77777777" w:rsidR="00950873" w:rsidRPr="00712BC8" w:rsidRDefault="00950873" w:rsidP="00072D9D">
            <w:pPr>
              <w:keepNext/>
              <w:keepLines/>
              <w:spacing w:after="0" w:line="240" w:lineRule="auto"/>
              <w:jc w:val="both"/>
              <w:rPr>
                <w:rFonts w:ascii="Tahoma" w:hAnsi="Tahoma" w:cs="Tahoma"/>
              </w:rPr>
            </w:pPr>
            <w:bookmarkStart w:id="24" w:name="_GoBack"/>
            <w:bookmarkEnd w:id="24"/>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 sklop</w:t>
            </w:r>
          </w:p>
        </w:tc>
        <w:tc>
          <w:tcPr>
            <w:tcW w:w="1559" w:type="dxa"/>
            <w:tcBorders>
              <w:top w:val="single" w:sz="4" w:space="0" w:color="auto"/>
              <w:bottom w:val="single" w:sz="4" w:space="0" w:color="auto"/>
            </w:tcBorders>
          </w:tcPr>
          <w:p w14:paraId="43EB7200" w14:textId="77777777" w:rsidR="00950873" w:rsidRPr="00712BC8" w:rsidRDefault="00950873" w:rsidP="00072D9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sidR="008C7B4E">
              <w:rPr>
                <w:rFonts w:ascii="Tahoma" w:hAnsi="Tahoma" w:cs="Tahoma"/>
                <w:b/>
                <w:i/>
              </w:rPr>
              <w:t>5</w:t>
            </w:r>
            <w:r>
              <w:rPr>
                <w:rFonts w:ascii="Tahoma" w:hAnsi="Tahoma" w:cs="Tahoma"/>
                <w:b/>
                <w:i/>
              </w:rPr>
              <w:t>/1</w:t>
            </w:r>
          </w:p>
        </w:tc>
      </w:tr>
    </w:tbl>
    <w:p w14:paraId="0B370ABD" w14:textId="77777777" w:rsidR="00950873" w:rsidRPr="008C7B4E" w:rsidRDefault="00950873" w:rsidP="00072D9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59A3B21A" w14:textId="77777777" w:rsidR="00950873" w:rsidRPr="00712BC8" w:rsidRDefault="001F4D85" w:rsidP="00F1455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950873"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950873"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14555" w:rsidRPr="00F14555">
        <w:rPr>
          <w:rFonts w:ascii="Tahoma" w:eastAsia="Times New Roman" w:hAnsi="Tahoma" w:cs="Tahoma"/>
          <w:b/>
          <w:lang w:eastAsia="sl-SI"/>
        </w:rPr>
        <w:t>1. Sklop: Kemikalije Nalco</w:t>
      </w:r>
    </w:p>
    <w:p w14:paraId="77F4672F" w14:textId="77777777" w:rsidR="00950873" w:rsidRPr="00097B84" w:rsidRDefault="00950873" w:rsidP="00072D9D">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6276ACF" w14:textId="77777777" w:rsidR="00F14555" w:rsidRDefault="00F14555" w:rsidP="00072D9D">
      <w:pPr>
        <w:keepNext/>
        <w:keepLines/>
        <w:spacing w:after="0" w:line="240" w:lineRule="auto"/>
        <w:jc w:val="both"/>
        <w:rPr>
          <w:rFonts w:ascii="Tahoma" w:eastAsia="Times New Roman" w:hAnsi="Tahoma" w:cs="Tahoma"/>
          <w:sz w:val="20"/>
          <w:szCs w:val="20"/>
          <w:lang w:eastAsia="sl-SI"/>
        </w:rPr>
      </w:pPr>
    </w:p>
    <w:p w14:paraId="61398766" w14:textId="77777777" w:rsidR="008C7B4E" w:rsidRPr="00B60D1D" w:rsidRDefault="008C7B4E" w:rsidP="00072D9D">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F14555">
        <w:rPr>
          <w:rFonts w:ascii="Tahoma" w:eastAsia="Times New Roman" w:hAnsi="Tahoma" w:cs="Tahoma"/>
          <w:b/>
          <w:sz w:val="20"/>
          <w:szCs w:val="20"/>
          <w:u w:val="single"/>
          <w:lang w:eastAsia="sl-SI"/>
        </w:rPr>
        <w:t>k</w:t>
      </w:r>
      <w:r w:rsidR="00F14555" w:rsidRPr="00F14555">
        <w:rPr>
          <w:rFonts w:ascii="Tahoma" w:eastAsia="Times New Roman" w:hAnsi="Tahoma" w:cs="Tahoma"/>
          <w:b/>
          <w:sz w:val="20"/>
          <w:szCs w:val="20"/>
          <w:u w:val="single"/>
          <w:lang w:eastAsia="sl-SI"/>
        </w:rPr>
        <w:t>emikalije Nalco</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770C4C29" w14:textId="77777777" w:rsidR="008C7B4E" w:rsidRPr="00DC0B3F" w:rsidRDefault="008C7B4E" w:rsidP="00072D9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8C7B4E" w:rsidRPr="00637345" w14:paraId="313D9E83" w14:textId="77777777" w:rsidTr="008C7B4E">
        <w:trPr>
          <w:trHeight w:val="310"/>
        </w:trPr>
        <w:tc>
          <w:tcPr>
            <w:tcW w:w="3544" w:type="dxa"/>
            <w:vAlign w:val="center"/>
          </w:tcPr>
          <w:p w14:paraId="2DD2C79E" w14:textId="77777777" w:rsidR="008C7B4E" w:rsidRPr="00637345" w:rsidRDefault="008C7B4E" w:rsidP="00072D9D">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0A40C2A8" w14:textId="77777777" w:rsidR="008C7B4E" w:rsidRPr="00637345" w:rsidRDefault="008C7B4E" w:rsidP="00072D9D">
            <w:pPr>
              <w:keepNext/>
              <w:keepLines/>
              <w:widowControl w:val="0"/>
              <w:spacing w:after="0" w:line="240" w:lineRule="auto"/>
              <w:rPr>
                <w:rFonts w:ascii="Tahoma" w:eastAsia="Times New Roman" w:hAnsi="Tahoma" w:cs="Tahoma"/>
                <w:b/>
                <w:sz w:val="18"/>
                <w:lang w:eastAsia="sl-SI"/>
              </w:rPr>
            </w:pPr>
          </w:p>
          <w:p w14:paraId="71785ABB" w14:textId="77777777" w:rsidR="008C7B4E" w:rsidRPr="00637345" w:rsidRDefault="008C7B4E" w:rsidP="00072D9D">
            <w:pPr>
              <w:keepNext/>
              <w:keepLines/>
              <w:widowControl w:val="0"/>
              <w:spacing w:after="0" w:line="240" w:lineRule="auto"/>
              <w:rPr>
                <w:rFonts w:ascii="Tahoma" w:eastAsia="Times New Roman" w:hAnsi="Tahoma" w:cs="Tahoma"/>
                <w:b/>
                <w:sz w:val="18"/>
                <w:lang w:eastAsia="sl-SI"/>
              </w:rPr>
            </w:pPr>
          </w:p>
        </w:tc>
      </w:tr>
      <w:tr w:rsidR="008C7B4E" w:rsidRPr="00637345" w14:paraId="2F1A5048" w14:textId="77777777" w:rsidTr="008C7B4E">
        <w:trPr>
          <w:trHeight w:val="375"/>
        </w:trPr>
        <w:tc>
          <w:tcPr>
            <w:tcW w:w="3544" w:type="dxa"/>
            <w:vAlign w:val="center"/>
          </w:tcPr>
          <w:p w14:paraId="23F6D4B1"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4F4A609E" w14:textId="77777777" w:rsidR="008C7B4E" w:rsidRPr="00637345" w:rsidRDefault="008C7B4E" w:rsidP="00072D9D">
            <w:pPr>
              <w:keepNext/>
              <w:keepLines/>
              <w:widowControl w:val="0"/>
              <w:spacing w:after="0" w:line="240" w:lineRule="auto"/>
              <w:rPr>
                <w:rFonts w:ascii="Tahoma" w:eastAsia="Times New Roman" w:hAnsi="Tahoma" w:cs="Tahoma"/>
                <w:b/>
                <w:sz w:val="18"/>
                <w:lang w:eastAsia="sl-SI"/>
              </w:rPr>
            </w:pPr>
          </w:p>
          <w:p w14:paraId="736970D3" w14:textId="77777777" w:rsidR="008C7B4E" w:rsidRPr="00637345" w:rsidRDefault="008C7B4E" w:rsidP="00072D9D">
            <w:pPr>
              <w:keepNext/>
              <w:keepLines/>
              <w:widowControl w:val="0"/>
              <w:spacing w:after="0" w:line="240" w:lineRule="auto"/>
              <w:rPr>
                <w:rFonts w:ascii="Tahoma" w:eastAsia="Times New Roman" w:hAnsi="Tahoma" w:cs="Tahoma"/>
                <w:b/>
                <w:sz w:val="18"/>
                <w:lang w:eastAsia="sl-SI"/>
              </w:rPr>
            </w:pPr>
          </w:p>
        </w:tc>
      </w:tr>
      <w:tr w:rsidR="008C7B4E" w:rsidRPr="00637345" w14:paraId="2D03A583" w14:textId="77777777" w:rsidTr="008C7B4E">
        <w:trPr>
          <w:trHeight w:val="461"/>
        </w:trPr>
        <w:tc>
          <w:tcPr>
            <w:tcW w:w="3544" w:type="dxa"/>
            <w:vAlign w:val="center"/>
          </w:tcPr>
          <w:p w14:paraId="1F8696ED"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0958C17E"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p>
        </w:tc>
      </w:tr>
      <w:tr w:rsidR="008C7B4E" w:rsidRPr="00637345" w14:paraId="54947474" w14:textId="77777777" w:rsidTr="008C7B4E">
        <w:trPr>
          <w:trHeight w:val="461"/>
        </w:trPr>
        <w:tc>
          <w:tcPr>
            <w:tcW w:w="3544" w:type="dxa"/>
            <w:vAlign w:val="center"/>
          </w:tcPr>
          <w:p w14:paraId="7FF168E7"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6B526FB5"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p>
        </w:tc>
      </w:tr>
      <w:tr w:rsidR="008C7B4E" w:rsidRPr="00637345" w14:paraId="630E9054" w14:textId="77777777" w:rsidTr="008C7B4E">
        <w:trPr>
          <w:trHeight w:val="601"/>
        </w:trPr>
        <w:tc>
          <w:tcPr>
            <w:tcW w:w="3544" w:type="dxa"/>
            <w:vAlign w:val="center"/>
          </w:tcPr>
          <w:p w14:paraId="5E44702A"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28FD5ED"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p>
        </w:tc>
      </w:tr>
      <w:tr w:rsidR="008C7B4E" w:rsidRPr="00637345" w14:paraId="6A7A1076" w14:textId="77777777" w:rsidTr="008C7B4E">
        <w:trPr>
          <w:cantSplit/>
          <w:trHeight w:val="461"/>
        </w:trPr>
        <w:tc>
          <w:tcPr>
            <w:tcW w:w="3544" w:type="dxa"/>
            <w:vAlign w:val="center"/>
          </w:tcPr>
          <w:p w14:paraId="40C3DF4D"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355A7653"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p>
        </w:tc>
      </w:tr>
      <w:tr w:rsidR="008C7B4E" w:rsidRPr="00637345" w14:paraId="619DFD33" w14:textId="77777777" w:rsidTr="008C7B4E">
        <w:trPr>
          <w:trHeight w:val="273"/>
        </w:trPr>
        <w:tc>
          <w:tcPr>
            <w:tcW w:w="3544" w:type="dxa"/>
            <w:tcBorders>
              <w:right w:val="single" w:sz="4" w:space="0" w:color="auto"/>
            </w:tcBorders>
            <w:vAlign w:val="center"/>
          </w:tcPr>
          <w:p w14:paraId="67D6758D"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sidR="00F00969">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296897A3"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p>
          <w:p w14:paraId="2C8E13E5"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p>
        </w:tc>
      </w:tr>
      <w:tr w:rsidR="008C7B4E" w:rsidRPr="00637345" w14:paraId="3DF85EA6" w14:textId="77777777" w:rsidTr="008C7B4E">
        <w:trPr>
          <w:trHeight w:val="794"/>
        </w:trPr>
        <w:tc>
          <w:tcPr>
            <w:tcW w:w="3544" w:type="dxa"/>
            <w:tcBorders>
              <w:right w:val="single" w:sz="4" w:space="0" w:color="auto"/>
            </w:tcBorders>
          </w:tcPr>
          <w:p w14:paraId="05077289"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09C19F8E"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6412BD63"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p>
        </w:tc>
      </w:tr>
      <w:tr w:rsidR="008C7B4E" w:rsidRPr="0073261A" w14:paraId="6C725783" w14:textId="77777777" w:rsidTr="008C7B4E">
        <w:trPr>
          <w:trHeight w:val="542"/>
        </w:trPr>
        <w:tc>
          <w:tcPr>
            <w:tcW w:w="3544" w:type="dxa"/>
            <w:tcBorders>
              <w:right w:val="single" w:sz="4" w:space="0" w:color="auto"/>
            </w:tcBorders>
            <w:vAlign w:val="center"/>
          </w:tcPr>
          <w:p w14:paraId="7C53DE6B" w14:textId="77777777" w:rsidR="008C7B4E" w:rsidRPr="0073261A" w:rsidRDefault="00F00969" w:rsidP="00072D9D">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008C7B4E" w:rsidRPr="00C12989">
              <w:rPr>
                <w:rFonts w:ascii="Tahoma" w:eastAsia="Times New Roman" w:hAnsi="Tahoma" w:cs="Tahoma"/>
                <w:b/>
                <w:sz w:val="18"/>
                <w:lang w:eastAsia="sl-SI"/>
              </w:rPr>
              <w:t xml:space="preserve"> </w:t>
            </w:r>
            <w:r w:rsidR="008C7B4E" w:rsidRPr="008611DB">
              <w:rPr>
                <w:rFonts w:ascii="Tahoma" w:eastAsia="Times New Roman" w:hAnsi="Tahoma" w:cs="Tahoma"/>
                <w:sz w:val="18"/>
                <w:lang w:eastAsia="sl-SI"/>
              </w:rPr>
              <w:t>[</w:t>
            </w:r>
            <w:r>
              <w:rPr>
                <w:rFonts w:ascii="Tahoma" w:eastAsia="Times New Roman" w:hAnsi="Tahoma" w:cs="Tahoma"/>
                <w:sz w:val="18"/>
                <w:lang w:eastAsia="sl-SI"/>
              </w:rPr>
              <w:t>EUR brez DDV</w:t>
            </w:r>
            <w:r w:rsidR="008C7B4E"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888A017" w14:textId="77777777" w:rsidR="008C7B4E" w:rsidRPr="0073261A" w:rsidRDefault="008C7B4E" w:rsidP="00072D9D">
            <w:pPr>
              <w:keepNext/>
              <w:keepLines/>
              <w:widowControl w:val="0"/>
              <w:spacing w:after="0" w:line="240" w:lineRule="auto"/>
              <w:rPr>
                <w:rFonts w:ascii="Tahoma" w:eastAsia="Times New Roman" w:hAnsi="Tahoma" w:cs="Tahoma"/>
                <w:sz w:val="18"/>
                <w:lang w:eastAsia="sl-SI"/>
              </w:rPr>
            </w:pPr>
          </w:p>
        </w:tc>
      </w:tr>
    </w:tbl>
    <w:p w14:paraId="79942F87" w14:textId="77777777" w:rsidR="008C7B4E" w:rsidRPr="00637345" w:rsidRDefault="008C7B4E" w:rsidP="00072D9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C7B4E" w:rsidRPr="00637345" w14:paraId="6D59BF69" w14:textId="77777777" w:rsidTr="008C7B4E">
        <w:trPr>
          <w:trHeight w:val="235"/>
        </w:trPr>
        <w:tc>
          <w:tcPr>
            <w:tcW w:w="3402" w:type="dxa"/>
            <w:tcBorders>
              <w:bottom w:val="single" w:sz="4" w:space="0" w:color="auto"/>
            </w:tcBorders>
          </w:tcPr>
          <w:p w14:paraId="44F04075" w14:textId="77777777" w:rsidR="008C7B4E" w:rsidRPr="00637345" w:rsidRDefault="008C7B4E"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4FE5B06E" w14:textId="77777777" w:rsidR="008C7B4E" w:rsidRPr="00637345" w:rsidRDefault="008C7B4E"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9AE4354" w14:textId="77777777" w:rsidR="008C7B4E" w:rsidRPr="00637345" w:rsidRDefault="008C7B4E"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C7B4E" w:rsidRPr="00637345" w14:paraId="681C7FE0" w14:textId="77777777" w:rsidTr="008C7B4E">
        <w:trPr>
          <w:trHeight w:val="235"/>
        </w:trPr>
        <w:tc>
          <w:tcPr>
            <w:tcW w:w="3402" w:type="dxa"/>
            <w:tcBorders>
              <w:top w:val="single" w:sz="4" w:space="0" w:color="auto"/>
            </w:tcBorders>
          </w:tcPr>
          <w:p w14:paraId="27110D71" w14:textId="77777777" w:rsidR="008C7B4E" w:rsidRPr="00637345" w:rsidRDefault="008C7B4E"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43D69E9" w14:textId="77777777" w:rsidR="008C7B4E" w:rsidRPr="00637345" w:rsidRDefault="008C7B4E" w:rsidP="00072D9D">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31502E2" w14:textId="77777777" w:rsidR="008C7B4E" w:rsidRPr="00637345" w:rsidRDefault="008C7B4E"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2862A42B" w14:textId="77777777" w:rsidR="008C7B4E" w:rsidRPr="00637345" w:rsidRDefault="008C7B4E" w:rsidP="00072D9D">
      <w:pPr>
        <w:keepNext/>
        <w:keepLines/>
        <w:widowControl w:val="0"/>
        <w:pBdr>
          <w:bottom w:val="single" w:sz="12" w:space="1" w:color="auto"/>
        </w:pBdr>
        <w:spacing w:after="0" w:line="240" w:lineRule="auto"/>
        <w:rPr>
          <w:rFonts w:ascii="Tahoma" w:eastAsia="Times New Roman" w:hAnsi="Tahoma" w:cs="Tahoma"/>
          <w:b/>
          <w:sz w:val="18"/>
          <w:lang w:eastAsia="sl-SI"/>
        </w:rPr>
      </w:pPr>
    </w:p>
    <w:p w14:paraId="6B40DFC2"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32D50306"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30E1C63C"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607EC975"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7B03694A"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CEB2947"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49B6A1F" w14:textId="77777777" w:rsidR="008C7B4E" w:rsidRPr="00637345" w:rsidRDefault="008C7B4E" w:rsidP="00072D9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09432598"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p>
    <w:p w14:paraId="7005F548" w14:textId="77777777" w:rsidR="008C7B4E" w:rsidRPr="00637345" w:rsidRDefault="008C7B4E"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C7B4E" w:rsidRPr="00637345" w14:paraId="2336DC08" w14:textId="77777777" w:rsidTr="008C7B4E">
        <w:trPr>
          <w:trHeight w:val="235"/>
        </w:trPr>
        <w:tc>
          <w:tcPr>
            <w:tcW w:w="3402" w:type="dxa"/>
            <w:tcBorders>
              <w:bottom w:val="single" w:sz="4" w:space="0" w:color="auto"/>
            </w:tcBorders>
          </w:tcPr>
          <w:p w14:paraId="2F9FCCC9" w14:textId="77777777" w:rsidR="008C7B4E" w:rsidRPr="00637345" w:rsidRDefault="008C7B4E" w:rsidP="00072D9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07FF7CA" w14:textId="77777777" w:rsidR="008C7B4E" w:rsidRPr="00637345" w:rsidRDefault="008C7B4E" w:rsidP="00072D9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851BFC5" w14:textId="77777777" w:rsidR="008C7B4E" w:rsidRPr="00637345" w:rsidRDefault="008C7B4E"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C7B4E" w:rsidRPr="00637345" w14:paraId="042095CE" w14:textId="77777777" w:rsidTr="008C7B4E">
        <w:trPr>
          <w:trHeight w:val="235"/>
        </w:trPr>
        <w:tc>
          <w:tcPr>
            <w:tcW w:w="3402" w:type="dxa"/>
            <w:tcBorders>
              <w:top w:val="single" w:sz="4" w:space="0" w:color="auto"/>
            </w:tcBorders>
          </w:tcPr>
          <w:p w14:paraId="0AA3F53A" w14:textId="77777777" w:rsidR="008C7B4E" w:rsidRPr="00637345" w:rsidRDefault="008C7B4E"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F036F23" w14:textId="77777777" w:rsidR="008C7B4E" w:rsidRPr="00637345" w:rsidRDefault="008C7B4E"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1CB6CFA" w14:textId="77777777" w:rsidR="008C7B4E" w:rsidRPr="00637345" w:rsidRDefault="008C7B4E"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711FB149" w14:textId="77777777" w:rsidR="008C7B4E" w:rsidRDefault="008C7B4E" w:rsidP="00072D9D">
      <w:pPr>
        <w:keepNext/>
        <w:keepLines/>
        <w:widowControl w:val="0"/>
        <w:spacing w:after="0" w:line="240" w:lineRule="auto"/>
        <w:jc w:val="both"/>
        <w:rPr>
          <w:rFonts w:ascii="Tahoma" w:eastAsia="Times New Roman" w:hAnsi="Tahoma" w:cs="Tahoma"/>
          <w:b/>
          <w:sz w:val="14"/>
          <w:lang w:eastAsia="sl-SI"/>
        </w:rPr>
      </w:pPr>
    </w:p>
    <w:p w14:paraId="67E13939" w14:textId="77777777" w:rsidR="008C7B4E" w:rsidRPr="00637345" w:rsidRDefault="008C7B4E" w:rsidP="00072D9D">
      <w:pPr>
        <w:keepNext/>
        <w:keepLines/>
        <w:widowControl w:val="0"/>
        <w:spacing w:after="0" w:line="240" w:lineRule="auto"/>
        <w:jc w:val="both"/>
        <w:rPr>
          <w:rFonts w:ascii="Tahoma" w:eastAsia="Times New Roman" w:hAnsi="Tahoma" w:cs="Tahoma"/>
          <w:b/>
          <w:sz w:val="14"/>
          <w:lang w:eastAsia="sl-SI"/>
        </w:rPr>
      </w:pPr>
    </w:p>
    <w:p w14:paraId="465D3BB7" w14:textId="77777777" w:rsidR="008C7B4E" w:rsidRDefault="008C7B4E" w:rsidP="00072D9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1C8A690" w14:textId="77777777" w:rsidR="00C62C0D" w:rsidRDefault="008C7B4E" w:rsidP="00072D9D">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6D9D353F" w14:textId="77777777" w:rsidTr="00C15739">
        <w:tc>
          <w:tcPr>
            <w:tcW w:w="7867" w:type="dxa"/>
            <w:tcBorders>
              <w:top w:val="single" w:sz="4" w:space="0" w:color="auto"/>
              <w:bottom w:val="single" w:sz="4" w:space="0" w:color="auto"/>
            </w:tcBorders>
          </w:tcPr>
          <w:p w14:paraId="09AA95F1" w14:textId="77777777" w:rsidR="00C62C0D" w:rsidRPr="00712BC8" w:rsidRDefault="00C62C0D" w:rsidP="00072D9D">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PONUDNIKA- 2. sklop</w:t>
            </w:r>
          </w:p>
        </w:tc>
        <w:tc>
          <w:tcPr>
            <w:tcW w:w="1559" w:type="dxa"/>
            <w:tcBorders>
              <w:top w:val="single" w:sz="4" w:space="0" w:color="auto"/>
              <w:bottom w:val="single" w:sz="4" w:space="0" w:color="auto"/>
            </w:tcBorders>
          </w:tcPr>
          <w:p w14:paraId="7046F7CC" w14:textId="77777777" w:rsidR="00C62C0D" w:rsidRPr="00712BC8" w:rsidRDefault="00C62C0D" w:rsidP="00072D9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5/2</w:t>
            </w:r>
          </w:p>
        </w:tc>
      </w:tr>
    </w:tbl>
    <w:p w14:paraId="4310B563" w14:textId="77777777" w:rsidR="00F14555" w:rsidRPr="008C7B4E" w:rsidRDefault="00F14555" w:rsidP="00F14555">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730B6869" w14:textId="77777777" w:rsidR="00F14555" w:rsidRPr="00712BC8" w:rsidRDefault="001F4D85" w:rsidP="00F1455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2</w:t>
      </w:r>
      <w:r w:rsidR="00F14555" w:rsidRPr="00F14555">
        <w:rPr>
          <w:rFonts w:ascii="Tahoma" w:eastAsia="Times New Roman" w:hAnsi="Tahoma" w:cs="Tahoma"/>
          <w:b/>
          <w:lang w:eastAsia="sl-SI"/>
        </w:rPr>
        <w:t>. Sklop: Laboratorijske kemikalije</w:t>
      </w:r>
    </w:p>
    <w:p w14:paraId="17B16EFF" w14:textId="77777777" w:rsidR="00F14555" w:rsidRPr="00097B84" w:rsidRDefault="00F14555" w:rsidP="00F1455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0CFBE104" w14:textId="77777777" w:rsidR="00F14555" w:rsidRDefault="00F14555" w:rsidP="00F14555">
      <w:pPr>
        <w:keepNext/>
        <w:keepLines/>
        <w:spacing w:after="0" w:line="240" w:lineRule="auto"/>
        <w:jc w:val="both"/>
        <w:rPr>
          <w:rFonts w:ascii="Tahoma" w:eastAsia="Times New Roman" w:hAnsi="Tahoma" w:cs="Tahoma"/>
          <w:sz w:val="20"/>
          <w:szCs w:val="20"/>
          <w:lang w:eastAsia="sl-SI"/>
        </w:rPr>
      </w:pPr>
    </w:p>
    <w:p w14:paraId="35F408A8" w14:textId="77777777" w:rsidR="00F14555" w:rsidRPr="00B60D1D" w:rsidRDefault="00F14555" w:rsidP="00F1455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b/>
          <w:sz w:val="20"/>
          <w:szCs w:val="20"/>
          <w:u w:val="single"/>
          <w:lang w:eastAsia="sl-SI"/>
        </w:rPr>
        <w:t>laboratorijskih</w:t>
      </w:r>
      <w:r w:rsidRPr="00F14555">
        <w:rPr>
          <w:rFonts w:ascii="Tahoma" w:eastAsia="Times New Roman" w:hAnsi="Tahoma" w:cs="Tahoma"/>
          <w:b/>
          <w:sz w:val="20"/>
          <w:szCs w:val="20"/>
          <w:u w:val="single"/>
          <w:lang w:eastAsia="sl-SI"/>
        </w:rPr>
        <w:t xml:space="preserve"> kemikalij</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6DFCE354" w14:textId="77777777" w:rsidR="00C62C0D" w:rsidRPr="00DC0B3F" w:rsidRDefault="00C62C0D" w:rsidP="00072D9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668D7CEE" w14:textId="77777777" w:rsidTr="00C15739">
        <w:trPr>
          <w:trHeight w:val="310"/>
        </w:trPr>
        <w:tc>
          <w:tcPr>
            <w:tcW w:w="3544" w:type="dxa"/>
            <w:vAlign w:val="center"/>
          </w:tcPr>
          <w:p w14:paraId="19AA069A"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ACC09CE"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70A0DEBA"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6B9A3A01" w14:textId="77777777" w:rsidTr="00C15739">
        <w:trPr>
          <w:trHeight w:val="375"/>
        </w:trPr>
        <w:tc>
          <w:tcPr>
            <w:tcW w:w="3544" w:type="dxa"/>
            <w:vAlign w:val="center"/>
          </w:tcPr>
          <w:p w14:paraId="5CFE9DEF"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EFDD41C"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5ABEFA6E"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6AB22BBF" w14:textId="77777777" w:rsidTr="00C15739">
        <w:trPr>
          <w:trHeight w:val="461"/>
        </w:trPr>
        <w:tc>
          <w:tcPr>
            <w:tcW w:w="3544" w:type="dxa"/>
            <w:vAlign w:val="center"/>
          </w:tcPr>
          <w:p w14:paraId="16B035B9"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0109A957"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54C38461" w14:textId="77777777" w:rsidTr="00C15739">
        <w:trPr>
          <w:trHeight w:val="461"/>
        </w:trPr>
        <w:tc>
          <w:tcPr>
            <w:tcW w:w="3544" w:type="dxa"/>
            <w:vAlign w:val="center"/>
          </w:tcPr>
          <w:p w14:paraId="5045209E"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70137B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3F67F7AE" w14:textId="77777777" w:rsidTr="00C15739">
        <w:trPr>
          <w:trHeight w:val="601"/>
        </w:trPr>
        <w:tc>
          <w:tcPr>
            <w:tcW w:w="3544" w:type="dxa"/>
            <w:vAlign w:val="center"/>
          </w:tcPr>
          <w:p w14:paraId="6BBA64B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68B6946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2D1CD37E" w14:textId="77777777" w:rsidTr="00C15739">
        <w:trPr>
          <w:cantSplit/>
          <w:trHeight w:val="461"/>
        </w:trPr>
        <w:tc>
          <w:tcPr>
            <w:tcW w:w="3544" w:type="dxa"/>
            <w:vAlign w:val="center"/>
          </w:tcPr>
          <w:p w14:paraId="129593E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0F578F30"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6AEE17F7" w14:textId="77777777" w:rsidTr="00C15739">
        <w:trPr>
          <w:trHeight w:val="273"/>
        </w:trPr>
        <w:tc>
          <w:tcPr>
            <w:tcW w:w="3544" w:type="dxa"/>
            <w:tcBorders>
              <w:right w:val="single" w:sz="4" w:space="0" w:color="auto"/>
            </w:tcBorders>
            <w:vAlign w:val="center"/>
          </w:tcPr>
          <w:p w14:paraId="45EA654F"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C3D6E0D"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6BB3C734"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5A937268" w14:textId="77777777" w:rsidTr="00C15739">
        <w:trPr>
          <w:trHeight w:val="794"/>
        </w:trPr>
        <w:tc>
          <w:tcPr>
            <w:tcW w:w="3544" w:type="dxa"/>
            <w:tcBorders>
              <w:right w:val="single" w:sz="4" w:space="0" w:color="auto"/>
            </w:tcBorders>
          </w:tcPr>
          <w:p w14:paraId="4B1A4528"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49DBF50F"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6551F03"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73261A" w14:paraId="19378B5C" w14:textId="77777777" w:rsidTr="00C15739">
        <w:trPr>
          <w:trHeight w:val="542"/>
        </w:trPr>
        <w:tc>
          <w:tcPr>
            <w:tcW w:w="3544" w:type="dxa"/>
            <w:tcBorders>
              <w:right w:val="single" w:sz="4" w:space="0" w:color="auto"/>
            </w:tcBorders>
            <w:vAlign w:val="center"/>
          </w:tcPr>
          <w:p w14:paraId="6598E216"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5264BD2"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p>
        </w:tc>
      </w:tr>
    </w:tbl>
    <w:p w14:paraId="02EA1A9F" w14:textId="77777777" w:rsidR="00C62C0D" w:rsidRPr="00637345" w:rsidRDefault="00C62C0D" w:rsidP="00072D9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467FE50E" w14:textId="77777777" w:rsidTr="00C15739">
        <w:trPr>
          <w:trHeight w:val="235"/>
        </w:trPr>
        <w:tc>
          <w:tcPr>
            <w:tcW w:w="3402" w:type="dxa"/>
            <w:tcBorders>
              <w:bottom w:val="single" w:sz="4" w:space="0" w:color="auto"/>
            </w:tcBorders>
          </w:tcPr>
          <w:p w14:paraId="6A0C0333"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69E3B9A2"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055613A"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741C8575" w14:textId="77777777" w:rsidTr="00C15739">
        <w:trPr>
          <w:trHeight w:val="235"/>
        </w:trPr>
        <w:tc>
          <w:tcPr>
            <w:tcW w:w="3402" w:type="dxa"/>
            <w:tcBorders>
              <w:top w:val="single" w:sz="4" w:space="0" w:color="auto"/>
            </w:tcBorders>
          </w:tcPr>
          <w:p w14:paraId="33833502"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4B956F48"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3EDB0A07"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0538CE52" w14:textId="77777777" w:rsidR="00C62C0D" w:rsidRPr="00637345" w:rsidRDefault="00C62C0D" w:rsidP="00072D9D">
      <w:pPr>
        <w:keepNext/>
        <w:keepLines/>
        <w:widowControl w:val="0"/>
        <w:pBdr>
          <w:bottom w:val="single" w:sz="12" w:space="1" w:color="auto"/>
        </w:pBdr>
        <w:spacing w:after="0" w:line="240" w:lineRule="auto"/>
        <w:rPr>
          <w:rFonts w:ascii="Tahoma" w:eastAsia="Times New Roman" w:hAnsi="Tahoma" w:cs="Tahoma"/>
          <w:b/>
          <w:sz w:val="18"/>
          <w:lang w:eastAsia="sl-SI"/>
        </w:rPr>
      </w:pPr>
    </w:p>
    <w:p w14:paraId="6F4FDA28"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65711D7A"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3F84AF5B"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60480E53"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475A5EF1"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70F926C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150A6D6" w14:textId="77777777" w:rsidR="00C62C0D" w:rsidRPr="00637345" w:rsidRDefault="00C62C0D" w:rsidP="00072D9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E1D28CC"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2FB2F7C5"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237F24E8" w14:textId="77777777" w:rsidTr="00C15739">
        <w:trPr>
          <w:trHeight w:val="235"/>
        </w:trPr>
        <w:tc>
          <w:tcPr>
            <w:tcW w:w="3402" w:type="dxa"/>
            <w:tcBorders>
              <w:bottom w:val="single" w:sz="4" w:space="0" w:color="auto"/>
            </w:tcBorders>
          </w:tcPr>
          <w:p w14:paraId="7FD81C5A"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0C49618"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0BED1B0"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0267FFF1" w14:textId="77777777" w:rsidTr="00C15739">
        <w:trPr>
          <w:trHeight w:val="235"/>
        </w:trPr>
        <w:tc>
          <w:tcPr>
            <w:tcW w:w="3402" w:type="dxa"/>
            <w:tcBorders>
              <w:top w:val="single" w:sz="4" w:space="0" w:color="auto"/>
            </w:tcBorders>
          </w:tcPr>
          <w:p w14:paraId="5FB79532"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0E392DB"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585A06B"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AD27692" w14:textId="77777777" w:rsidR="00C62C0D" w:rsidRDefault="00C62C0D" w:rsidP="00072D9D">
      <w:pPr>
        <w:keepNext/>
        <w:keepLines/>
        <w:widowControl w:val="0"/>
        <w:spacing w:after="0" w:line="240" w:lineRule="auto"/>
        <w:jc w:val="both"/>
        <w:rPr>
          <w:rFonts w:ascii="Tahoma" w:eastAsia="Times New Roman" w:hAnsi="Tahoma" w:cs="Tahoma"/>
          <w:b/>
          <w:sz w:val="14"/>
          <w:lang w:eastAsia="sl-SI"/>
        </w:rPr>
      </w:pPr>
    </w:p>
    <w:p w14:paraId="271BBDD2" w14:textId="77777777" w:rsidR="00C62C0D" w:rsidRPr="00637345" w:rsidRDefault="00C62C0D" w:rsidP="00072D9D">
      <w:pPr>
        <w:keepNext/>
        <w:keepLines/>
        <w:widowControl w:val="0"/>
        <w:spacing w:after="0" w:line="240" w:lineRule="auto"/>
        <w:jc w:val="both"/>
        <w:rPr>
          <w:rFonts w:ascii="Tahoma" w:eastAsia="Times New Roman" w:hAnsi="Tahoma" w:cs="Tahoma"/>
          <w:b/>
          <w:sz w:val="14"/>
          <w:lang w:eastAsia="sl-SI"/>
        </w:rPr>
      </w:pPr>
    </w:p>
    <w:p w14:paraId="6E4DF8BA" w14:textId="77777777" w:rsidR="00C62C0D" w:rsidRDefault="00C62C0D" w:rsidP="00072D9D">
      <w:pPr>
        <w:keepNext/>
        <w:keepLines/>
        <w:autoSpaceDE w:val="0"/>
        <w:autoSpaceDN w:val="0"/>
        <w:adjustRightInd w:val="0"/>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04BF6CD" w14:textId="77777777" w:rsidR="00C62C0D" w:rsidRDefault="00C62C0D" w:rsidP="00072D9D">
      <w:pPr>
        <w:keepNext/>
        <w:keepLines/>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231A839D" w14:textId="77777777" w:rsidTr="00C15739">
        <w:tc>
          <w:tcPr>
            <w:tcW w:w="7867" w:type="dxa"/>
            <w:tcBorders>
              <w:top w:val="single" w:sz="4" w:space="0" w:color="auto"/>
              <w:bottom w:val="single" w:sz="4" w:space="0" w:color="auto"/>
            </w:tcBorders>
          </w:tcPr>
          <w:p w14:paraId="3D47DA6F" w14:textId="77777777" w:rsidR="00C62C0D" w:rsidRPr="00712BC8" w:rsidRDefault="00C62C0D" w:rsidP="00072D9D">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PONUDNIKA- 3. sklop</w:t>
            </w:r>
          </w:p>
        </w:tc>
        <w:tc>
          <w:tcPr>
            <w:tcW w:w="1559" w:type="dxa"/>
            <w:tcBorders>
              <w:top w:val="single" w:sz="4" w:space="0" w:color="auto"/>
              <w:bottom w:val="single" w:sz="4" w:space="0" w:color="auto"/>
            </w:tcBorders>
          </w:tcPr>
          <w:p w14:paraId="0893A480" w14:textId="77777777" w:rsidR="00C62C0D" w:rsidRPr="00712BC8" w:rsidRDefault="00C62C0D" w:rsidP="00072D9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5/3</w:t>
            </w:r>
          </w:p>
        </w:tc>
      </w:tr>
    </w:tbl>
    <w:p w14:paraId="4B37F1F4" w14:textId="77777777" w:rsidR="00C62C0D" w:rsidRPr="008C7B4E" w:rsidRDefault="00C62C0D" w:rsidP="00072D9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3C4A0844" w14:textId="77777777" w:rsidR="00F14555" w:rsidRPr="00712BC8" w:rsidRDefault="001F4D85" w:rsidP="00F1455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14555" w:rsidRPr="00F14555">
        <w:rPr>
          <w:rFonts w:ascii="Tahoma" w:eastAsia="Times New Roman" w:hAnsi="Tahoma" w:cs="Tahoma"/>
          <w:b/>
          <w:lang w:eastAsia="sl-SI"/>
        </w:rPr>
        <w:t>3. Sklop: Tehnološke kemikalije</w:t>
      </w:r>
    </w:p>
    <w:p w14:paraId="7F2BDE62" w14:textId="77777777" w:rsidR="00F14555" w:rsidRPr="00097B84" w:rsidRDefault="00F14555" w:rsidP="00F1455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0FF52F5" w14:textId="77777777" w:rsidR="00F14555" w:rsidRDefault="00F14555" w:rsidP="00F14555">
      <w:pPr>
        <w:keepNext/>
        <w:keepLines/>
        <w:spacing w:after="0" w:line="240" w:lineRule="auto"/>
        <w:jc w:val="both"/>
        <w:rPr>
          <w:rFonts w:ascii="Tahoma" w:eastAsia="Times New Roman" w:hAnsi="Tahoma" w:cs="Tahoma"/>
          <w:sz w:val="18"/>
          <w:lang w:eastAsia="sl-SI"/>
        </w:rPr>
      </w:pPr>
    </w:p>
    <w:p w14:paraId="6E1E567F" w14:textId="77777777" w:rsidR="00F14555" w:rsidRPr="00B60D1D" w:rsidRDefault="00F14555" w:rsidP="00F1455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b/>
          <w:sz w:val="20"/>
          <w:szCs w:val="20"/>
          <w:u w:val="single"/>
          <w:lang w:eastAsia="sl-SI"/>
        </w:rPr>
        <w:t>t</w:t>
      </w:r>
      <w:r w:rsidRPr="00F14555">
        <w:rPr>
          <w:rFonts w:ascii="Tahoma" w:eastAsia="Times New Roman" w:hAnsi="Tahoma" w:cs="Tahoma"/>
          <w:b/>
          <w:sz w:val="20"/>
          <w:szCs w:val="20"/>
          <w:u w:val="single"/>
          <w:lang w:eastAsia="sl-SI"/>
        </w:rPr>
        <w:t>ehnološk</w:t>
      </w:r>
      <w:r>
        <w:rPr>
          <w:rFonts w:ascii="Tahoma" w:eastAsia="Times New Roman" w:hAnsi="Tahoma" w:cs="Tahoma"/>
          <w:b/>
          <w:sz w:val="20"/>
          <w:szCs w:val="20"/>
          <w:u w:val="single"/>
          <w:lang w:eastAsia="sl-SI"/>
        </w:rPr>
        <w:t>ih</w:t>
      </w:r>
      <w:r w:rsidRPr="00F14555">
        <w:rPr>
          <w:rFonts w:ascii="Tahoma" w:eastAsia="Times New Roman" w:hAnsi="Tahoma" w:cs="Tahoma"/>
          <w:b/>
          <w:sz w:val="20"/>
          <w:szCs w:val="20"/>
          <w:u w:val="single"/>
          <w:lang w:eastAsia="sl-SI"/>
        </w:rPr>
        <w:t xml:space="preserve"> kemikalij</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1CE929A5" w14:textId="77777777" w:rsidR="00C62C0D" w:rsidRPr="00DC0B3F" w:rsidRDefault="00C62C0D" w:rsidP="00072D9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49D18679" w14:textId="77777777" w:rsidTr="00C15739">
        <w:trPr>
          <w:trHeight w:val="310"/>
        </w:trPr>
        <w:tc>
          <w:tcPr>
            <w:tcW w:w="3544" w:type="dxa"/>
            <w:vAlign w:val="center"/>
          </w:tcPr>
          <w:p w14:paraId="37EF5ACF"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747B960E"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443895A4"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00FD73F2" w14:textId="77777777" w:rsidTr="00C15739">
        <w:trPr>
          <w:trHeight w:val="375"/>
        </w:trPr>
        <w:tc>
          <w:tcPr>
            <w:tcW w:w="3544" w:type="dxa"/>
            <w:vAlign w:val="center"/>
          </w:tcPr>
          <w:p w14:paraId="0620BE4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312F857A"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07206633"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571652D6" w14:textId="77777777" w:rsidTr="00C15739">
        <w:trPr>
          <w:trHeight w:val="461"/>
        </w:trPr>
        <w:tc>
          <w:tcPr>
            <w:tcW w:w="3544" w:type="dxa"/>
            <w:vAlign w:val="center"/>
          </w:tcPr>
          <w:p w14:paraId="1655ADFC"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0005052"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5070B724" w14:textId="77777777" w:rsidTr="00C15739">
        <w:trPr>
          <w:trHeight w:val="461"/>
        </w:trPr>
        <w:tc>
          <w:tcPr>
            <w:tcW w:w="3544" w:type="dxa"/>
            <w:vAlign w:val="center"/>
          </w:tcPr>
          <w:p w14:paraId="0E74B35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2E10AAAF"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390BA4C1" w14:textId="77777777" w:rsidTr="00C15739">
        <w:trPr>
          <w:trHeight w:val="601"/>
        </w:trPr>
        <w:tc>
          <w:tcPr>
            <w:tcW w:w="3544" w:type="dxa"/>
            <w:vAlign w:val="center"/>
          </w:tcPr>
          <w:p w14:paraId="0F2EC96E"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10F24347"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4F90C132" w14:textId="77777777" w:rsidTr="00C15739">
        <w:trPr>
          <w:cantSplit/>
          <w:trHeight w:val="461"/>
        </w:trPr>
        <w:tc>
          <w:tcPr>
            <w:tcW w:w="3544" w:type="dxa"/>
            <w:vAlign w:val="center"/>
          </w:tcPr>
          <w:p w14:paraId="0EBC4F2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6935C9EF"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1568DAB5" w14:textId="77777777" w:rsidTr="00C15739">
        <w:trPr>
          <w:trHeight w:val="273"/>
        </w:trPr>
        <w:tc>
          <w:tcPr>
            <w:tcW w:w="3544" w:type="dxa"/>
            <w:tcBorders>
              <w:right w:val="single" w:sz="4" w:space="0" w:color="auto"/>
            </w:tcBorders>
            <w:vAlign w:val="center"/>
          </w:tcPr>
          <w:p w14:paraId="7F50802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E51C5C4"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321CC972"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41AAFDF0" w14:textId="77777777" w:rsidTr="00C15739">
        <w:trPr>
          <w:trHeight w:val="794"/>
        </w:trPr>
        <w:tc>
          <w:tcPr>
            <w:tcW w:w="3544" w:type="dxa"/>
            <w:tcBorders>
              <w:right w:val="single" w:sz="4" w:space="0" w:color="auto"/>
            </w:tcBorders>
          </w:tcPr>
          <w:p w14:paraId="729AFF62"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3F44443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38F8F3B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73261A" w14:paraId="0C8AEEF7" w14:textId="77777777" w:rsidTr="00C15739">
        <w:trPr>
          <w:trHeight w:val="542"/>
        </w:trPr>
        <w:tc>
          <w:tcPr>
            <w:tcW w:w="3544" w:type="dxa"/>
            <w:tcBorders>
              <w:right w:val="single" w:sz="4" w:space="0" w:color="auto"/>
            </w:tcBorders>
            <w:vAlign w:val="center"/>
          </w:tcPr>
          <w:p w14:paraId="57DCB215"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8A8BDEC"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p>
        </w:tc>
      </w:tr>
    </w:tbl>
    <w:p w14:paraId="48FE203E" w14:textId="77777777" w:rsidR="00C62C0D" w:rsidRPr="00637345" w:rsidRDefault="00C62C0D" w:rsidP="00072D9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3A75FF22" w14:textId="77777777" w:rsidTr="00C15739">
        <w:trPr>
          <w:trHeight w:val="235"/>
        </w:trPr>
        <w:tc>
          <w:tcPr>
            <w:tcW w:w="3402" w:type="dxa"/>
            <w:tcBorders>
              <w:bottom w:val="single" w:sz="4" w:space="0" w:color="auto"/>
            </w:tcBorders>
          </w:tcPr>
          <w:p w14:paraId="5827D24C"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0ABB9D68"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A92528E"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77AF9FBB" w14:textId="77777777" w:rsidTr="00C15739">
        <w:trPr>
          <w:trHeight w:val="235"/>
        </w:trPr>
        <w:tc>
          <w:tcPr>
            <w:tcW w:w="3402" w:type="dxa"/>
            <w:tcBorders>
              <w:top w:val="single" w:sz="4" w:space="0" w:color="auto"/>
            </w:tcBorders>
          </w:tcPr>
          <w:p w14:paraId="5BC98441"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CE3A7B3"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4A5620F"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278FB14F" w14:textId="77777777" w:rsidR="00C62C0D" w:rsidRPr="00637345" w:rsidRDefault="00C62C0D" w:rsidP="00072D9D">
      <w:pPr>
        <w:keepNext/>
        <w:keepLines/>
        <w:widowControl w:val="0"/>
        <w:pBdr>
          <w:bottom w:val="single" w:sz="12" w:space="1" w:color="auto"/>
        </w:pBdr>
        <w:spacing w:after="0" w:line="240" w:lineRule="auto"/>
        <w:rPr>
          <w:rFonts w:ascii="Tahoma" w:eastAsia="Times New Roman" w:hAnsi="Tahoma" w:cs="Tahoma"/>
          <w:b/>
          <w:sz w:val="18"/>
          <w:lang w:eastAsia="sl-SI"/>
        </w:rPr>
      </w:pPr>
    </w:p>
    <w:p w14:paraId="4E91FE96"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51E0A6FE"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32734AB2"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C056223"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45929987"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418AE74"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1E96CE2" w14:textId="77777777" w:rsidR="00C62C0D" w:rsidRPr="00637345" w:rsidRDefault="00C62C0D" w:rsidP="00072D9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30304A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35D63962"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7221EF32" w14:textId="77777777" w:rsidTr="00C15739">
        <w:trPr>
          <w:trHeight w:val="235"/>
        </w:trPr>
        <w:tc>
          <w:tcPr>
            <w:tcW w:w="3402" w:type="dxa"/>
            <w:tcBorders>
              <w:bottom w:val="single" w:sz="4" w:space="0" w:color="auto"/>
            </w:tcBorders>
          </w:tcPr>
          <w:p w14:paraId="76643FB6"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EED2485"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A9F08CF"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788C9592" w14:textId="77777777" w:rsidTr="00C15739">
        <w:trPr>
          <w:trHeight w:val="235"/>
        </w:trPr>
        <w:tc>
          <w:tcPr>
            <w:tcW w:w="3402" w:type="dxa"/>
            <w:tcBorders>
              <w:top w:val="single" w:sz="4" w:space="0" w:color="auto"/>
            </w:tcBorders>
          </w:tcPr>
          <w:p w14:paraId="1AE256FD"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82FEB45"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61619B38"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4530743" w14:textId="77777777" w:rsidR="00C62C0D" w:rsidRDefault="00C62C0D" w:rsidP="00072D9D">
      <w:pPr>
        <w:keepNext/>
        <w:keepLines/>
        <w:widowControl w:val="0"/>
        <w:spacing w:after="0" w:line="240" w:lineRule="auto"/>
        <w:jc w:val="both"/>
        <w:rPr>
          <w:rFonts w:ascii="Tahoma" w:eastAsia="Times New Roman" w:hAnsi="Tahoma" w:cs="Tahoma"/>
          <w:b/>
          <w:sz w:val="14"/>
          <w:lang w:eastAsia="sl-SI"/>
        </w:rPr>
      </w:pPr>
    </w:p>
    <w:p w14:paraId="404A6DAE" w14:textId="77777777" w:rsidR="00C62C0D" w:rsidRPr="00637345" w:rsidRDefault="00C62C0D" w:rsidP="00072D9D">
      <w:pPr>
        <w:keepNext/>
        <w:keepLines/>
        <w:widowControl w:val="0"/>
        <w:spacing w:after="0" w:line="240" w:lineRule="auto"/>
        <w:jc w:val="both"/>
        <w:rPr>
          <w:rFonts w:ascii="Tahoma" w:eastAsia="Times New Roman" w:hAnsi="Tahoma" w:cs="Tahoma"/>
          <w:b/>
          <w:sz w:val="14"/>
          <w:lang w:eastAsia="sl-SI"/>
        </w:rPr>
      </w:pPr>
    </w:p>
    <w:p w14:paraId="025E8BF9" w14:textId="77777777" w:rsidR="00C62C0D" w:rsidRDefault="00C62C0D" w:rsidP="00072D9D">
      <w:pPr>
        <w:keepNext/>
        <w:keepLines/>
        <w:autoSpaceDE w:val="0"/>
        <w:autoSpaceDN w:val="0"/>
        <w:adjustRightInd w:val="0"/>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02C882F" w14:textId="77777777" w:rsidR="00C62C0D" w:rsidRDefault="00C62C0D" w:rsidP="00072D9D">
      <w:pPr>
        <w:keepNext/>
        <w:keepLines/>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26A3B223" w14:textId="77777777" w:rsidTr="00C15739">
        <w:tc>
          <w:tcPr>
            <w:tcW w:w="7867" w:type="dxa"/>
            <w:tcBorders>
              <w:top w:val="single" w:sz="4" w:space="0" w:color="auto"/>
              <w:bottom w:val="single" w:sz="4" w:space="0" w:color="auto"/>
            </w:tcBorders>
          </w:tcPr>
          <w:p w14:paraId="47711372" w14:textId="77777777" w:rsidR="00C62C0D" w:rsidRPr="00712BC8" w:rsidRDefault="00C62C0D" w:rsidP="00072D9D">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PONUDNIKA- 4. sklop</w:t>
            </w:r>
          </w:p>
        </w:tc>
        <w:tc>
          <w:tcPr>
            <w:tcW w:w="1559" w:type="dxa"/>
            <w:tcBorders>
              <w:top w:val="single" w:sz="4" w:space="0" w:color="auto"/>
              <w:bottom w:val="single" w:sz="4" w:space="0" w:color="auto"/>
            </w:tcBorders>
          </w:tcPr>
          <w:p w14:paraId="5803D8DE" w14:textId="77777777" w:rsidR="00C62C0D" w:rsidRPr="00712BC8" w:rsidRDefault="00C62C0D" w:rsidP="00072D9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5/4</w:t>
            </w:r>
          </w:p>
        </w:tc>
      </w:tr>
    </w:tbl>
    <w:p w14:paraId="70F5BB5C" w14:textId="77777777" w:rsidR="00C62C0D" w:rsidRPr="008C7B4E" w:rsidRDefault="00C62C0D" w:rsidP="00072D9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1E219FAD" w14:textId="77777777" w:rsidR="00F14555" w:rsidRPr="00712BC8" w:rsidRDefault="001F4D85" w:rsidP="00F1455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01A3E" w:rsidRPr="00F01A3E">
        <w:rPr>
          <w:rFonts w:ascii="Tahoma" w:eastAsia="Times New Roman" w:hAnsi="Tahoma" w:cs="Tahoma"/>
          <w:b/>
          <w:lang w:eastAsia="sl-SI"/>
        </w:rPr>
        <w:t>4. Sklop: Laboratorijski material</w:t>
      </w:r>
    </w:p>
    <w:p w14:paraId="0AF76F04" w14:textId="77777777" w:rsidR="00F14555" w:rsidRPr="00097B84" w:rsidRDefault="00F14555" w:rsidP="00F1455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16AA4A6" w14:textId="77777777" w:rsidR="00F01A3E" w:rsidRDefault="00F01A3E" w:rsidP="00F14555">
      <w:pPr>
        <w:keepNext/>
        <w:keepLines/>
        <w:spacing w:after="0" w:line="240" w:lineRule="auto"/>
        <w:jc w:val="both"/>
        <w:rPr>
          <w:rFonts w:ascii="Tahoma" w:eastAsia="Times New Roman" w:hAnsi="Tahoma" w:cs="Tahoma"/>
          <w:sz w:val="18"/>
          <w:lang w:eastAsia="sl-SI"/>
        </w:rPr>
      </w:pPr>
    </w:p>
    <w:p w14:paraId="033B56FD" w14:textId="77777777" w:rsidR="00F14555" w:rsidRPr="00B60D1D" w:rsidRDefault="00F14555" w:rsidP="00F1455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F01A3E">
        <w:rPr>
          <w:rFonts w:ascii="Tahoma" w:eastAsia="Times New Roman" w:hAnsi="Tahoma" w:cs="Tahoma"/>
          <w:b/>
          <w:sz w:val="20"/>
          <w:szCs w:val="20"/>
          <w:u w:val="single"/>
          <w:lang w:eastAsia="sl-SI"/>
        </w:rPr>
        <w:t>l</w:t>
      </w:r>
      <w:r w:rsidR="00F01A3E" w:rsidRPr="00F01A3E">
        <w:rPr>
          <w:rFonts w:ascii="Tahoma" w:eastAsia="Times New Roman" w:hAnsi="Tahoma" w:cs="Tahoma"/>
          <w:b/>
          <w:sz w:val="20"/>
          <w:szCs w:val="20"/>
          <w:u w:val="single"/>
          <w:lang w:eastAsia="sl-SI"/>
        </w:rPr>
        <w:t>aboratorijsk</w:t>
      </w:r>
      <w:r w:rsidR="00F01A3E">
        <w:rPr>
          <w:rFonts w:ascii="Tahoma" w:eastAsia="Times New Roman" w:hAnsi="Tahoma" w:cs="Tahoma"/>
          <w:b/>
          <w:sz w:val="20"/>
          <w:szCs w:val="20"/>
          <w:u w:val="single"/>
          <w:lang w:eastAsia="sl-SI"/>
        </w:rPr>
        <w:t>ega</w:t>
      </w:r>
      <w:r w:rsidR="00F01A3E" w:rsidRPr="00F01A3E">
        <w:rPr>
          <w:rFonts w:ascii="Tahoma" w:eastAsia="Times New Roman" w:hAnsi="Tahoma" w:cs="Tahoma"/>
          <w:b/>
          <w:sz w:val="20"/>
          <w:szCs w:val="20"/>
          <w:u w:val="single"/>
          <w:lang w:eastAsia="sl-SI"/>
        </w:rPr>
        <w:t xml:space="preserve"> material</w:t>
      </w:r>
      <w:r w:rsidR="00F01A3E">
        <w:rPr>
          <w:rFonts w:ascii="Tahoma" w:eastAsia="Times New Roman" w:hAnsi="Tahoma" w:cs="Tahoma"/>
          <w:b/>
          <w:sz w:val="20"/>
          <w:szCs w:val="20"/>
          <w:u w:val="single"/>
          <w:lang w:eastAsia="sl-SI"/>
        </w:rPr>
        <w:t>a</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1684E3DB" w14:textId="77777777" w:rsidR="00C62C0D" w:rsidRPr="00DC0B3F" w:rsidRDefault="00C62C0D" w:rsidP="00072D9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086063A9" w14:textId="77777777" w:rsidTr="00C15739">
        <w:trPr>
          <w:trHeight w:val="310"/>
        </w:trPr>
        <w:tc>
          <w:tcPr>
            <w:tcW w:w="3544" w:type="dxa"/>
            <w:vAlign w:val="center"/>
          </w:tcPr>
          <w:p w14:paraId="03260807"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650EB940"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00E5BBC0"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601F58B1" w14:textId="77777777" w:rsidTr="00C15739">
        <w:trPr>
          <w:trHeight w:val="375"/>
        </w:trPr>
        <w:tc>
          <w:tcPr>
            <w:tcW w:w="3544" w:type="dxa"/>
            <w:vAlign w:val="center"/>
          </w:tcPr>
          <w:p w14:paraId="74DBF2A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34F80496"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29D4B48D"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3AE7F5AE" w14:textId="77777777" w:rsidTr="00C15739">
        <w:trPr>
          <w:trHeight w:val="461"/>
        </w:trPr>
        <w:tc>
          <w:tcPr>
            <w:tcW w:w="3544" w:type="dxa"/>
            <w:vAlign w:val="center"/>
          </w:tcPr>
          <w:p w14:paraId="2D9A657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733D7BC"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518C83C1" w14:textId="77777777" w:rsidTr="00C15739">
        <w:trPr>
          <w:trHeight w:val="461"/>
        </w:trPr>
        <w:tc>
          <w:tcPr>
            <w:tcW w:w="3544" w:type="dxa"/>
            <w:vAlign w:val="center"/>
          </w:tcPr>
          <w:p w14:paraId="6FC8D865"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7227FC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4AE2AB48" w14:textId="77777777" w:rsidTr="00C15739">
        <w:trPr>
          <w:trHeight w:val="601"/>
        </w:trPr>
        <w:tc>
          <w:tcPr>
            <w:tcW w:w="3544" w:type="dxa"/>
            <w:vAlign w:val="center"/>
          </w:tcPr>
          <w:p w14:paraId="16A75F2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2DF92A90"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13FDC72F" w14:textId="77777777" w:rsidTr="00C15739">
        <w:trPr>
          <w:cantSplit/>
          <w:trHeight w:val="461"/>
        </w:trPr>
        <w:tc>
          <w:tcPr>
            <w:tcW w:w="3544" w:type="dxa"/>
            <w:vAlign w:val="center"/>
          </w:tcPr>
          <w:p w14:paraId="74D1C23E"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2E15C39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3669C19B" w14:textId="77777777" w:rsidTr="00C15739">
        <w:trPr>
          <w:trHeight w:val="273"/>
        </w:trPr>
        <w:tc>
          <w:tcPr>
            <w:tcW w:w="3544" w:type="dxa"/>
            <w:tcBorders>
              <w:right w:val="single" w:sz="4" w:space="0" w:color="auto"/>
            </w:tcBorders>
            <w:vAlign w:val="center"/>
          </w:tcPr>
          <w:p w14:paraId="09CF208E"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A20B030"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03142205"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299BD4CD" w14:textId="77777777" w:rsidTr="00C15739">
        <w:trPr>
          <w:trHeight w:val="794"/>
        </w:trPr>
        <w:tc>
          <w:tcPr>
            <w:tcW w:w="3544" w:type="dxa"/>
            <w:tcBorders>
              <w:right w:val="single" w:sz="4" w:space="0" w:color="auto"/>
            </w:tcBorders>
          </w:tcPr>
          <w:p w14:paraId="12351C19"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1A83ABD3"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8636EBB"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73261A" w14:paraId="348D05D5" w14:textId="77777777" w:rsidTr="00C15739">
        <w:trPr>
          <w:trHeight w:val="542"/>
        </w:trPr>
        <w:tc>
          <w:tcPr>
            <w:tcW w:w="3544" w:type="dxa"/>
            <w:tcBorders>
              <w:right w:val="single" w:sz="4" w:space="0" w:color="auto"/>
            </w:tcBorders>
            <w:vAlign w:val="center"/>
          </w:tcPr>
          <w:p w14:paraId="5A3F8048"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512932C1"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p>
        </w:tc>
      </w:tr>
    </w:tbl>
    <w:p w14:paraId="21258F8D" w14:textId="77777777" w:rsidR="00C62C0D" w:rsidRPr="00637345" w:rsidRDefault="00C62C0D" w:rsidP="00072D9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24899AA7" w14:textId="77777777" w:rsidTr="00C15739">
        <w:trPr>
          <w:trHeight w:val="235"/>
        </w:trPr>
        <w:tc>
          <w:tcPr>
            <w:tcW w:w="3402" w:type="dxa"/>
            <w:tcBorders>
              <w:bottom w:val="single" w:sz="4" w:space="0" w:color="auto"/>
            </w:tcBorders>
          </w:tcPr>
          <w:p w14:paraId="3900DF87"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18C0692"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3E508A6"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0D3A7102" w14:textId="77777777" w:rsidTr="00C15739">
        <w:trPr>
          <w:trHeight w:val="235"/>
        </w:trPr>
        <w:tc>
          <w:tcPr>
            <w:tcW w:w="3402" w:type="dxa"/>
            <w:tcBorders>
              <w:top w:val="single" w:sz="4" w:space="0" w:color="auto"/>
            </w:tcBorders>
          </w:tcPr>
          <w:p w14:paraId="4DFEC40C"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41B3CFDC"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A39FA0C"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60E1A9E" w14:textId="77777777" w:rsidR="00C62C0D" w:rsidRPr="00637345" w:rsidRDefault="00C62C0D" w:rsidP="00072D9D">
      <w:pPr>
        <w:keepNext/>
        <w:keepLines/>
        <w:widowControl w:val="0"/>
        <w:pBdr>
          <w:bottom w:val="single" w:sz="12" w:space="1" w:color="auto"/>
        </w:pBdr>
        <w:spacing w:after="0" w:line="240" w:lineRule="auto"/>
        <w:rPr>
          <w:rFonts w:ascii="Tahoma" w:eastAsia="Times New Roman" w:hAnsi="Tahoma" w:cs="Tahoma"/>
          <w:b/>
          <w:sz w:val="18"/>
          <w:lang w:eastAsia="sl-SI"/>
        </w:rPr>
      </w:pPr>
    </w:p>
    <w:p w14:paraId="361FDE6A"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7FA45921"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5EFC31E9"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C139948"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66EC0644"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7B957DE"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C6C881B" w14:textId="77777777" w:rsidR="00C62C0D" w:rsidRPr="00637345" w:rsidRDefault="00C62C0D" w:rsidP="00072D9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AAE774F"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3223E32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434DE709" w14:textId="77777777" w:rsidTr="00C15739">
        <w:trPr>
          <w:trHeight w:val="235"/>
        </w:trPr>
        <w:tc>
          <w:tcPr>
            <w:tcW w:w="3402" w:type="dxa"/>
            <w:tcBorders>
              <w:bottom w:val="single" w:sz="4" w:space="0" w:color="auto"/>
            </w:tcBorders>
          </w:tcPr>
          <w:p w14:paraId="25CDED4B"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68150A78"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A3F8E97"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35B3CCDC" w14:textId="77777777" w:rsidTr="00C15739">
        <w:trPr>
          <w:trHeight w:val="235"/>
        </w:trPr>
        <w:tc>
          <w:tcPr>
            <w:tcW w:w="3402" w:type="dxa"/>
            <w:tcBorders>
              <w:top w:val="single" w:sz="4" w:space="0" w:color="auto"/>
            </w:tcBorders>
          </w:tcPr>
          <w:p w14:paraId="1EA5163E"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3E53176C"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14B66E57"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DC6D1D0" w14:textId="77777777" w:rsidR="00C62C0D" w:rsidRDefault="00C62C0D" w:rsidP="00072D9D">
      <w:pPr>
        <w:keepNext/>
        <w:keepLines/>
        <w:widowControl w:val="0"/>
        <w:spacing w:after="0" w:line="240" w:lineRule="auto"/>
        <w:jc w:val="both"/>
        <w:rPr>
          <w:rFonts w:ascii="Tahoma" w:eastAsia="Times New Roman" w:hAnsi="Tahoma" w:cs="Tahoma"/>
          <w:b/>
          <w:sz w:val="14"/>
          <w:lang w:eastAsia="sl-SI"/>
        </w:rPr>
      </w:pPr>
    </w:p>
    <w:p w14:paraId="5F6BF3C0" w14:textId="77777777" w:rsidR="00C62C0D" w:rsidRPr="00637345" w:rsidRDefault="00C62C0D" w:rsidP="00072D9D">
      <w:pPr>
        <w:keepNext/>
        <w:keepLines/>
        <w:widowControl w:val="0"/>
        <w:spacing w:after="0" w:line="240" w:lineRule="auto"/>
        <w:jc w:val="both"/>
        <w:rPr>
          <w:rFonts w:ascii="Tahoma" w:eastAsia="Times New Roman" w:hAnsi="Tahoma" w:cs="Tahoma"/>
          <w:b/>
          <w:sz w:val="14"/>
          <w:lang w:eastAsia="sl-SI"/>
        </w:rPr>
      </w:pPr>
    </w:p>
    <w:p w14:paraId="4B72E8C3" w14:textId="77777777" w:rsidR="00C62C0D" w:rsidRDefault="00C62C0D" w:rsidP="00072D9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12585CC8" w14:textId="77777777" w:rsidR="00C62C0D" w:rsidRDefault="00C62C0D" w:rsidP="00072D9D">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7A81B6AC" w14:textId="77777777" w:rsidTr="00C15739">
        <w:tc>
          <w:tcPr>
            <w:tcW w:w="7867" w:type="dxa"/>
            <w:tcBorders>
              <w:top w:val="single" w:sz="4" w:space="0" w:color="auto"/>
              <w:bottom w:val="single" w:sz="4" w:space="0" w:color="auto"/>
            </w:tcBorders>
          </w:tcPr>
          <w:p w14:paraId="62EC1343" w14:textId="77777777" w:rsidR="00C62C0D" w:rsidRPr="00712BC8" w:rsidRDefault="00C62C0D" w:rsidP="00072D9D">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PONUDNIKA- 5. sklop</w:t>
            </w:r>
          </w:p>
        </w:tc>
        <w:tc>
          <w:tcPr>
            <w:tcW w:w="1559" w:type="dxa"/>
            <w:tcBorders>
              <w:top w:val="single" w:sz="4" w:space="0" w:color="auto"/>
              <w:bottom w:val="single" w:sz="4" w:space="0" w:color="auto"/>
            </w:tcBorders>
          </w:tcPr>
          <w:p w14:paraId="15ABCA6F" w14:textId="77777777" w:rsidR="00C62C0D" w:rsidRPr="00712BC8" w:rsidRDefault="00C62C0D" w:rsidP="00072D9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5/5</w:t>
            </w:r>
          </w:p>
        </w:tc>
      </w:tr>
    </w:tbl>
    <w:p w14:paraId="5D49E715" w14:textId="77777777" w:rsidR="00C62C0D" w:rsidRPr="008C7B4E" w:rsidRDefault="00C62C0D" w:rsidP="00072D9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7733018B" w14:textId="77777777" w:rsidR="00F14555" w:rsidRPr="00712BC8" w:rsidRDefault="001F4D85" w:rsidP="00F1455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01A3E" w:rsidRPr="00F01A3E">
        <w:rPr>
          <w:rFonts w:ascii="Tahoma" w:eastAsia="Times New Roman" w:hAnsi="Tahoma" w:cs="Tahoma"/>
          <w:b/>
          <w:lang w:eastAsia="sl-SI"/>
        </w:rPr>
        <w:t>5. Sklop: Hach</w:t>
      </w:r>
    </w:p>
    <w:p w14:paraId="7ACF276E" w14:textId="77777777" w:rsidR="00F14555" w:rsidRPr="00097B84" w:rsidRDefault="00F14555" w:rsidP="00F1455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828A390" w14:textId="77777777" w:rsidR="00F01A3E" w:rsidRDefault="00F01A3E" w:rsidP="00F14555">
      <w:pPr>
        <w:keepNext/>
        <w:keepLines/>
        <w:spacing w:after="0" w:line="240" w:lineRule="auto"/>
        <w:jc w:val="both"/>
        <w:rPr>
          <w:rFonts w:ascii="Tahoma" w:eastAsia="Times New Roman" w:hAnsi="Tahoma" w:cs="Tahoma"/>
          <w:sz w:val="18"/>
          <w:lang w:eastAsia="sl-SI"/>
        </w:rPr>
      </w:pPr>
    </w:p>
    <w:p w14:paraId="4A17CE36" w14:textId="77777777" w:rsidR="00F14555" w:rsidRPr="00B60D1D" w:rsidRDefault="00F14555" w:rsidP="00F1455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F01A3E">
        <w:rPr>
          <w:rFonts w:ascii="Tahoma" w:eastAsia="Times New Roman" w:hAnsi="Tahoma" w:cs="Tahoma"/>
          <w:b/>
          <w:sz w:val="20"/>
          <w:szCs w:val="20"/>
          <w:u w:val="single"/>
          <w:lang w:eastAsia="sl-SI"/>
        </w:rPr>
        <w:t>Hach</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0E4ED40C" w14:textId="77777777" w:rsidR="00C62C0D" w:rsidRPr="00DC0B3F" w:rsidRDefault="00C62C0D" w:rsidP="00072D9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7B9299B5" w14:textId="77777777" w:rsidTr="00C15739">
        <w:trPr>
          <w:trHeight w:val="310"/>
        </w:trPr>
        <w:tc>
          <w:tcPr>
            <w:tcW w:w="3544" w:type="dxa"/>
            <w:vAlign w:val="center"/>
          </w:tcPr>
          <w:p w14:paraId="01298F74"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3271065F"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350E2AF4"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16191321" w14:textId="77777777" w:rsidTr="00C15739">
        <w:trPr>
          <w:trHeight w:val="375"/>
        </w:trPr>
        <w:tc>
          <w:tcPr>
            <w:tcW w:w="3544" w:type="dxa"/>
            <w:vAlign w:val="center"/>
          </w:tcPr>
          <w:p w14:paraId="421FACC0"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4332AE0"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4A00A725"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220EB4B7" w14:textId="77777777" w:rsidTr="00C15739">
        <w:trPr>
          <w:trHeight w:val="461"/>
        </w:trPr>
        <w:tc>
          <w:tcPr>
            <w:tcW w:w="3544" w:type="dxa"/>
            <w:vAlign w:val="center"/>
          </w:tcPr>
          <w:p w14:paraId="5AFFA6E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CB3354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4BFCA525" w14:textId="77777777" w:rsidTr="00C15739">
        <w:trPr>
          <w:trHeight w:val="461"/>
        </w:trPr>
        <w:tc>
          <w:tcPr>
            <w:tcW w:w="3544" w:type="dxa"/>
            <w:vAlign w:val="center"/>
          </w:tcPr>
          <w:p w14:paraId="2937898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2A2D61B"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1DBE61E6" w14:textId="77777777" w:rsidTr="00C15739">
        <w:trPr>
          <w:trHeight w:val="601"/>
        </w:trPr>
        <w:tc>
          <w:tcPr>
            <w:tcW w:w="3544" w:type="dxa"/>
            <w:vAlign w:val="center"/>
          </w:tcPr>
          <w:p w14:paraId="36586664"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85CDE05"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4752E68C" w14:textId="77777777" w:rsidTr="00C15739">
        <w:trPr>
          <w:cantSplit/>
          <w:trHeight w:val="461"/>
        </w:trPr>
        <w:tc>
          <w:tcPr>
            <w:tcW w:w="3544" w:type="dxa"/>
            <w:vAlign w:val="center"/>
          </w:tcPr>
          <w:p w14:paraId="2BBE869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473E97D0"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3B2BF00C" w14:textId="77777777" w:rsidTr="00C15739">
        <w:trPr>
          <w:trHeight w:val="273"/>
        </w:trPr>
        <w:tc>
          <w:tcPr>
            <w:tcW w:w="3544" w:type="dxa"/>
            <w:tcBorders>
              <w:right w:val="single" w:sz="4" w:space="0" w:color="auto"/>
            </w:tcBorders>
            <w:vAlign w:val="center"/>
          </w:tcPr>
          <w:p w14:paraId="5263567C"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7F9B3C7"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5172C63D"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011168A1" w14:textId="77777777" w:rsidTr="00C15739">
        <w:trPr>
          <w:trHeight w:val="794"/>
        </w:trPr>
        <w:tc>
          <w:tcPr>
            <w:tcW w:w="3544" w:type="dxa"/>
            <w:tcBorders>
              <w:right w:val="single" w:sz="4" w:space="0" w:color="auto"/>
            </w:tcBorders>
          </w:tcPr>
          <w:p w14:paraId="1FA4C6B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0F672EF9"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0481C28E"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73261A" w14:paraId="17AD0EC2" w14:textId="77777777" w:rsidTr="00C15739">
        <w:trPr>
          <w:trHeight w:val="542"/>
        </w:trPr>
        <w:tc>
          <w:tcPr>
            <w:tcW w:w="3544" w:type="dxa"/>
            <w:tcBorders>
              <w:right w:val="single" w:sz="4" w:space="0" w:color="auto"/>
            </w:tcBorders>
            <w:vAlign w:val="center"/>
          </w:tcPr>
          <w:p w14:paraId="13E78DF5"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53D9C97"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p>
        </w:tc>
      </w:tr>
    </w:tbl>
    <w:p w14:paraId="651BE5A7" w14:textId="77777777" w:rsidR="00C62C0D" w:rsidRPr="00637345" w:rsidRDefault="00C62C0D" w:rsidP="00072D9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5D518A0E" w14:textId="77777777" w:rsidTr="00C15739">
        <w:trPr>
          <w:trHeight w:val="235"/>
        </w:trPr>
        <w:tc>
          <w:tcPr>
            <w:tcW w:w="3402" w:type="dxa"/>
            <w:tcBorders>
              <w:bottom w:val="single" w:sz="4" w:space="0" w:color="auto"/>
            </w:tcBorders>
          </w:tcPr>
          <w:p w14:paraId="7A463090"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1C1F441"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8C449D7"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36DB34CD" w14:textId="77777777" w:rsidTr="00C15739">
        <w:trPr>
          <w:trHeight w:val="235"/>
        </w:trPr>
        <w:tc>
          <w:tcPr>
            <w:tcW w:w="3402" w:type="dxa"/>
            <w:tcBorders>
              <w:top w:val="single" w:sz="4" w:space="0" w:color="auto"/>
            </w:tcBorders>
          </w:tcPr>
          <w:p w14:paraId="1C2A29D5"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189395B1"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70E25B73"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2857737" w14:textId="77777777" w:rsidR="00C62C0D" w:rsidRPr="00637345" w:rsidRDefault="00C62C0D" w:rsidP="00072D9D">
      <w:pPr>
        <w:keepNext/>
        <w:keepLines/>
        <w:widowControl w:val="0"/>
        <w:pBdr>
          <w:bottom w:val="single" w:sz="12" w:space="1" w:color="auto"/>
        </w:pBdr>
        <w:spacing w:after="0" w:line="240" w:lineRule="auto"/>
        <w:rPr>
          <w:rFonts w:ascii="Tahoma" w:eastAsia="Times New Roman" w:hAnsi="Tahoma" w:cs="Tahoma"/>
          <w:b/>
          <w:sz w:val="18"/>
          <w:lang w:eastAsia="sl-SI"/>
        </w:rPr>
      </w:pPr>
    </w:p>
    <w:p w14:paraId="253B2B2F"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69F4785F"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62BACD98"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336E2E70"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24F85FF2"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78597E9"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0B21AD0D" w14:textId="77777777" w:rsidR="00C62C0D" w:rsidRPr="00637345" w:rsidRDefault="00C62C0D" w:rsidP="00072D9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5F87250"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47462F7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44C83750" w14:textId="77777777" w:rsidTr="00C15739">
        <w:trPr>
          <w:trHeight w:val="235"/>
        </w:trPr>
        <w:tc>
          <w:tcPr>
            <w:tcW w:w="3402" w:type="dxa"/>
            <w:tcBorders>
              <w:bottom w:val="single" w:sz="4" w:space="0" w:color="auto"/>
            </w:tcBorders>
          </w:tcPr>
          <w:p w14:paraId="6A96EDB8"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B2AACB9"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F30F8DD"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6B56F749" w14:textId="77777777" w:rsidTr="00C15739">
        <w:trPr>
          <w:trHeight w:val="235"/>
        </w:trPr>
        <w:tc>
          <w:tcPr>
            <w:tcW w:w="3402" w:type="dxa"/>
            <w:tcBorders>
              <w:top w:val="single" w:sz="4" w:space="0" w:color="auto"/>
            </w:tcBorders>
          </w:tcPr>
          <w:p w14:paraId="4FFEC9CF"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C90EA8E"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E833A0D"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259A150" w14:textId="77777777" w:rsidR="00C62C0D" w:rsidRDefault="00C62C0D" w:rsidP="00072D9D">
      <w:pPr>
        <w:keepNext/>
        <w:keepLines/>
        <w:widowControl w:val="0"/>
        <w:spacing w:after="0" w:line="240" w:lineRule="auto"/>
        <w:jc w:val="both"/>
        <w:rPr>
          <w:rFonts w:ascii="Tahoma" w:eastAsia="Times New Roman" w:hAnsi="Tahoma" w:cs="Tahoma"/>
          <w:b/>
          <w:sz w:val="14"/>
          <w:lang w:eastAsia="sl-SI"/>
        </w:rPr>
      </w:pPr>
    </w:p>
    <w:p w14:paraId="438E1BDB" w14:textId="77777777" w:rsidR="00C62C0D" w:rsidRPr="00637345" w:rsidRDefault="00C62C0D" w:rsidP="00072D9D">
      <w:pPr>
        <w:keepNext/>
        <w:keepLines/>
        <w:widowControl w:val="0"/>
        <w:spacing w:after="0" w:line="240" w:lineRule="auto"/>
        <w:jc w:val="both"/>
        <w:rPr>
          <w:rFonts w:ascii="Tahoma" w:eastAsia="Times New Roman" w:hAnsi="Tahoma" w:cs="Tahoma"/>
          <w:b/>
          <w:sz w:val="14"/>
          <w:lang w:eastAsia="sl-SI"/>
        </w:rPr>
      </w:pPr>
    </w:p>
    <w:p w14:paraId="3DCF7754" w14:textId="77777777" w:rsidR="00C62C0D" w:rsidRDefault="00C62C0D" w:rsidP="00072D9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5B21A908" w14:textId="77777777" w:rsidR="00C62C0D" w:rsidRDefault="00C62C0D" w:rsidP="00072D9D">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0577F618" w14:textId="77777777" w:rsidTr="00C15739">
        <w:tc>
          <w:tcPr>
            <w:tcW w:w="7867" w:type="dxa"/>
            <w:tcBorders>
              <w:top w:val="single" w:sz="4" w:space="0" w:color="auto"/>
              <w:bottom w:val="single" w:sz="4" w:space="0" w:color="auto"/>
            </w:tcBorders>
          </w:tcPr>
          <w:p w14:paraId="355E77BE" w14:textId="77777777" w:rsidR="00C62C0D" w:rsidRPr="00712BC8" w:rsidRDefault="00C62C0D" w:rsidP="00072D9D">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PONUDNIKA- 6. sklop</w:t>
            </w:r>
          </w:p>
        </w:tc>
        <w:tc>
          <w:tcPr>
            <w:tcW w:w="1559" w:type="dxa"/>
            <w:tcBorders>
              <w:top w:val="single" w:sz="4" w:space="0" w:color="auto"/>
              <w:bottom w:val="single" w:sz="4" w:space="0" w:color="auto"/>
            </w:tcBorders>
          </w:tcPr>
          <w:p w14:paraId="042473B7" w14:textId="77777777" w:rsidR="00C62C0D" w:rsidRPr="00712BC8" w:rsidRDefault="00C62C0D" w:rsidP="00072D9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5/6</w:t>
            </w:r>
          </w:p>
        </w:tc>
      </w:tr>
    </w:tbl>
    <w:p w14:paraId="6628BC8D" w14:textId="77777777" w:rsidR="00C62C0D" w:rsidRPr="008C7B4E" w:rsidRDefault="00C62C0D" w:rsidP="00072D9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43D65227" w14:textId="77777777" w:rsidR="00F14555" w:rsidRPr="00712BC8" w:rsidRDefault="001F4D85" w:rsidP="00F1455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01A3E" w:rsidRPr="00F01A3E">
        <w:rPr>
          <w:rFonts w:ascii="Tahoma" w:eastAsia="Times New Roman" w:hAnsi="Tahoma" w:cs="Tahoma"/>
          <w:b/>
          <w:lang w:eastAsia="sl-SI"/>
        </w:rPr>
        <w:t>6. Sklop: Potrošni material Swan</w:t>
      </w:r>
    </w:p>
    <w:p w14:paraId="101A6F59" w14:textId="77777777" w:rsidR="00F14555" w:rsidRPr="00097B84" w:rsidRDefault="00F14555" w:rsidP="00F1455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612E6041" w14:textId="77777777" w:rsidR="00F01A3E" w:rsidRDefault="00F01A3E" w:rsidP="00F14555">
      <w:pPr>
        <w:keepNext/>
        <w:keepLines/>
        <w:spacing w:after="0" w:line="240" w:lineRule="auto"/>
        <w:jc w:val="both"/>
        <w:rPr>
          <w:rFonts w:ascii="Tahoma" w:eastAsia="Times New Roman" w:hAnsi="Tahoma" w:cs="Tahoma"/>
          <w:sz w:val="18"/>
          <w:lang w:eastAsia="sl-SI"/>
        </w:rPr>
      </w:pPr>
    </w:p>
    <w:p w14:paraId="4B2F7CEC" w14:textId="77777777" w:rsidR="00F14555" w:rsidRPr="00B60D1D" w:rsidRDefault="00F14555" w:rsidP="00F1455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F01A3E" w:rsidRPr="00F01A3E">
        <w:rPr>
          <w:rFonts w:ascii="Tahoma" w:eastAsia="Times New Roman" w:hAnsi="Tahoma" w:cs="Tahoma"/>
          <w:b/>
          <w:sz w:val="20"/>
          <w:szCs w:val="20"/>
          <w:u w:val="single"/>
          <w:lang w:eastAsia="sl-SI"/>
        </w:rPr>
        <w:t>Potrošn</w:t>
      </w:r>
      <w:r w:rsidR="00F01A3E">
        <w:rPr>
          <w:rFonts w:ascii="Tahoma" w:eastAsia="Times New Roman" w:hAnsi="Tahoma" w:cs="Tahoma"/>
          <w:b/>
          <w:sz w:val="20"/>
          <w:szCs w:val="20"/>
          <w:u w:val="single"/>
          <w:lang w:eastAsia="sl-SI"/>
        </w:rPr>
        <w:t>ega</w:t>
      </w:r>
      <w:r w:rsidR="00F01A3E" w:rsidRPr="00F01A3E">
        <w:rPr>
          <w:rFonts w:ascii="Tahoma" w:eastAsia="Times New Roman" w:hAnsi="Tahoma" w:cs="Tahoma"/>
          <w:b/>
          <w:sz w:val="20"/>
          <w:szCs w:val="20"/>
          <w:u w:val="single"/>
          <w:lang w:eastAsia="sl-SI"/>
        </w:rPr>
        <w:t xml:space="preserve"> material</w:t>
      </w:r>
      <w:r w:rsidR="00F01A3E">
        <w:rPr>
          <w:rFonts w:ascii="Tahoma" w:eastAsia="Times New Roman" w:hAnsi="Tahoma" w:cs="Tahoma"/>
          <w:b/>
          <w:sz w:val="20"/>
          <w:szCs w:val="20"/>
          <w:u w:val="single"/>
          <w:lang w:eastAsia="sl-SI"/>
        </w:rPr>
        <w:t>a</w:t>
      </w:r>
      <w:r w:rsidR="00F01A3E" w:rsidRPr="00F01A3E">
        <w:rPr>
          <w:rFonts w:ascii="Tahoma" w:eastAsia="Times New Roman" w:hAnsi="Tahoma" w:cs="Tahoma"/>
          <w:b/>
          <w:sz w:val="20"/>
          <w:szCs w:val="20"/>
          <w:u w:val="single"/>
          <w:lang w:eastAsia="sl-SI"/>
        </w:rPr>
        <w:t xml:space="preserve"> Swan</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77D8455E" w14:textId="77777777" w:rsidR="00C62C0D" w:rsidRPr="00DC0B3F" w:rsidRDefault="00C62C0D" w:rsidP="00072D9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7A94A358" w14:textId="77777777" w:rsidTr="00C15739">
        <w:trPr>
          <w:trHeight w:val="310"/>
        </w:trPr>
        <w:tc>
          <w:tcPr>
            <w:tcW w:w="3544" w:type="dxa"/>
            <w:vAlign w:val="center"/>
          </w:tcPr>
          <w:p w14:paraId="3EEA2CF9"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38CC0FD1"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0787AA15"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500B577B" w14:textId="77777777" w:rsidTr="00C15739">
        <w:trPr>
          <w:trHeight w:val="375"/>
        </w:trPr>
        <w:tc>
          <w:tcPr>
            <w:tcW w:w="3544" w:type="dxa"/>
            <w:vAlign w:val="center"/>
          </w:tcPr>
          <w:p w14:paraId="334B5E4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6D6BC40B"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5A4CD16E"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6BD32991" w14:textId="77777777" w:rsidTr="00C15739">
        <w:trPr>
          <w:trHeight w:val="461"/>
        </w:trPr>
        <w:tc>
          <w:tcPr>
            <w:tcW w:w="3544" w:type="dxa"/>
            <w:vAlign w:val="center"/>
          </w:tcPr>
          <w:p w14:paraId="5E27E073"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3ADA82A8"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661628C4" w14:textId="77777777" w:rsidTr="00C15739">
        <w:trPr>
          <w:trHeight w:val="461"/>
        </w:trPr>
        <w:tc>
          <w:tcPr>
            <w:tcW w:w="3544" w:type="dxa"/>
            <w:vAlign w:val="center"/>
          </w:tcPr>
          <w:p w14:paraId="1EEE84E8"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3F6D7B0B"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406FF55B" w14:textId="77777777" w:rsidTr="00C15739">
        <w:trPr>
          <w:trHeight w:val="601"/>
        </w:trPr>
        <w:tc>
          <w:tcPr>
            <w:tcW w:w="3544" w:type="dxa"/>
            <w:vAlign w:val="center"/>
          </w:tcPr>
          <w:p w14:paraId="7B26C3E3"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1935CFC2"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15A8AEA3" w14:textId="77777777" w:rsidTr="00C15739">
        <w:trPr>
          <w:cantSplit/>
          <w:trHeight w:val="461"/>
        </w:trPr>
        <w:tc>
          <w:tcPr>
            <w:tcW w:w="3544" w:type="dxa"/>
            <w:vAlign w:val="center"/>
          </w:tcPr>
          <w:p w14:paraId="2224808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6D634DB3"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2C02901E" w14:textId="77777777" w:rsidTr="00C15739">
        <w:trPr>
          <w:trHeight w:val="273"/>
        </w:trPr>
        <w:tc>
          <w:tcPr>
            <w:tcW w:w="3544" w:type="dxa"/>
            <w:tcBorders>
              <w:right w:val="single" w:sz="4" w:space="0" w:color="auto"/>
            </w:tcBorders>
            <w:vAlign w:val="center"/>
          </w:tcPr>
          <w:p w14:paraId="0340583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56841363"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23E890A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7A969189" w14:textId="77777777" w:rsidTr="00C15739">
        <w:trPr>
          <w:trHeight w:val="794"/>
        </w:trPr>
        <w:tc>
          <w:tcPr>
            <w:tcW w:w="3544" w:type="dxa"/>
            <w:tcBorders>
              <w:right w:val="single" w:sz="4" w:space="0" w:color="auto"/>
            </w:tcBorders>
          </w:tcPr>
          <w:p w14:paraId="795F97E0"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352696E"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6BA380F1"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73261A" w14:paraId="5EDBE743" w14:textId="77777777" w:rsidTr="00C15739">
        <w:trPr>
          <w:trHeight w:val="542"/>
        </w:trPr>
        <w:tc>
          <w:tcPr>
            <w:tcW w:w="3544" w:type="dxa"/>
            <w:tcBorders>
              <w:right w:val="single" w:sz="4" w:space="0" w:color="auto"/>
            </w:tcBorders>
            <w:vAlign w:val="center"/>
          </w:tcPr>
          <w:p w14:paraId="7D5A3BDD"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09B77A4F"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p>
        </w:tc>
      </w:tr>
    </w:tbl>
    <w:p w14:paraId="3543E8E1" w14:textId="77777777" w:rsidR="00C62C0D" w:rsidRPr="00637345" w:rsidRDefault="00C62C0D" w:rsidP="00072D9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134C84E5" w14:textId="77777777" w:rsidTr="00C15739">
        <w:trPr>
          <w:trHeight w:val="235"/>
        </w:trPr>
        <w:tc>
          <w:tcPr>
            <w:tcW w:w="3402" w:type="dxa"/>
            <w:tcBorders>
              <w:bottom w:val="single" w:sz="4" w:space="0" w:color="auto"/>
            </w:tcBorders>
          </w:tcPr>
          <w:p w14:paraId="0949DD07"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1B10E7C"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085AD0C"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68987C3F" w14:textId="77777777" w:rsidTr="00C15739">
        <w:trPr>
          <w:trHeight w:val="235"/>
        </w:trPr>
        <w:tc>
          <w:tcPr>
            <w:tcW w:w="3402" w:type="dxa"/>
            <w:tcBorders>
              <w:top w:val="single" w:sz="4" w:space="0" w:color="auto"/>
            </w:tcBorders>
          </w:tcPr>
          <w:p w14:paraId="79930F5E"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19C1829C"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FBC5F15"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3CE37200" w14:textId="77777777" w:rsidR="00C62C0D" w:rsidRPr="00637345" w:rsidRDefault="00C62C0D" w:rsidP="00072D9D">
      <w:pPr>
        <w:keepNext/>
        <w:keepLines/>
        <w:widowControl w:val="0"/>
        <w:pBdr>
          <w:bottom w:val="single" w:sz="12" w:space="1" w:color="auto"/>
        </w:pBdr>
        <w:spacing w:after="0" w:line="240" w:lineRule="auto"/>
        <w:rPr>
          <w:rFonts w:ascii="Tahoma" w:eastAsia="Times New Roman" w:hAnsi="Tahoma" w:cs="Tahoma"/>
          <w:b/>
          <w:sz w:val="18"/>
          <w:lang w:eastAsia="sl-SI"/>
        </w:rPr>
      </w:pPr>
    </w:p>
    <w:p w14:paraId="7C99402A"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1E3F871E"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062F471E"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5EC80CBC"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3B9D6309"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FED28D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844680A" w14:textId="77777777" w:rsidR="00C62C0D" w:rsidRPr="00637345" w:rsidRDefault="00C62C0D" w:rsidP="00072D9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35840B8"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0BB79AB4"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3658CA03" w14:textId="77777777" w:rsidTr="00C15739">
        <w:trPr>
          <w:trHeight w:val="235"/>
        </w:trPr>
        <w:tc>
          <w:tcPr>
            <w:tcW w:w="3402" w:type="dxa"/>
            <w:tcBorders>
              <w:bottom w:val="single" w:sz="4" w:space="0" w:color="auto"/>
            </w:tcBorders>
          </w:tcPr>
          <w:p w14:paraId="1DB6A649"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3160F85"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05E225C"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17023AF6" w14:textId="77777777" w:rsidTr="00C15739">
        <w:trPr>
          <w:trHeight w:val="235"/>
        </w:trPr>
        <w:tc>
          <w:tcPr>
            <w:tcW w:w="3402" w:type="dxa"/>
            <w:tcBorders>
              <w:top w:val="single" w:sz="4" w:space="0" w:color="auto"/>
            </w:tcBorders>
          </w:tcPr>
          <w:p w14:paraId="074AB479"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7FA31F0"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345AB5EE"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B9CBE7E" w14:textId="77777777" w:rsidR="00C62C0D" w:rsidRDefault="00C62C0D" w:rsidP="00072D9D">
      <w:pPr>
        <w:keepNext/>
        <w:keepLines/>
        <w:widowControl w:val="0"/>
        <w:spacing w:after="0" w:line="240" w:lineRule="auto"/>
        <w:jc w:val="both"/>
        <w:rPr>
          <w:rFonts w:ascii="Tahoma" w:eastAsia="Times New Roman" w:hAnsi="Tahoma" w:cs="Tahoma"/>
          <w:b/>
          <w:sz w:val="14"/>
          <w:lang w:eastAsia="sl-SI"/>
        </w:rPr>
      </w:pPr>
    </w:p>
    <w:p w14:paraId="5744BA6B" w14:textId="77777777" w:rsidR="00C62C0D" w:rsidRPr="00637345" w:rsidRDefault="00C62C0D" w:rsidP="00072D9D">
      <w:pPr>
        <w:keepNext/>
        <w:keepLines/>
        <w:widowControl w:val="0"/>
        <w:spacing w:after="0" w:line="240" w:lineRule="auto"/>
        <w:jc w:val="both"/>
        <w:rPr>
          <w:rFonts w:ascii="Tahoma" w:eastAsia="Times New Roman" w:hAnsi="Tahoma" w:cs="Tahoma"/>
          <w:b/>
          <w:sz w:val="14"/>
          <w:lang w:eastAsia="sl-SI"/>
        </w:rPr>
      </w:pPr>
    </w:p>
    <w:p w14:paraId="02B08220" w14:textId="77777777" w:rsidR="00C62C0D" w:rsidRDefault="00C62C0D" w:rsidP="00072D9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87CC4A4" w14:textId="77777777" w:rsidR="00C62C0D" w:rsidRDefault="00C62C0D" w:rsidP="00072D9D">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7901E0C7" w14:textId="77777777" w:rsidTr="00C15739">
        <w:tc>
          <w:tcPr>
            <w:tcW w:w="7867" w:type="dxa"/>
            <w:tcBorders>
              <w:top w:val="single" w:sz="4" w:space="0" w:color="auto"/>
              <w:bottom w:val="single" w:sz="4" w:space="0" w:color="auto"/>
            </w:tcBorders>
          </w:tcPr>
          <w:p w14:paraId="75909833" w14:textId="77777777" w:rsidR="00C62C0D" w:rsidRPr="00712BC8" w:rsidRDefault="00C62C0D" w:rsidP="00072D9D">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PONUDNIKA- 7. sklop</w:t>
            </w:r>
          </w:p>
        </w:tc>
        <w:tc>
          <w:tcPr>
            <w:tcW w:w="1559" w:type="dxa"/>
            <w:tcBorders>
              <w:top w:val="single" w:sz="4" w:space="0" w:color="auto"/>
              <w:bottom w:val="single" w:sz="4" w:space="0" w:color="auto"/>
            </w:tcBorders>
          </w:tcPr>
          <w:p w14:paraId="472BDE74" w14:textId="77777777" w:rsidR="00C62C0D" w:rsidRPr="00712BC8" w:rsidRDefault="00C62C0D" w:rsidP="00072D9D">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5/7</w:t>
            </w:r>
          </w:p>
        </w:tc>
      </w:tr>
    </w:tbl>
    <w:p w14:paraId="58192DEC" w14:textId="77777777" w:rsidR="00C62C0D" w:rsidRPr="008C7B4E" w:rsidRDefault="00C62C0D" w:rsidP="00072D9D">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5903ABD9" w14:textId="77777777" w:rsidR="00F14555" w:rsidRPr="00712BC8" w:rsidRDefault="001F4D85" w:rsidP="00F1455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01A3E" w:rsidRPr="00F01A3E">
        <w:rPr>
          <w:rFonts w:ascii="Tahoma" w:eastAsia="Times New Roman" w:hAnsi="Tahoma" w:cs="Tahoma"/>
          <w:b/>
          <w:lang w:eastAsia="sl-SI"/>
        </w:rPr>
        <w:t>7. Sklop: Potrošni material Ika</w:t>
      </w:r>
    </w:p>
    <w:p w14:paraId="7CE479FF" w14:textId="77777777" w:rsidR="00F14555" w:rsidRPr="00097B84" w:rsidRDefault="00F14555" w:rsidP="00F1455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6429277E" w14:textId="77777777" w:rsidR="00F01A3E" w:rsidRDefault="00F01A3E" w:rsidP="00F14555">
      <w:pPr>
        <w:keepNext/>
        <w:keepLines/>
        <w:spacing w:after="0" w:line="240" w:lineRule="auto"/>
        <w:jc w:val="both"/>
        <w:rPr>
          <w:rFonts w:ascii="Tahoma" w:eastAsia="Times New Roman" w:hAnsi="Tahoma" w:cs="Tahoma"/>
          <w:sz w:val="18"/>
          <w:lang w:eastAsia="sl-SI"/>
        </w:rPr>
      </w:pPr>
    </w:p>
    <w:p w14:paraId="19DCF05B" w14:textId="77777777" w:rsidR="00F14555" w:rsidRPr="00B60D1D" w:rsidRDefault="00F14555" w:rsidP="00F1455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F01A3E">
        <w:rPr>
          <w:rFonts w:ascii="Tahoma" w:eastAsia="Times New Roman" w:hAnsi="Tahoma" w:cs="Tahoma"/>
          <w:b/>
          <w:sz w:val="20"/>
          <w:szCs w:val="20"/>
          <w:u w:val="single"/>
          <w:lang w:eastAsia="sl-SI"/>
        </w:rPr>
        <w:t>p</w:t>
      </w:r>
      <w:r w:rsidR="00F01A3E" w:rsidRPr="00F01A3E">
        <w:rPr>
          <w:rFonts w:ascii="Tahoma" w:eastAsia="Times New Roman" w:hAnsi="Tahoma" w:cs="Tahoma"/>
          <w:b/>
          <w:sz w:val="20"/>
          <w:szCs w:val="20"/>
          <w:u w:val="single"/>
          <w:lang w:eastAsia="sl-SI"/>
        </w:rPr>
        <w:t>otrošn</w:t>
      </w:r>
      <w:r w:rsidR="00F01A3E">
        <w:rPr>
          <w:rFonts w:ascii="Tahoma" w:eastAsia="Times New Roman" w:hAnsi="Tahoma" w:cs="Tahoma"/>
          <w:b/>
          <w:sz w:val="20"/>
          <w:szCs w:val="20"/>
          <w:u w:val="single"/>
          <w:lang w:eastAsia="sl-SI"/>
        </w:rPr>
        <w:t>ega</w:t>
      </w:r>
      <w:r w:rsidR="00F01A3E" w:rsidRPr="00F01A3E">
        <w:rPr>
          <w:rFonts w:ascii="Tahoma" w:eastAsia="Times New Roman" w:hAnsi="Tahoma" w:cs="Tahoma"/>
          <w:b/>
          <w:sz w:val="20"/>
          <w:szCs w:val="20"/>
          <w:u w:val="single"/>
          <w:lang w:eastAsia="sl-SI"/>
        </w:rPr>
        <w:t xml:space="preserve"> material</w:t>
      </w:r>
      <w:r w:rsidR="00F01A3E">
        <w:rPr>
          <w:rFonts w:ascii="Tahoma" w:eastAsia="Times New Roman" w:hAnsi="Tahoma" w:cs="Tahoma"/>
          <w:b/>
          <w:sz w:val="20"/>
          <w:szCs w:val="20"/>
          <w:u w:val="single"/>
          <w:lang w:eastAsia="sl-SI"/>
        </w:rPr>
        <w:t>a</w:t>
      </w:r>
      <w:r w:rsidR="00F01A3E" w:rsidRPr="00F01A3E">
        <w:rPr>
          <w:rFonts w:ascii="Tahoma" w:eastAsia="Times New Roman" w:hAnsi="Tahoma" w:cs="Tahoma"/>
          <w:b/>
          <w:sz w:val="20"/>
          <w:szCs w:val="20"/>
          <w:u w:val="single"/>
          <w:lang w:eastAsia="sl-SI"/>
        </w:rPr>
        <w:t xml:space="preserve"> Ika</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4BFD95E5" w14:textId="77777777" w:rsidR="00C62C0D" w:rsidRPr="00DC0B3F" w:rsidRDefault="00C62C0D" w:rsidP="00072D9D">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67DCBA30" w14:textId="77777777" w:rsidTr="00C15739">
        <w:trPr>
          <w:trHeight w:val="310"/>
        </w:trPr>
        <w:tc>
          <w:tcPr>
            <w:tcW w:w="3544" w:type="dxa"/>
            <w:vAlign w:val="center"/>
          </w:tcPr>
          <w:p w14:paraId="5A6C4CEE"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07D01F08"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56431DD8"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0104FD25" w14:textId="77777777" w:rsidTr="00C15739">
        <w:trPr>
          <w:trHeight w:val="375"/>
        </w:trPr>
        <w:tc>
          <w:tcPr>
            <w:tcW w:w="3544" w:type="dxa"/>
            <w:vAlign w:val="center"/>
          </w:tcPr>
          <w:p w14:paraId="19DFB1A9"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35AF5B4A"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p w14:paraId="234DF6E2" w14:textId="77777777" w:rsidR="00C62C0D" w:rsidRPr="00637345" w:rsidRDefault="00C62C0D" w:rsidP="00072D9D">
            <w:pPr>
              <w:keepNext/>
              <w:keepLines/>
              <w:widowControl w:val="0"/>
              <w:spacing w:after="0" w:line="240" w:lineRule="auto"/>
              <w:rPr>
                <w:rFonts w:ascii="Tahoma" w:eastAsia="Times New Roman" w:hAnsi="Tahoma" w:cs="Tahoma"/>
                <w:b/>
                <w:sz w:val="18"/>
                <w:lang w:eastAsia="sl-SI"/>
              </w:rPr>
            </w:pPr>
          </w:p>
        </w:tc>
      </w:tr>
      <w:tr w:rsidR="00C62C0D" w:rsidRPr="00637345" w14:paraId="726249A7" w14:textId="77777777" w:rsidTr="00C15739">
        <w:trPr>
          <w:trHeight w:val="461"/>
        </w:trPr>
        <w:tc>
          <w:tcPr>
            <w:tcW w:w="3544" w:type="dxa"/>
            <w:vAlign w:val="center"/>
          </w:tcPr>
          <w:p w14:paraId="37701B08"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62C9CA49"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2E25588D" w14:textId="77777777" w:rsidTr="00C15739">
        <w:trPr>
          <w:trHeight w:val="461"/>
        </w:trPr>
        <w:tc>
          <w:tcPr>
            <w:tcW w:w="3544" w:type="dxa"/>
            <w:vAlign w:val="center"/>
          </w:tcPr>
          <w:p w14:paraId="3FB08487"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1D9086E"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7A9270FD" w14:textId="77777777" w:rsidTr="00C15739">
        <w:trPr>
          <w:trHeight w:val="601"/>
        </w:trPr>
        <w:tc>
          <w:tcPr>
            <w:tcW w:w="3544" w:type="dxa"/>
            <w:vAlign w:val="center"/>
          </w:tcPr>
          <w:p w14:paraId="69C2E4F9"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4D716CB"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7966E22A" w14:textId="77777777" w:rsidTr="00C15739">
        <w:trPr>
          <w:cantSplit/>
          <w:trHeight w:val="461"/>
        </w:trPr>
        <w:tc>
          <w:tcPr>
            <w:tcW w:w="3544" w:type="dxa"/>
            <w:vAlign w:val="center"/>
          </w:tcPr>
          <w:p w14:paraId="5F0594DE"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742CE555"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3CAAA6EF" w14:textId="77777777" w:rsidTr="00C15739">
        <w:trPr>
          <w:trHeight w:val="273"/>
        </w:trPr>
        <w:tc>
          <w:tcPr>
            <w:tcW w:w="3544" w:type="dxa"/>
            <w:tcBorders>
              <w:right w:val="single" w:sz="4" w:space="0" w:color="auto"/>
            </w:tcBorders>
            <w:vAlign w:val="center"/>
          </w:tcPr>
          <w:p w14:paraId="7AFF61DC"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25A37D3"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4A1C59B7"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637345" w14:paraId="12BD80D7" w14:textId="77777777" w:rsidTr="00C15739">
        <w:trPr>
          <w:trHeight w:val="794"/>
        </w:trPr>
        <w:tc>
          <w:tcPr>
            <w:tcW w:w="3544" w:type="dxa"/>
            <w:tcBorders>
              <w:right w:val="single" w:sz="4" w:space="0" w:color="auto"/>
            </w:tcBorders>
          </w:tcPr>
          <w:p w14:paraId="79D2F66A"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2D442750"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2AA4E3A2"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tc>
      </w:tr>
      <w:tr w:rsidR="00C62C0D" w:rsidRPr="0073261A" w14:paraId="375AEC37" w14:textId="77777777" w:rsidTr="00C15739">
        <w:trPr>
          <w:trHeight w:val="542"/>
        </w:trPr>
        <w:tc>
          <w:tcPr>
            <w:tcW w:w="3544" w:type="dxa"/>
            <w:tcBorders>
              <w:right w:val="single" w:sz="4" w:space="0" w:color="auto"/>
            </w:tcBorders>
            <w:vAlign w:val="center"/>
          </w:tcPr>
          <w:p w14:paraId="0B047A6C"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5D92B32" w14:textId="77777777" w:rsidR="00C62C0D" w:rsidRPr="0073261A" w:rsidRDefault="00C62C0D" w:rsidP="00072D9D">
            <w:pPr>
              <w:keepNext/>
              <w:keepLines/>
              <w:widowControl w:val="0"/>
              <w:spacing w:after="0" w:line="240" w:lineRule="auto"/>
              <w:rPr>
                <w:rFonts w:ascii="Tahoma" w:eastAsia="Times New Roman" w:hAnsi="Tahoma" w:cs="Tahoma"/>
                <w:sz w:val="18"/>
                <w:lang w:eastAsia="sl-SI"/>
              </w:rPr>
            </w:pPr>
          </w:p>
        </w:tc>
      </w:tr>
    </w:tbl>
    <w:p w14:paraId="3624C5A9" w14:textId="77777777" w:rsidR="00C62C0D" w:rsidRPr="00637345" w:rsidRDefault="00C62C0D" w:rsidP="00072D9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541FBA67" w14:textId="77777777" w:rsidTr="00C15739">
        <w:trPr>
          <w:trHeight w:val="235"/>
        </w:trPr>
        <w:tc>
          <w:tcPr>
            <w:tcW w:w="3402" w:type="dxa"/>
            <w:tcBorders>
              <w:bottom w:val="single" w:sz="4" w:space="0" w:color="auto"/>
            </w:tcBorders>
          </w:tcPr>
          <w:p w14:paraId="3BBFA967"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42D2B96C"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9203861"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235983B5" w14:textId="77777777" w:rsidTr="00C15739">
        <w:trPr>
          <w:trHeight w:val="235"/>
        </w:trPr>
        <w:tc>
          <w:tcPr>
            <w:tcW w:w="3402" w:type="dxa"/>
            <w:tcBorders>
              <w:top w:val="single" w:sz="4" w:space="0" w:color="auto"/>
            </w:tcBorders>
          </w:tcPr>
          <w:p w14:paraId="603EE11A"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674E7A8F"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48C0B12A"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3C1E7C5D" w14:textId="77777777" w:rsidR="00C62C0D" w:rsidRPr="00637345" w:rsidRDefault="00C62C0D" w:rsidP="00072D9D">
      <w:pPr>
        <w:keepNext/>
        <w:keepLines/>
        <w:widowControl w:val="0"/>
        <w:pBdr>
          <w:bottom w:val="single" w:sz="12" w:space="1" w:color="auto"/>
        </w:pBdr>
        <w:spacing w:after="0" w:line="240" w:lineRule="auto"/>
        <w:rPr>
          <w:rFonts w:ascii="Tahoma" w:eastAsia="Times New Roman" w:hAnsi="Tahoma" w:cs="Tahoma"/>
          <w:b/>
          <w:sz w:val="18"/>
          <w:lang w:eastAsia="sl-SI"/>
        </w:rPr>
      </w:pPr>
    </w:p>
    <w:p w14:paraId="7895CBCE"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25B89DBE"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368837E6"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22D53D09"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p>
    <w:p w14:paraId="69934ADF" w14:textId="77777777" w:rsidR="006B69F6" w:rsidRPr="00637345" w:rsidRDefault="006B69F6" w:rsidP="006B69F6">
      <w:pPr>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2AC4D96"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7296802" w14:textId="77777777" w:rsidR="00C62C0D" w:rsidRPr="00637345" w:rsidRDefault="00C62C0D" w:rsidP="00072D9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A87D983"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p>
    <w:p w14:paraId="58B046B0" w14:textId="77777777" w:rsidR="00C62C0D" w:rsidRPr="00637345" w:rsidRDefault="00C62C0D" w:rsidP="00072D9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2FB7BC68" w14:textId="77777777" w:rsidTr="00C15739">
        <w:trPr>
          <w:trHeight w:val="235"/>
        </w:trPr>
        <w:tc>
          <w:tcPr>
            <w:tcW w:w="3402" w:type="dxa"/>
            <w:tcBorders>
              <w:bottom w:val="single" w:sz="4" w:space="0" w:color="auto"/>
            </w:tcBorders>
          </w:tcPr>
          <w:p w14:paraId="7D94AE71" w14:textId="77777777" w:rsidR="00C62C0D" w:rsidRPr="00637345" w:rsidRDefault="00C62C0D" w:rsidP="00072D9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BF52374"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65E0377" w14:textId="77777777" w:rsidR="00C62C0D" w:rsidRPr="00637345" w:rsidRDefault="00C62C0D" w:rsidP="00072D9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2A41BACB" w14:textId="77777777" w:rsidTr="00C15739">
        <w:trPr>
          <w:trHeight w:val="235"/>
        </w:trPr>
        <w:tc>
          <w:tcPr>
            <w:tcW w:w="3402" w:type="dxa"/>
            <w:tcBorders>
              <w:top w:val="single" w:sz="4" w:space="0" w:color="auto"/>
            </w:tcBorders>
          </w:tcPr>
          <w:p w14:paraId="36C3A2E5"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0A4CFF1D"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6E3BFCB" w14:textId="77777777" w:rsidR="00C62C0D" w:rsidRPr="00637345" w:rsidRDefault="00C62C0D" w:rsidP="00072D9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6A7D4BD" w14:textId="77777777" w:rsidR="00C62C0D" w:rsidRDefault="00C62C0D" w:rsidP="00072D9D">
      <w:pPr>
        <w:keepNext/>
        <w:keepLines/>
        <w:widowControl w:val="0"/>
        <w:spacing w:after="0" w:line="240" w:lineRule="auto"/>
        <w:jc w:val="both"/>
        <w:rPr>
          <w:rFonts w:ascii="Tahoma" w:eastAsia="Times New Roman" w:hAnsi="Tahoma" w:cs="Tahoma"/>
          <w:b/>
          <w:sz w:val="14"/>
          <w:lang w:eastAsia="sl-SI"/>
        </w:rPr>
      </w:pPr>
    </w:p>
    <w:p w14:paraId="5F992C14" w14:textId="77777777" w:rsidR="00C62C0D" w:rsidRPr="00637345" w:rsidRDefault="00C62C0D" w:rsidP="00072D9D">
      <w:pPr>
        <w:keepNext/>
        <w:keepLines/>
        <w:widowControl w:val="0"/>
        <w:spacing w:after="0" w:line="240" w:lineRule="auto"/>
        <w:jc w:val="both"/>
        <w:rPr>
          <w:rFonts w:ascii="Tahoma" w:eastAsia="Times New Roman" w:hAnsi="Tahoma" w:cs="Tahoma"/>
          <w:b/>
          <w:sz w:val="14"/>
          <w:lang w:eastAsia="sl-SI"/>
        </w:rPr>
      </w:pPr>
    </w:p>
    <w:p w14:paraId="123CD7CE" w14:textId="77777777" w:rsidR="00C62C0D" w:rsidRDefault="00C62C0D" w:rsidP="00072D9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32FB9D3" w14:textId="77777777" w:rsidR="00B82CE9" w:rsidRPr="00F14555" w:rsidRDefault="00C62C0D" w:rsidP="00B82CE9">
      <w:pPr>
        <w:keepNext/>
        <w:keepLines/>
        <w:spacing w:after="0" w:line="240" w:lineRule="auto"/>
        <w:jc w:val="both"/>
        <w:rPr>
          <w:rFonts w:ascii="Tahoma" w:hAnsi="Tahoma" w:cs="Tahoma"/>
        </w:rPr>
      </w:pPr>
      <w:r>
        <w:br w:type="page"/>
      </w:r>
    </w:p>
    <w:p w14:paraId="18F8B224" w14:textId="77777777" w:rsidR="00B82CE9" w:rsidRPr="00F14555" w:rsidRDefault="00B82CE9" w:rsidP="00B82CE9">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82CE9" w:rsidRPr="00712BC8" w14:paraId="4DE87BA2" w14:textId="77777777" w:rsidTr="00B82CE9">
        <w:tc>
          <w:tcPr>
            <w:tcW w:w="7867" w:type="dxa"/>
            <w:tcBorders>
              <w:top w:val="single" w:sz="4" w:space="0" w:color="auto"/>
              <w:bottom w:val="single" w:sz="4" w:space="0" w:color="auto"/>
            </w:tcBorders>
          </w:tcPr>
          <w:p w14:paraId="17D6C46E" w14:textId="77777777" w:rsidR="00B82CE9" w:rsidRPr="00827480" w:rsidRDefault="00B82CE9" w:rsidP="00B82CE9">
            <w:pPr>
              <w:keepNext/>
              <w:keepLines/>
              <w:spacing w:after="0" w:line="240" w:lineRule="auto"/>
              <w:jc w:val="both"/>
              <w:rPr>
                <w:rFonts w:ascii="Tahoma" w:hAnsi="Tahoma" w:cs="Tahoma"/>
              </w:rPr>
            </w:pPr>
            <w:r>
              <w:rPr>
                <w:rFonts w:ascii="Tahoma" w:eastAsia="Times New Roman" w:hAnsi="Tahoma" w:cs="Tahoma"/>
                <w:b/>
                <w:lang w:eastAsia="sl-SI"/>
              </w:rPr>
              <w:t>ZAHTEVANA DOKUMENTACIJA</w:t>
            </w:r>
          </w:p>
        </w:tc>
        <w:tc>
          <w:tcPr>
            <w:tcW w:w="1559" w:type="dxa"/>
            <w:tcBorders>
              <w:top w:val="single" w:sz="4" w:space="0" w:color="auto"/>
              <w:bottom w:val="single" w:sz="4" w:space="0" w:color="auto"/>
            </w:tcBorders>
          </w:tcPr>
          <w:p w14:paraId="253A7007" w14:textId="77777777" w:rsidR="00B82CE9" w:rsidRPr="00712BC8" w:rsidRDefault="00B82CE9" w:rsidP="00B82CE9">
            <w:pPr>
              <w:keepNext/>
              <w:keepLines/>
              <w:spacing w:after="0" w:line="240" w:lineRule="auto"/>
              <w:jc w:val="both"/>
              <w:rPr>
                <w:rFonts w:ascii="Tahoma" w:hAnsi="Tahoma" w:cs="Tahoma"/>
                <w:b/>
                <w:i/>
              </w:rPr>
            </w:pPr>
            <w:r w:rsidRPr="00827480">
              <w:rPr>
                <w:rFonts w:ascii="Tahoma" w:hAnsi="Tahoma" w:cs="Tahoma"/>
                <w:b/>
                <w:i/>
              </w:rPr>
              <w:t xml:space="preserve">Priloga </w:t>
            </w:r>
            <w:r>
              <w:rPr>
                <w:rFonts w:ascii="Tahoma" w:hAnsi="Tahoma" w:cs="Tahoma"/>
                <w:b/>
                <w:i/>
              </w:rPr>
              <w:t>6</w:t>
            </w:r>
          </w:p>
        </w:tc>
      </w:tr>
    </w:tbl>
    <w:p w14:paraId="6ADBCD71" w14:textId="77777777" w:rsidR="00B82CE9" w:rsidRDefault="00B82CE9" w:rsidP="00B82CE9">
      <w:pPr>
        <w:keepNext/>
        <w:keepLines/>
        <w:spacing w:after="0" w:line="240" w:lineRule="auto"/>
        <w:jc w:val="both"/>
        <w:rPr>
          <w:rFonts w:ascii="Tahoma" w:eastAsia="Times New Roman" w:hAnsi="Tahoma" w:cs="Tahoma"/>
          <w:b/>
          <w:lang w:eastAsia="sl-SI"/>
        </w:rPr>
      </w:pPr>
    </w:p>
    <w:p w14:paraId="0D654EDB" w14:textId="77777777" w:rsidR="00B82CE9" w:rsidRDefault="00B82CE9" w:rsidP="00B82CE9">
      <w:pPr>
        <w:keepNext/>
        <w:keepLines/>
        <w:spacing w:after="0" w:line="240" w:lineRule="auto"/>
        <w:jc w:val="both"/>
        <w:rPr>
          <w:rFonts w:ascii="Tahoma" w:eastAsia="Times New Roman" w:hAnsi="Tahoma" w:cs="Tahoma"/>
          <w:b/>
          <w:lang w:eastAsia="sl-SI"/>
        </w:rPr>
      </w:pPr>
    </w:p>
    <w:p w14:paraId="028EE321" w14:textId="77777777" w:rsidR="00B82CE9" w:rsidRPr="00712BC8" w:rsidRDefault="00B82CE9" w:rsidP="00B82CE9">
      <w:pPr>
        <w:keepNext/>
        <w:keepLines/>
        <w:spacing w:after="0" w:line="240" w:lineRule="auto"/>
        <w:jc w:val="both"/>
        <w:rPr>
          <w:rFonts w:ascii="Tahoma" w:eastAsia="Times New Roman" w:hAnsi="Tahoma" w:cs="Tahoma"/>
          <w:b/>
          <w:lang w:eastAsia="sl-SI"/>
        </w:rPr>
      </w:pPr>
    </w:p>
    <w:p w14:paraId="3EAC2BF9" w14:textId="77777777" w:rsidR="00B82CE9" w:rsidRDefault="00B82CE9" w:rsidP="00B82CE9">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6E1FD822" w14:textId="77777777" w:rsidR="00B82CE9" w:rsidRPr="008A50A5" w:rsidRDefault="00B82CE9" w:rsidP="00B82CE9">
      <w:pPr>
        <w:keepNext/>
        <w:keepLines/>
        <w:spacing w:after="0" w:line="240" w:lineRule="auto"/>
        <w:jc w:val="both"/>
        <w:rPr>
          <w:rFonts w:ascii="Tahoma" w:eastAsia="Times New Roman" w:hAnsi="Tahoma" w:cs="Tahoma"/>
          <w:szCs w:val="20"/>
          <w:lang w:eastAsia="sl-SI"/>
        </w:rPr>
      </w:pPr>
    </w:p>
    <w:p w14:paraId="56B377AD" w14:textId="77777777" w:rsidR="00B82CE9" w:rsidRDefault="001F4D85" w:rsidP="00B82CE9">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0E20A0">
        <w:rPr>
          <w:rFonts w:ascii="Tahoma" w:eastAsia="Times New Roman" w:hAnsi="Tahoma" w:cs="Tahoma"/>
          <w:b/>
          <w:noProof/>
          <w:lang w:eastAsia="sl-SI"/>
        </w:rPr>
        <w:t>SPV-215/23</w:t>
      </w:r>
      <w:r w:rsidR="00B82CE9" w:rsidRPr="00B82CE9">
        <w:rPr>
          <w:rFonts w:ascii="Tahoma" w:eastAsia="Times New Roman" w:hAnsi="Tahoma" w:cs="Tahoma"/>
          <w:b/>
          <w:noProof/>
          <w:lang w:eastAsia="sl-SI"/>
        </w:rPr>
        <w:t xml:space="preserve"> – Dobava kemikalij in laboratorijskega materiala za potrebe proizvodnje</w:t>
      </w:r>
      <w:r w:rsidR="00B82CE9">
        <w:rPr>
          <w:rFonts w:ascii="Tahoma" w:eastAsia="Times New Roman" w:hAnsi="Tahoma" w:cs="Tahoma"/>
          <w:b/>
          <w:noProof/>
          <w:lang w:eastAsia="sl-SI"/>
        </w:rPr>
        <w:t xml:space="preserve"> po sklopih</w:t>
      </w:r>
    </w:p>
    <w:p w14:paraId="3E031445" w14:textId="77777777" w:rsidR="00B82CE9" w:rsidRDefault="00B82CE9" w:rsidP="00B82CE9">
      <w:pPr>
        <w:keepNext/>
        <w:keepLines/>
        <w:widowControl w:val="0"/>
        <w:spacing w:after="0" w:line="240" w:lineRule="auto"/>
        <w:jc w:val="center"/>
        <w:rPr>
          <w:rFonts w:ascii="Tahoma" w:eastAsia="Times New Roman" w:hAnsi="Tahoma" w:cs="Tahoma"/>
          <w:b/>
          <w:lang w:eastAsia="sl-SI"/>
        </w:rPr>
      </w:pPr>
    </w:p>
    <w:p w14:paraId="172D6E8A" w14:textId="77777777" w:rsidR="00B82CE9" w:rsidRDefault="00B82CE9" w:rsidP="00B82CE9">
      <w:pPr>
        <w:keepNext/>
        <w:keepLines/>
        <w:spacing w:after="0" w:line="240" w:lineRule="auto"/>
        <w:jc w:val="both"/>
        <w:rPr>
          <w:rFonts w:ascii="Tahoma" w:eastAsia="Times New Roman" w:hAnsi="Tahoma" w:cs="Tahoma"/>
          <w:b/>
          <w:lang w:eastAsia="sl-SI"/>
        </w:rPr>
      </w:pPr>
    </w:p>
    <w:p w14:paraId="44F664F2" w14:textId="77777777" w:rsidR="00B82CE9" w:rsidRDefault="00B82CE9" w:rsidP="00B82CE9">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I Z J A V L J A M O:</w:t>
      </w:r>
    </w:p>
    <w:p w14:paraId="3B8B7653" w14:textId="77777777" w:rsidR="00B82CE9" w:rsidRDefault="00B82CE9" w:rsidP="00B82CE9">
      <w:pPr>
        <w:keepNext/>
        <w:keepLines/>
        <w:spacing w:after="0" w:line="240" w:lineRule="auto"/>
        <w:jc w:val="both"/>
        <w:rPr>
          <w:rFonts w:ascii="Tahoma" w:eastAsia="Times New Roman" w:hAnsi="Tahoma" w:cs="Tahoma"/>
          <w:kern w:val="16"/>
          <w:lang w:eastAsia="sl-SI"/>
        </w:rPr>
      </w:pPr>
    </w:p>
    <w:p w14:paraId="704722E5" w14:textId="77777777" w:rsidR="00B82CE9" w:rsidRPr="00B82CE9" w:rsidRDefault="00B82CE9" w:rsidP="00B82CE9">
      <w:pPr>
        <w:pStyle w:val="Odstavekseznama"/>
        <w:keepNext/>
        <w:keepLines/>
        <w:numPr>
          <w:ilvl w:val="0"/>
          <w:numId w:val="46"/>
        </w:numPr>
        <w:ind w:left="284" w:hanging="284"/>
        <w:jc w:val="both"/>
        <w:rPr>
          <w:rFonts w:ascii="Tahoma" w:hAnsi="Tahoma" w:cs="Tahoma"/>
          <w:kern w:val="16"/>
          <w:sz w:val="22"/>
        </w:rPr>
      </w:pPr>
      <w:r w:rsidRPr="00B82CE9">
        <w:rPr>
          <w:rFonts w:ascii="Tahoma" w:hAnsi="Tahoma" w:cs="Tahoma"/>
          <w:kern w:val="16"/>
          <w:sz w:val="22"/>
        </w:rPr>
        <w:t xml:space="preserve">da bomo naročniku ob vsaki dobavi blaga </w:t>
      </w:r>
      <w:r w:rsidRPr="00B82CE9">
        <w:rPr>
          <w:rFonts w:ascii="Tahoma" w:hAnsi="Tahoma" w:cs="Tahoma"/>
          <w:b/>
          <w:kern w:val="16"/>
          <w:sz w:val="22"/>
        </w:rPr>
        <w:t>(kemikalij)</w:t>
      </w:r>
      <w:r w:rsidRPr="00B82CE9">
        <w:rPr>
          <w:rFonts w:ascii="Tahoma" w:hAnsi="Tahoma" w:cs="Tahoma"/>
          <w:kern w:val="16"/>
          <w:sz w:val="22"/>
        </w:rPr>
        <w:t xml:space="preserve"> </w:t>
      </w:r>
      <w:r w:rsidR="000159B2">
        <w:rPr>
          <w:rFonts w:ascii="Tahoma" w:hAnsi="Tahoma" w:cs="Tahoma"/>
          <w:kern w:val="16"/>
        </w:rPr>
        <w:t xml:space="preserve">v slovenskem jeziku </w:t>
      </w:r>
      <w:r w:rsidRPr="00B82CE9">
        <w:rPr>
          <w:rFonts w:ascii="Tahoma" w:hAnsi="Tahoma" w:cs="Tahoma"/>
          <w:kern w:val="16"/>
          <w:sz w:val="22"/>
        </w:rPr>
        <w:t>predložili:</w:t>
      </w:r>
    </w:p>
    <w:p w14:paraId="741295BD" w14:textId="77777777" w:rsidR="005F0FCB" w:rsidRDefault="005F0FCB" w:rsidP="005F0FCB">
      <w:pPr>
        <w:pStyle w:val="Odstavekseznama"/>
        <w:keepNext/>
        <w:keepLines/>
        <w:numPr>
          <w:ilvl w:val="0"/>
          <w:numId w:val="45"/>
        </w:numPr>
        <w:ind w:left="284" w:hanging="284"/>
        <w:jc w:val="both"/>
        <w:rPr>
          <w:rFonts w:ascii="Tahoma" w:hAnsi="Tahoma" w:cs="Tahoma"/>
          <w:kern w:val="16"/>
          <w:sz w:val="22"/>
        </w:rPr>
      </w:pPr>
      <w:r w:rsidRPr="00B66465">
        <w:rPr>
          <w:rFonts w:ascii="Tahoma" w:hAnsi="Tahoma" w:cs="Tahoma"/>
          <w:b/>
          <w:kern w:val="16"/>
          <w:sz w:val="22"/>
        </w:rPr>
        <w:t>varnostni list</w:t>
      </w:r>
      <w:r>
        <w:rPr>
          <w:rFonts w:ascii="Tahoma" w:hAnsi="Tahoma" w:cs="Tahoma"/>
          <w:b/>
          <w:kern w:val="16"/>
          <w:sz w:val="22"/>
        </w:rPr>
        <w:t>,</w:t>
      </w:r>
      <w:r w:rsidRPr="00177229">
        <w:rPr>
          <w:rFonts w:ascii="Tahoma" w:hAnsi="Tahoma" w:cs="Tahoma"/>
          <w:kern w:val="16"/>
          <w:sz w:val="22"/>
          <w:szCs w:val="22"/>
        </w:rPr>
        <w:t xml:space="preserve"> </w:t>
      </w:r>
      <w:r w:rsidRPr="00D851A4">
        <w:rPr>
          <w:rFonts w:ascii="Tahoma" w:hAnsi="Tahoma" w:cs="Tahoma"/>
          <w:kern w:val="16"/>
          <w:sz w:val="22"/>
          <w:szCs w:val="22"/>
        </w:rPr>
        <w:t xml:space="preserve">ki mora biti pripravljen skladno z Uredbo št. </w:t>
      </w:r>
      <w:hyperlink r:id="rId31" w:history="1">
        <w:r w:rsidRPr="00D851A4">
          <w:rPr>
            <w:rFonts w:ascii="Tahoma" w:hAnsi="Tahoma" w:cs="Tahoma"/>
            <w:kern w:val="16"/>
            <w:sz w:val="22"/>
            <w:szCs w:val="22"/>
          </w:rPr>
          <w:t>1907/2006/ES</w:t>
        </w:r>
      </w:hyperlink>
      <w:r w:rsidRPr="00D851A4">
        <w:rPr>
          <w:rFonts w:ascii="Tahoma" w:hAnsi="Tahoma" w:cs="Tahoma"/>
          <w:kern w:val="16"/>
          <w:sz w:val="22"/>
          <w:szCs w:val="22"/>
        </w:rPr>
        <w:t xml:space="preserve"> o registraciji, evalvaciji, avtorizaciji in omejevanju kemikalij (REACH) in Uredbo št. </w:t>
      </w:r>
      <w:hyperlink r:id="rId32" w:history="1">
        <w:r w:rsidRPr="00D851A4">
          <w:rPr>
            <w:rFonts w:ascii="Tahoma" w:hAnsi="Tahoma" w:cs="Tahoma"/>
            <w:kern w:val="16"/>
            <w:sz w:val="22"/>
            <w:szCs w:val="22"/>
          </w:rPr>
          <w:t>1272/2008/ES</w:t>
        </w:r>
      </w:hyperlink>
      <w:r w:rsidRPr="00D851A4">
        <w:rPr>
          <w:rFonts w:ascii="Tahoma" w:hAnsi="Tahoma" w:cs="Tahoma"/>
          <w:kern w:val="16"/>
          <w:sz w:val="22"/>
          <w:szCs w:val="22"/>
        </w:rPr>
        <w:t xml:space="preserve"> o razvrščanju, pakiranju in označevanju kemičnih snovi ter zmesi</w:t>
      </w:r>
      <w:r w:rsidRPr="00B66465">
        <w:rPr>
          <w:rFonts w:ascii="Tahoma" w:hAnsi="Tahoma" w:cs="Tahoma"/>
          <w:kern w:val="16"/>
          <w:sz w:val="22"/>
        </w:rPr>
        <w:t xml:space="preserve"> in </w:t>
      </w:r>
    </w:p>
    <w:p w14:paraId="080758E4" w14:textId="77777777" w:rsidR="005F0FCB" w:rsidRPr="00CA4C9A" w:rsidRDefault="005F0FCB" w:rsidP="005F0FCB">
      <w:pPr>
        <w:pStyle w:val="Odstavekseznama"/>
        <w:keepNext/>
        <w:keepLines/>
        <w:numPr>
          <w:ilvl w:val="0"/>
          <w:numId w:val="45"/>
        </w:numPr>
        <w:ind w:left="284" w:hanging="284"/>
        <w:jc w:val="both"/>
        <w:rPr>
          <w:rFonts w:ascii="Tahoma" w:hAnsi="Tahoma" w:cs="Tahoma"/>
          <w:kern w:val="16"/>
          <w:sz w:val="22"/>
        </w:rPr>
      </w:pPr>
      <w:r w:rsidRPr="00CA4C9A">
        <w:rPr>
          <w:rFonts w:ascii="Tahoma" w:hAnsi="Tahoma" w:cs="Tahoma"/>
          <w:b/>
          <w:kern w:val="16"/>
          <w:sz w:val="22"/>
        </w:rPr>
        <w:t>individualni certifikat</w:t>
      </w:r>
      <w:r w:rsidRPr="00CA4C9A">
        <w:rPr>
          <w:rFonts w:ascii="Tahoma" w:hAnsi="Tahoma" w:cs="Tahoma"/>
          <w:kern w:val="16"/>
          <w:sz w:val="22"/>
        </w:rPr>
        <w:t xml:space="preserve"> o kvaliteti za dobavljeno blago ali </w:t>
      </w:r>
      <w:r w:rsidRPr="00CA4C9A">
        <w:rPr>
          <w:rFonts w:ascii="Tahoma" w:hAnsi="Tahoma" w:cs="Tahoma"/>
          <w:b/>
          <w:kern w:val="16"/>
          <w:sz w:val="22"/>
        </w:rPr>
        <w:t>certifikat serije</w:t>
      </w:r>
      <w:r w:rsidRPr="00CA4C9A">
        <w:rPr>
          <w:rFonts w:ascii="Tahoma" w:hAnsi="Tahoma" w:cs="Tahoma"/>
          <w:kern w:val="16"/>
          <w:sz w:val="22"/>
        </w:rPr>
        <w:t xml:space="preserve">, ki zagotavlja meroslovno sledljivost do mednarodno uveljavljenega referenčnega materiala (npr. sledljivost do NIST) in </w:t>
      </w:r>
    </w:p>
    <w:p w14:paraId="1CE9E597" w14:textId="77777777" w:rsidR="005F0FCB" w:rsidRPr="00B66465" w:rsidRDefault="005F0FCB" w:rsidP="005F0FCB">
      <w:pPr>
        <w:pStyle w:val="Odstavekseznama"/>
        <w:keepNext/>
        <w:keepLines/>
        <w:numPr>
          <w:ilvl w:val="0"/>
          <w:numId w:val="45"/>
        </w:numPr>
        <w:ind w:left="284" w:hanging="284"/>
        <w:jc w:val="both"/>
        <w:rPr>
          <w:rFonts w:ascii="Tahoma" w:hAnsi="Tahoma" w:cs="Tahoma"/>
          <w:kern w:val="16"/>
          <w:sz w:val="22"/>
        </w:rPr>
      </w:pPr>
      <w:r>
        <w:rPr>
          <w:rFonts w:ascii="Tahoma" w:hAnsi="Tahoma" w:cs="Tahoma"/>
          <w:b/>
          <w:kern w:val="16"/>
          <w:sz w:val="22"/>
        </w:rPr>
        <w:t xml:space="preserve">druge </w:t>
      </w:r>
      <w:r w:rsidRPr="00B66465">
        <w:rPr>
          <w:rFonts w:ascii="Tahoma" w:hAnsi="Tahoma" w:cs="Tahoma"/>
          <w:kern w:val="16"/>
          <w:sz w:val="22"/>
        </w:rPr>
        <w:t>zahtevane dokumente navedene v posamezni postavki ponudbenega predračuna za posamezni sklop.</w:t>
      </w:r>
    </w:p>
    <w:p w14:paraId="5419A5A0" w14:textId="77777777" w:rsidR="00B82CE9" w:rsidRDefault="00B82CE9" w:rsidP="00B82CE9">
      <w:pPr>
        <w:keepNext/>
        <w:keepLines/>
        <w:spacing w:after="0" w:line="240" w:lineRule="auto"/>
        <w:jc w:val="both"/>
        <w:rPr>
          <w:rFonts w:ascii="Tahoma" w:hAnsi="Tahoma" w:cs="Tahoma"/>
        </w:rPr>
      </w:pPr>
    </w:p>
    <w:p w14:paraId="76F3C7CF" w14:textId="77777777" w:rsidR="00B82CE9" w:rsidRPr="00072D9D" w:rsidRDefault="00B82CE9" w:rsidP="00B82CE9">
      <w:pPr>
        <w:keepNext/>
        <w:keepLines/>
        <w:spacing w:after="0" w:line="240" w:lineRule="auto"/>
        <w:jc w:val="both"/>
        <w:rPr>
          <w:rFonts w:ascii="Tahoma" w:eastAsia="Times New Roman" w:hAnsi="Tahoma" w:cs="Tahoma"/>
          <w:kern w:val="16"/>
          <w:lang w:eastAsia="sl-SI"/>
        </w:rPr>
      </w:pPr>
    </w:p>
    <w:p w14:paraId="0145447E" w14:textId="77777777" w:rsidR="00B82CE9" w:rsidRPr="00B82CE9" w:rsidRDefault="00B82CE9" w:rsidP="00B82CE9">
      <w:pPr>
        <w:pStyle w:val="Odstavekseznama"/>
        <w:keepNext/>
        <w:keepLines/>
        <w:numPr>
          <w:ilvl w:val="0"/>
          <w:numId w:val="46"/>
        </w:numPr>
        <w:ind w:left="284" w:hanging="284"/>
        <w:jc w:val="both"/>
        <w:rPr>
          <w:rFonts w:ascii="Tahoma" w:hAnsi="Tahoma" w:cs="Tahoma"/>
          <w:kern w:val="16"/>
          <w:sz w:val="22"/>
        </w:rPr>
      </w:pPr>
      <w:r>
        <w:rPr>
          <w:rFonts w:ascii="Tahoma" w:hAnsi="Tahoma" w:cs="Tahoma"/>
          <w:kern w:val="16"/>
          <w:sz w:val="22"/>
        </w:rPr>
        <w:t xml:space="preserve">da bomo </w:t>
      </w:r>
      <w:r w:rsidRPr="00B82CE9">
        <w:rPr>
          <w:rFonts w:ascii="Tahoma" w:hAnsi="Tahoma" w:cs="Tahoma"/>
          <w:kern w:val="16"/>
          <w:sz w:val="22"/>
        </w:rPr>
        <w:t>prevze</w:t>
      </w:r>
      <w:r>
        <w:rPr>
          <w:rFonts w:ascii="Tahoma" w:hAnsi="Tahoma" w:cs="Tahoma"/>
          <w:kern w:val="16"/>
          <w:sz w:val="22"/>
        </w:rPr>
        <w:t>l</w:t>
      </w:r>
      <w:r w:rsidRPr="00B82CE9">
        <w:rPr>
          <w:rFonts w:ascii="Tahoma" w:hAnsi="Tahoma" w:cs="Tahoma"/>
          <w:kern w:val="16"/>
          <w:sz w:val="22"/>
        </w:rPr>
        <w:t>i odpadno embalažo (sode)</w:t>
      </w:r>
      <w:r>
        <w:rPr>
          <w:rFonts w:ascii="Tahoma" w:hAnsi="Tahoma" w:cs="Tahoma"/>
          <w:kern w:val="16"/>
          <w:sz w:val="22"/>
        </w:rPr>
        <w:t xml:space="preserve"> /velja samo v primeru, da ponudnik oddaja ponudbo za </w:t>
      </w:r>
      <w:r w:rsidR="005E7D87">
        <w:rPr>
          <w:rFonts w:ascii="Tahoma" w:hAnsi="Tahoma" w:cs="Tahoma"/>
          <w:kern w:val="16"/>
          <w:sz w:val="22"/>
        </w:rPr>
        <w:t>1.sklop: Kemikalije Nalco in</w:t>
      </w:r>
      <w:r w:rsidR="00CA4C9A">
        <w:rPr>
          <w:rFonts w:ascii="Tahoma" w:hAnsi="Tahoma" w:cs="Tahoma"/>
          <w:kern w:val="16"/>
          <w:sz w:val="22"/>
        </w:rPr>
        <w:t>/ali</w:t>
      </w:r>
      <w:r w:rsidR="005E7D87">
        <w:rPr>
          <w:rFonts w:ascii="Tahoma" w:hAnsi="Tahoma" w:cs="Tahoma"/>
          <w:kern w:val="16"/>
          <w:sz w:val="22"/>
        </w:rPr>
        <w:t xml:space="preserve"> </w:t>
      </w:r>
      <w:r>
        <w:rPr>
          <w:rFonts w:ascii="Tahoma" w:hAnsi="Tahoma" w:cs="Tahoma"/>
          <w:kern w:val="16"/>
          <w:sz w:val="22"/>
        </w:rPr>
        <w:t>3</w:t>
      </w:r>
      <w:r w:rsidRPr="00B82CE9">
        <w:rPr>
          <w:rFonts w:ascii="Tahoma" w:hAnsi="Tahoma" w:cs="Tahoma"/>
          <w:kern w:val="16"/>
          <w:sz w:val="22"/>
        </w:rPr>
        <w:t>. sklop: Tehnološke kemikalije</w:t>
      </w:r>
      <w:r>
        <w:rPr>
          <w:rFonts w:ascii="Tahoma" w:hAnsi="Tahoma" w:cs="Tahoma"/>
          <w:kern w:val="16"/>
          <w:sz w:val="22"/>
        </w:rPr>
        <w:t>/</w:t>
      </w:r>
    </w:p>
    <w:p w14:paraId="596145A7" w14:textId="77777777" w:rsidR="00B82CE9" w:rsidRDefault="00B82CE9" w:rsidP="00B82CE9">
      <w:pPr>
        <w:keepNext/>
        <w:keepLines/>
        <w:spacing w:after="0" w:line="240" w:lineRule="auto"/>
        <w:jc w:val="both"/>
        <w:rPr>
          <w:rFonts w:ascii="Tahoma" w:hAnsi="Tahoma" w:cs="Tahoma"/>
        </w:rPr>
      </w:pPr>
    </w:p>
    <w:p w14:paraId="03B9F422" w14:textId="77777777" w:rsidR="00B82CE9" w:rsidRDefault="00B82CE9" w:rsidP="00B82CE9">
      <w:pPr>
        <w:keepNext/>
        <w:keepLines/>
        <w:spacing w:after="0" w:line="240" w:lineRule="auto"/>
        <w:jc w:val="both"/>
        <w:rPr>
          <w:rFonts w:ascii="Tahoma" w:hAnsi="Tahoma" w:cs="Tahoma"/>
        </w:rPr>
      </w:pPr>
    </w:p>
    <w:p w14:paraId="0FD780D7" w14:textId="77777777" w:rsidR="00B82CE9" w:rsidRDefault="00B82CE9" w:rsidP="00B82CE9">
      <w:pPr>
        <w:keepNext/>
        <w:keepLines/>
        <w:spacing w:after="0" w:line="240" w:lineRule="auto"/>
        <w:jc w:val="both"/>
        <w:rPr>
          <w:rFonts w:ascii="Tahoma" w:hAnsi="Tahoma" w:cs="Tahoma"/>
        </w:rPr>
      </w:pPr>
    </w:p>
    <w:p w14:paraId="59766C54" w14:textId="77777777" w:rsidR="00B82CE9" w:rsidRPr="00B82CE9" w:rsidRDefault="00B82CE9" w:rsidP="00B82CE9">
      <w:pPr>
        <w:pStyle w:val="Odstavekseznama"/>
        <w:keepNext/>
        <w:keepLines/>
        <w:numPr>
          <w:ilvl w:val="0"/>
          <w:numId w:val="46"/>
        </w:numPr>
        <w:ind w:left="284" w:hanging="284"/>
        <w:jc w:val="both"/>
        <w:rPr>
          <w:rFonts w:ascii="Tahoma" w:hAnsi="Tahoma" w:cs="Tahoma"/>
          <w:kern w:val="16"/>
          <w:sz w:val="22"/>
        </w:rPr>
      </w:pPr>
      <w:r>
        <w:rPr>
          <w:rFonts w:ascii="Tahoma" w:hAnsi="Tahoma" w:cs="Tahoma"/>
          <w:kern w:val="16"/>
          <w:sz w:val="22"/>
        </w:rPr>
        <w:t xml:space="preserve">da bomo </w:t>
      </w:r>
      <w:r w:rsidRPr="00B82CE9">
        <w:rPr>
          <w:rFonts w:ascii="Tahoma" w:hAnsi="Tahoma" w:cs="Tahoma"/>
          <w:kern w:val="16"/>
          <w:sz w:val="22"/>
        </w:rPr>
        <w:t>kemikalije in potrošni material, za katerega je določen rok uporabe, dobavi</w:t>
      </w:r>
      <w:r>
        <w:rPr>
          <w:rFonts w:ascii="Tahoma" w:hAnsi="Tahoma" w:cs="Tahoma"/>
          <w:kern w:val="16"/>
          <w:sz w:val="22"/>
        </w:rPr>
        <w:t>l</w:t>
      </w:r>
      <w:r w:rsidRPr="00B82CE9">
        <w:rPr>
          <w:rFonts w:ascii="Tahoma" w:hAnsi="Tahoma" w:cs="Tahoma"/>
          <w:kern w:val="16"/>
          <w:sz w:val="22"/>
        </w:rPr>
        <w:t xml:space="preserve">i tako, da bo po dobavi blaga v skladišče naročnika rok uporabe blaga (uporabna doba) najmanj dve tretjini roka uporabe, ki jo je določil proizvajalec. </w:t>
      </w:r>
    </w:p>
    <w:p w14:paraId="2F26C382" w14:textId="77777777" w:rsidR="00B82CE9" w:rsidRDefault="00B82CE9" w:rsidP="00B82CE9">
      <w:pPr>
        <w:keepNext/>
        <w:keepLines/>
        <w:widowControl w:val="0"/>
        <w:spacing w:after="0" w:line="240" w:lineRule="auto"/>
        <w:ind w:left="426"/>
        <w:jc w:val="both"/>
        <w:rPr>
          <w:rFonts w:ascii="Tahoma" w:eastAsia="Times New Roman" w:hAnsi="Tahoma" w:cs="Tahoma"/>
          <w:lang w:eastAsia="sl-SI"/>
        </w:rPr>
      </w:pPr>
    </w:p>
    <w:p w14:paraId="7D2728C4" w14:textId="77777777" w:rsidR="00B82CE9" w:rsidRDefault="00B82CE9" w:rsidP="00B82CE9">
      <w:pPr>
        <w:keepNext/>
        <w:keepLines/>
        <w:widowControl w:val="0"/>
        <w:spacing w:after="0" w:line="240" w:lineRule="auto"/>
        <w:ind w:left="426"/>
        <w:jc w:val="both"/>
        <w:rPr>
          <w:rFonts w:ascii="Tahoma" w:eastAsia="Times New Roman" w:hAnsi="Tahoma" w:cs="Tahoma"/>
          <w:lang w:eastAsia="sl-SI"/>
        </w:rPr>
      </w:pPr>
    </w:p>
    <w:p w14:paraId="6253DF89" w14:textId="77777777" w:rsidR="00B82CE9" w:rsidRDefault="00B82CE9" w:rsidP="00B82CE9">
      <w:pPr>
        <w:keepNext/>
        <w:keepLines/>
        <w:widowControl w:val="0"/>
        <w:spacing w:after="0" w:line="240" w:lineRule="auto"/>
        <w:ind w:left="426"/>
        <w:jc w:val="both"/>
        <w:rPr>
          <w:rFonts w:ascii="Tahoma" w:eastAsia="Times New Roman" w:hAnsi="Tahoma" w:cs="Tahoma"/>
          <w:lang w:eastAsia="sl-SI"/>
        </w:rPr>
      </w:pPr>
    </w:p>
    <w:p w14:paraId="46B3802F" w14:textId="77777777" w:rsidR="00B82CE9" w:rsidRDefault="00B82CE9" w:rsidP="00B82CE9">
      <w:pPr>
        <w:keepNext/>
        <w:keepLines/>
        <w:widowControl w:val="0"/>
        <w:spacing w:after="0" w:line="240" w:lineRule="auto"/>
        <w:ind w:left="426"/>
        <w:jc w:val="both"/>
        <w:rPr>
          <w:rFonts w:ascii="Tahoma" w:eastAsia="Times New Roman" w:hAnsi="Tahoma" w:cs="Tahoma"/>
          <w:lang w:eastAsia="sl-SI"/>
        </w:rPr>
      </w:pPr>
    </w:p>
    <w:p w14:paraId="6F4956C0" w14:textId="77777777" w:rsidR="00B82CE9" w:rsidRDefault="00B82CE9" w:rsidP="00B82CE9">
      <w:pPr>
        <w:keepNext/>
        <w:keepLines/>
        <w:widowControl w:val="0"/>
        <w:spacing w:after="0" w:line="240" w:lineRule="auto"/>
        <w:ind w:left="426"/>
        <w:jc w:val="both"/>
        <w:rPr>
          <w:rFonts w:ascii="Tahoma" w:eastAsia="Times New Roman" w:hAnsi="Tahoma" w:cs="Tahoma"/>
          <w:lang w:eastAsia="sl-SI"/>
        </w:rPr>
      </w:pPr>
    </w:p>
    <w:p w14:paraId="6B91EF1F" w14:textId="77777777" w:rsidR="00B82CE9" w:rsidRDefault="00B82CE9" w:rsidP="00B82CE9">
      <w:pPr>
        <w:keepNext/>
        <w:keepLines/>
        <w:widowControl w:val="0"/>
        <w:spacing w:after="0" w:line="240" w:lineRule="auto"/>
        <w:ind w:left="426"/>
        <w:jc w:val="both"/>
        <w:rPr>
          <w:rFonts w:ascii="Tahoma" w:eastAsia="Times New Roman" w:hAnsi="Tahoma" w:cs="Tahoma"/>
          <w:lang w:eastAsia="sl-SI"/>
        </w:rPr>
      </w:pPr>
    </w:p>
    <w:p w14:paraId="588F5D57" w14:textId="77777777" w:rsidR="00B82CE9" w:rsidRDefault="00B82CE9" w:rsidP="00B82CE9">
      <w:pPr>
        <w:keepNext/>
        <w:keepLines/>
        <w:widowControl w:val="0"/>
        <w:spacing w:after="0" w:line="240" w:lineRule="auto"/>
        <w:ind w:left="426"/>
        <w:jc w:val="both"/>
        <w:rPr>
          <w:rFonts w:ascii="Tahoma" w:eastAsia="Times New Roman" w:hAnsi="Tahoma" w:cs="Tahoma"/>
          <w:lang w:eastAsia="sl-SI"/>
        </w:rPr>
      </w:pPr>
    </w:p>
    <w:p w14:paraId="0EFCADCC" w14:textId="77777777" w:rsidR="00B82CE9" w:rsidRPr="00B82CE9" w:rsidRDefault="00B82CE9" w:rsidP="00B82CE9">
      <w:pPr>
        <w:keepNext/>
        <w:keepLines/>
        <w:widowControl w:val="0"/>
        <w:spacing w:after="0" w:line="240" w:lineRule="auto"/>
        <w:ind w:left="426"/>
        <w:jc w:val="both"/>
        <w:rPr>
          <w:rFonts w:ascii="Tahoma" w:eastAsia="Times New Roman" w:hAnsi="Tahoma" w:cs="Tahoma"/>
          <w:sz w:val="24"/>
          <w:lang w:eastAsia="sl-SI"/>
        </w:rPr>
      </w:pPr>
    </w:p>
    <w:tbl>
      <w:tblPr>
        <w:tblW w:w="9468" w:type="dxa"/>
        <w:tblInd w:w="30" w:type="dxa"/>
        <w:tblLayout w:type="fixed"/>
        <w:tblCellMar>
          <w:left w:w="30" w:type="dxa"/>
          <w:right w:w="30" w:type="dxa"/>
        </w:tblCellMar>
        <w:tblLook w:val="0000" w:firstRow="0" w:lastRow="0" w:firstColumn="0" w:lastColumn="0" w:noHBand="0" w:noVBand="0"/>
      </w:tblPr>
      <w:tblGrid>
        <w:gridCol w:w="3402"/>
        <w:gridCol w:w="2238"/>
        <w:gridCol w:w="3828"/>
      </w:tblGrid>
      <w:tr w:rsidR="00B82CE9" w:rsidRPr="00B82CE9" w14:paraId="0A9806DD" w14:textId="77777777" w:rsidTr="00B82CE9">
        <w:trPr>
          <w:trHeight w:val="235"/>
        </w:trPr>
        <w:tc>
          <w:tcPr>
            <w:tcW w:w="3402" w:type="dxa"/>
            <w:tcBorders>
              <w:bottom w:val="single" w:sz="4" w:space="0" w:color="auto"/>
            </w:tcBorders>
          </w:tcPr>
          <w:p w14:paraId="0EA420C3" w14:textId="77777777" w:rsidR="00B82CE9" w:rsidRPr="00B82CE9" w:rsidRDefault="00B82CE9" w:rsidP="00B82CE9">
            <w:pPr>
              <w:keepNext/>
              <w:keepLines/>
              <w:spacing w:after="0" w:line="240" w:lineRule="auto"/>
              <w:jc w:val="both"/>
              <w:rPr>
                <w:rFonts w:ascii="Tahoma" w:eastAsia="Times New Roman" w:hAnsi="Tahoma" w:cs="Tahoma"/>
                <w:snapToGrid w:val="0"/>
                <w:color w:val="000000"/>
                <w:lang w:eastAsia="sl-SI"/>
              </w:rPr>
            </w:pPr>
          </w:p>
          <w:p w14:paraId="49898E6A" w14:textId="77777777" w:rsidR="00B82CE9" w:rsidRPr="00B82CE9" w:rsidRDefault="00B82CE9" w:rsidP="00B82CE9">
            <w:pPr>
              <w:keepNext/>
              <w:keepLines/>
              <w:spacing w:after="0" w:line="240" w:lineRule="auto"/>
              <w:jc w:val="both"/>
              <w:rPr>
                <w:rFonts w:ascii="Tahoma" w:eastAsia="Times New Roman" w:hAnsi="Tahoma" w:cs="Tahoma"/>
                <w:snapToGrid w:val="0"/>
                <w:color w:val="000000"/>
                <w:lang w:eastAsia="sl-SI"/>
              </w:rPr>
            </w:pPr>
          </w:p>
        </w:tc>
        <w:tc>
          <w:tcPr>
            <w:tcW w:w="2238" w:type="dxa"/>
          </w:tcPr>
          <w:p w14:paraId="3D294D7A" w14:textId="77777777" w:rsidR="00B82CE9" w:rsidRPr="00B82CE9" w:rsidRDefault="00B82CE9" w:rsidP="00B82CE9">
            <w:pPr>
              <w:keepNext/>
              <w:keepLines/>
              <w:spacing w:after="0" w:line="240" w:lineRule="auto"/>
              <w:jc w:val="both"/>
              <w:rPr>
                <w:rFonts w:ascii="Tahoma" w:eastAsia="Times New Roman" w:hAnsi="Tahoma" w:cs="Tahoma"/>
                <w:snapToGrid w:val="0"/>
                <w:color w:val="000000"/>
                <w:lang w:eastAsia="sl-SI"/>
              </w:rPr>
            </w:pPr>
          </w:p>
        </w:tc>
        <w:tc>
          <w:tcPr>
            <w:tcW w:w="3828" w:type="dxa"/>
            <w:tcBorders>
              <w:bottom w:val="single" w:sz="4" w:space="0" w:color="auto"/>
            </w:tcBorders>
          </w:tcPr>
          <w:p w14:paraId="748E1A68" w14:textId="77777777" w:rsidR="00B82CE9" w:rsidRPr="00B82CE9" w:rsidRDefault="00B82CE9" w:rsidP="00B82CE9">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82CE9" w:rsidRPr="00B82CE9" w14:paraId="2BBC98E6" w14:textId="77777777" w:rsidTr="00B82CE9">
        <w:trPr>
          <w:trHeight w:val="235"/>
        </w:trPr>
        <w:tc>
          <w:tcPr>
            <w:tcW w:w="3402" w:type="dxa"/>
            <w:tcBorders>
              <w:top w:val="single" w:sz="4" w:space="0" w:color="auto"/>
            </w:tcBorders>
          </w:tcPr>
          <w:p w14:paraId="054C022A" w14:textId="77777777" w:rsidR="00B82CE9" w:rsidRPr="00B82CE9" w:rsidRDefault="00B82CE9" w:rsidP="00B82CE9">
            <w:pPr>
              <w:keepNext/>
              <w:keepLines/>
              <w:spacing w:after="0" w:line="240" w:lineRule="auto"/>
              <w:jc w:val="both"/>
              <w:rPr>
                <w:rFonts w:ascii="Tahoma" w:eastAsia="Times New Roman" w:hAnsi="Tahoma" w:cs="Tahoma"/>
                <w:snapToGrid w:val="0"/>
                <w:color w:val="000000"/>
                <w:lang w:eastAsia="sl-SI"/>
              </w:rPr>
            </w:pPr>
            <w:r w:rsidRPr="00B82CE9">
              <w:rPr>
                <w:rFonts w:ascii="Tahoma" w:eastAsia="Times New Roman" w:hAnsi="Tahoma" w:cs="Tahoma"/>
                <w:snapToGrid w:val="0"/>
                <w:color w:val="000000"/>
                <w:lang w:eastAsia="sl-SI"/>
              </w:rPr>
              <w:t>(kraj, datum)</w:t>
            </w:r>
          </w:p>
        </w:tc>
        <w:tc>
          <w:tcPr>
            <w:tcW w:w="2238" w:type="dxa"/>
          </w:tcPr>
          <w:p w14:paraId="4FFBA95F" w14:textId="77777777" w:rsidR="00B82CE9" w:rsidRPr="00B82CE9" w:rsidRDefault="00B82CE9" w:rsidP="00B82CE9">
            <w:pPr>
              <w:keepNext/>
              <w:keepLines/>
              <w:spacing w:after="0" w:line="240" w:lineRule="auto"/>
              <w:jc w:val="center"/>
              <w:rPr>
                <w:rFonts w:ascii="Tahoma" w:eastAsia="Times New Roman" w:hAnsi="Tahoma" w:cs="Tahoma"/>
                <w:snapToGrid w:val="0"/>
                <w:color w:val="000000"/>
                <w:lang w:eastAsia="sl-SI"/>
              </w:rPr>
            </w:pPr>
            <w:r w:rsidRPr="00B82CE9">
              <w:rPr>
                <w:rFonts w:ascii="Tahoma" w:eastAsia="Times New Roman" w:hAnsi="Tahoma" w:cs="Tahoma"/>
                <w:snapToGrid w:val="0"/>
                <w:color w:val="000000"/>
                <w:lang w:eastAsia="sl-SI"/>
              </w:rPr>
              <w:t>žig</w:t>
            </w:r>
          </w:p>
        </w:tc>
        <w:tc>
          <w:tcPr>
            <w:tcW w:w="3828" w:type="dxa"/>
            <w:tcBorders>
              <w:top w:val="single" w:sz="4" w:space="0" w:color="auto"/>
            </w:tcBorders>
          </w:tcPr>
          <w:p w14:paraId="049D907C" w14:textId="77777777" w:rsidR="00B82CE9" w:rsidRPr="00B82CE9" w:rsidRDefault="00B82CE9" w:rsidP="00B82CE9">
            <w:pPr>
              <w:keepNext/>
              <w:keepLines/>
              <w:spacing w:after="0" w:line="240" w:lineRule="auto"/>
              <w:jc w:val="both"/>
              <w:rPr>
                <w:rFonts w:ascii="Tahoma" w:eastAsia="Times New Roman" w:hAnsi="Tahoma" w:cs="Tahoma"/>
                <w:snapToGrid w:val="0"/>
                <w:color w:val="000000"/>
                <w:lang w:eastAsia="sl-SI"/>
              </w:rPr>
            </w:pPr>
            <w:r w:rsidRPr="00B82CE9">
              <w:rPr>
                <w:rFonts w:ascii="Tahoma" w:eastAsia="Times New Roman" w:hAnsi="Tahoma" w:cs="Tahoma"/>
                <w:snapToGrid w:val="0"/>
                <w:color w:val="000000"/>
                <w:lang w:eastAsia="sl-SI"/>
              </w:rPr>
              <w:t>(i</w:t>
            </w:r>
            <w:r w:rsidRPr="00B82CE9">
              <w:rPr>
                <w:rFonts w:ascii="Tahoma" w:hAnsi="Tahoma" w:cs="Tahoma"/>
                <w:snapToGrid w:val="0"/>
                <w:color w:val="000000"/>
              </w:rPr>
              <w:t xml:space="preserve">me in priimek ter podpis </w:t>
            </w:r>
            <w:r w:rsidRPr="00B82CE9">
              <w:rPr>
                <w:rFonts w:ascii="Tahoma" w:eastAsia="Times New Roman" w:hAnsi="Tahoma" w:cs="Tahoma"/>
                <w:snapToGrid w:val="0"/>
                <w:color w:val="000000"/>
                <w:lang w:eastAsia="sl-SI"/>
              </w:rPr>
              <w:t>odgovorne osebe</w:t>
            </w:r>
            <w:r w:rsidRPr="00B82CE9">
              <w:rPr>
                <w:rFonts w:ascii="Tahoma" w:hAnsi="Tahoma" w:cs="Tahoma"/>
                <w:snapToGrid w:val="0"/>
                <w:color w:val="000000"/>
              </w:rPr>
              <w:t xml:space="preserve"> gospodarskega subjekta</w:t>
            </w:r>
            <w:r w:rsidRPr="00B82CE9">
              <w:rPr>
                <w:rFonts w:ascii="Tahoma" w:eastAsia="Times New Roman" w:hAnsi="Tahoma" w:cs="Tahoma"/>
                <w:snapToGrid w:val="0"/>
                <w:color w:val="000000"/>
                <w:lang w:eastAsia="sl-SI"/>
              </w:rPr>
              <w:t>)</w:t>
            </w:r>
          </w:p>
        </w:tc>
      </w:tr>
    </w:tbl>
    <w:p w14:paraId="7D427DB4" w14:textId="77777777" w:rsidR="00B82CE9" w:rsidRDefault="00B82CE9">
      <w:pPr>
        <w:spacing w:after="0" w:line="240" w:lineRule="auto"/>
      </w:pPr>
    </w:p>
    <w:p w14:paraId="7ADD4D89" w14:textId="77777777" w:rsidR="00C62C0D" w:rsidRDefault="00C62C0D" w:rsidP="00072D9D">
      <w:pPr>
        <w:keepNext/>
        <w:keepLines/>
        <w:spacing w:after="0" w:line="240" w:lineRule="auto"/>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3B94B2C2" w14:textId="77777777" w:rsidTr="002377D5">
        <w:tc>
          <w:tcPr>
            <w:tcW w:w="9356" w:type="dxa"/>
          </w:tcPr>
          <w:p w14:paraId="16F47762" w14:textId="77777777" w:rsidR="001E6D4A" w:rsidRPr="004B5914" w:rsidRDefault="001E6D4A" w:rsidP="00072D9D">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 xml:space="preserve">OKVIRNEGA </w:t>
            </w:r>
            <w:r w:rsidR="00D81BCA">
              <w:rPr>
                <w:rFonts w:ascii="Tahoma" w:eastAsia="Times New Roman" w:hAnsi="Tahoma" w:cs="Tahoma"/>
                <w:lang w:eastAsia="sl-SI"/>
              </w:rPr>
              <w:t xml:space="preserve">SPORAZUMA </w:t>
            </w:r>
            <w:r w:rsidR="00D81BCA" w:rsidRPr="00540439">
              <w:rPr>
                <w:rFonts w:ascii="Tahoma" w:eastAsia="Times New Roman" w:hAnsi="Tahoma" w:cs="Tahoma"/>
                <w:color w:val="FF0000"/>
                <w:lang w:eastAsia="sl-SI"/>
              </w:rPr>
              <w:t>– ni potrebno prilagati v ponudbi</w:t>
            </w:r>
          </w:p>
        </w:tc>
      </w:tr>
    </w:tbl>
    <w:p w14:paraId="529A933E" w14:textId="77777777" w:rsidR="004B5914" w:rsidRPr="00EC4317" w:rsidRDefault="004B5914" w:rsidP="00072D9D">
      <w:pPr>
        <w:keepNext/>
        <w:keepLines/>
        <w:spacing w:after="0" w:line="240" w:lineRule="auto"/>
        <w:jc w:val="both"/>
        <w:rPr>
          <w:rFonts w:ascii="Tahoma" w:eastAsia="Times New Roman" w:hAnsi="Tahoma" w:cs="Tahoma"/>
          <w:b/>
          <w:lang w:eastAsia="sl-SI"/>
        </w:rPr>
      </w:pPr>
    </w:p>
    <w:p w14:paraId="0F0F9867" w14:textId="77777777" w:rsidR="00EC3759" w:rsidRDefault="00EC3759" w:rsidP="00072D9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1F4D85">
        <w:rPr>
          <w:rFonts w:ascii="Tahoma" w:eastAsia="Times New Roman" w:hAnsi="Tahoma" w:cs="Tahoma"/>
          <w:b/>
          <w:lang w:eastAsia="sl-SI"/>
        </w:rPr>
        <w:t>JPE-</w:t>
      </w:r>
      <w:r w:rsidR="000E20A0">
        <w:rPr>
          <w:rFonts w:ascii="Tahoma" w:eastAsia="Times New Roman" w:hAnsi="Tahoma" w:cs="Tahoma"/>
          <w:b/>
          <w:lang w:eastAsia="sl-SI"/>
        </w:rPr>
        <w:t>SPV-215/23</w:t>
      </w:r>
      <w:r w:rsidR="00E95508">
        <w:rPr>
          <w:rFonts w:ascii="Tahoma" w:eastAsia="Times New Roman" w:hAnsi="Tahoma" w:cs="Tahoma"/>
          <w:b/>
          <w:lang w:eastAsia="sl-SI"/>
        </w:rPr>
        <w:t>-x</w:t>
      </w:r>
      <w:r w:rsidR="00C04B74">
        <w:rPr>
          <w:rFonts w:ascii="Tahoma" w:eastAsia="Times New Roman" w:hAnsi="Tahoma" w:cs="Tahoma"/>
          <w:b/>
          <w:lang w:eastAsia="sl-SI"/>
        </w:rPr>
        <w:t xml:space="preserve"> </w:t>
      </w:r>
    </w:p>
    <w:p w14:paraId="645669F4" w14:textId="77777777" w:rsidR="00EC3759" w:rsidRPr="00EC4317" w:rsidRDefault="00EC3759" w:rsidP="00072D9D">
      <w:pPr>
        <w:keepNext/>
        <w:keepLines/>
        <w:spacing w:after="0" w:line="240" w:lineRule="auto"/>
        <w:jc w:val="both"/>
        <w:rPr>
          <w:rFonts w:ascii="Tahoma" w:eastAsia="Times New Roman" w:hAnsi="Tahoma" w:cs="Tahoma"/>
          <w:b/>
          <w:lang w:eastAsia="sl-SI"/>
        </w:rPr>
      </w:pPr>
    </w:p>
    <w:p w14:paraId="622B9ADE" w14:textId="77777777" w:rsidR="00EC3759" w:rsidRPr="00EC4317" w:rsidRDefault="00EC3759" w:rsidP="00072D9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3DE11FB3" w14:textId="77777777" w:rsidR="00EC3759" w:rsidRPr="00EC4317" w:rsidRDefault="00EC3759" w:rsidP="00072D9D">
      <w:pPr>
        <w:keepNext/>
        <w:keepLines/>
        <w:tabs>
          <w:tab w:val="left" w:pos="4962"/>
        </w:tabs>
        <w:spacing w:after="0" w:line="240" w:lineRule="auto"/>
        <w:jc w:val="both"/>
        <w:rPr>
          <w:rFonts w:ascii="Tahoma" w:eastAsia="Times New Roman" w:hAnsi="Tahoma" w:cs="Tahoma"/>
          <w:b/>
          <w:lang w:eastAsia="sl-SI"/>
        </w:rPr>
      </w:pPr>
    </w:p>
    <w:p w14:paraId="0089E2D5" w14:textId="77777777" w:rsidR="00664114" w:rsidRPr="00E46BEB" w:rsidRDefault="00435E7F" w:rsidP="00072D9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44CFBFD3" w14:textId="77777777" w:rsidR="00EC3759" w:rsidRPr="009251DE" w:rsidRDefault="009251DE" w:rsidP="00072D9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p>
    <w:p w14:paraId="70FECF34" w14:textId="77777777" w:rsidR="00385BA1" w:rsidRDefault="00436FA9" w:rsidP="00072D9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Pr="00436FA9">
        <w:rPr>
          <w:rFonts w:ascii="Tahoma" w:eastAsia="Times New Roman" w:hAnsi="Tahoma" w:cs="Tahoma"/>
          <w:b/>
          <w:sz w:val="28"/>
          <w:lang w:eastAsia="sl-SI"/>
        </w:rPr>
        <w:t>obav</w:t>
      </w:r>
      <w:r>
        <w:rPr>
          <w:rFonts w:ascii="Tahoma" w:eastAsia="Times New Roman" w:hAnsi="Tahoma" w:cs="Tahoma"/>
          <w:b/>
          <w:sz w:val="28"/>
          <w:lang w:eastAsia="sl-SI"/>
        </w:rPr>
        <w:t>i</w:t>
      </w:r>
      <w:r w:rsidRPr="00436FA9">
        <w:rPr>
          <w:rFonts w:ascii="Tahoma" w:eastAsia="Times New Roman" w:hAnsi="Tahoma" w:cs="Tahoma"/>
          <w:b/>
          <w:sz w:val="28"/>
          <w:lang w:eastAsia="sl-SI"/>
        </w:rPr>
        <w:t xml:space="preserve"> </w:t>
      </w:r>
      <w:r w:rsidR="00F01A3E" w:rsidRPr="00F01A3E">
        <w:rPr>
          <w:rFonts w:ascii="Tahoma" w:eastAsia="Times New Roman" w:hAnsi="Tahoma" w:cs="Tahoma"/>
          <w:b/>
          <w:sz w:val="28"/>
          <w:lang w:eastAsia="sl-SI"/>
        </w:rPr>
        <w:t xml:space="preserve">kemikalij in laboratorijskega materiala za potrebe proizvodnje </w:t>
      </w:r>
      <w:r w:rsidR="00385BA1">
        <w:rPr>
          <w:rFonts w:ascii="Tahoma" w:eastAsia="Times New Roman" w:hAnsi="Tahoma" w:cs="Tahoma"/>
          <w:b/>
          <w:sz w:val="28"/>
          <w:lang w:eastAsia="sl-SI"/>
        </w:rPr>
        <w:t>za</w:t>
      </w:r>
      <w:r w:rsidR="009251DE" w:rsidRPr="009251DE">
        <w:rPr>
          <w:rFonts w:ascii="Tahoma" w:eastAsia="Times New Roman" w:hAnsi="Tahoma" w:cs="Tahoma"/>
          <w:b/>
          <w:sz w:val="28"/>
          <w:lang w:eastAsia="sl-SI"/>
        </w:rPr>
        <w:t xml:space="preserve"> </w:t>
      </w:r>
      <w:r w:rsidR="00A52674">
        <w:rPr>
          <w:rFonts w:ascii="Tahoma" w:eastAsia="Times New Roman" w:hAnsi="Tahoma" w:cs="Tahoma"/>
          <w:b/>
          <w:sz w:val="28"/>
          <w:lang w:eastAsia="sl-SI"/>
        </w:rPr>
        <w:t xml:space="preserve">_. </w:t>
      </w:r>
      <w:r w:rsidR="009251DE" w:rsidRPr="009251DE">
        <w:rPr>
          <w:rFonts w:ascii="Tahoma" w:eastAsia="Times New Roman" w:hAnsi="Tahoma" w:cs="Tahoma"/>
          <w:b/>
          <w:sz w:val="28"/>
          <w:lang w:eastAsia="sl-SI"/>
        </w:rPr>
        <w:t>sklop</w:t>
      </w:r>
      <w:r w:rsidR="00385BA1">
        <w:rPr>
          <w:rFonts w:ascii="Tahoma" w:eastAsia="Times New Roman" w:hAnsi="Tahoma" w:cs="Tahoma"/>
          <w:b/>
          <w:sz w:val="28"/>
          <w:lang w:eastAsia="sl-SI"/>
        </w:rPr>
        <w:t>:</w:t>
      </w:r>
      <w:r w:rsidR="00A52674">
        <w:rPr>
          <w:rFonts w:ascii="Tahoma" w:eastAsia="Times New Roman" w:hAnsi="Tahoma" w:cs="Tahoma"/>
          <w:b/>
          <w:sz w:val="28"/>
          <w:lang w:eastAsia="sl-SI"/>
        </w:rPr>
        <w:t xml:space="preserve"> _________</w:t>
      </w:r>
    </w:p>
    <w:p w14:paraId="7A5FE31E" w14:textId="77777777" w:rsidR="00EC3759" w:rsidRPr="009251DE" w:rsidRDefault="00EC3759" w:rsidP="00072D9D">
      <w:pPr>
        <w:keepNext/>
        <w:keepLines/>
        <w:spacing w:after="0" w:line="240" w:lineRule="auto"/>
        <w:jc w:val="center"/>
        <w:rPr>
          <w:rFonts w:ascii="Tahoma" w:eastAsia="Times New Roman" w:hAnsi="Tahoma" w:cs="Tahoma"/>
          <w:b/>
          <w:sz w:val="28"/>
          <w:lang w:eastAsia="sl-SI"/>
        </w:rPr>
      </w:pPr>
    </w:p>
    <w:p w14:paraId="4B98DF06" w14:textId="77777777" w:rsidR="00EC3759" w:rsidRPr="00EC4317" w:rsidRDefault="00EC3759" w:rsidP="00072D9D">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42B0BD06" w14:textId="77777777" w:rsidR="00EC3759" w:rsidRPr="00EC4317" w:rsidRDefault="00EC3759" w:rsidP="00072D9D">
      <w:pPr>
        <w:keepNext/>
        <w:keepLines/>
        <w:spacing w:after="0" w:line="240" w:lineRule="auto"/>
        <w:ind w:left="1701" w:hanging="1701"/>
        <w:jc w:val="both"/>
        <w:rPr>
          <w:rFonts w:ascii="Tahoma" w:eastAsia="Times New Roman" w:hAnsi="Tahoma" w:cs="Tahoma"/>
          <w:b/>
          <w:lang w:eastAsia="sl-SI"/>
        </w:rPr>
      </w:pPr>
    </w:p>
    <w:p w14:paraId="115072D6" w14:textId="77777777" w:rsidR="00B2561E" w:rsidRDefault="00EC3759" w:rsidP="00072D9D">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5652458C" w14:textId="77777777" w:rsidR="00EC3759" w:rsidRPr="00F75079" w:rsidRDefault="00EC3759" w:rsidP="00072D9D">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2D42E27A" w14:textId="77777777" w:rsidR="00EC3759" w:rsidRPr="00F75079" w:rsidRDefault="00EC3759" w:rsidP="00072D9D">
      <w:pPr>
        <w:keepNext/>
        <w:keepLines/>
        <w:spacing w:after="0" w:line="240" w:lineRule="auto"/>
        <w:jc w:val="both"/>
        <w:rPr>
          <w:rFonts w:ascii="Tahoma" w:eastAsia="Times New Roman" w:hAnsi="Tahoma" w:cs="Tahoma"/>
          <w:lang w:eastAsia="sl-SI"/>
        </w:rPr>
      </w:pPr>
    </w:p>
    <w:p w14:paraId="79F73B42" w14:textId="77777777" w:rsidR="00EC3759" w:rsidRPr="00F75079" w:rsidRDefault="00EC3759" w:rsidP="00072D9D">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CA9441F" w14:textId="77777777" w:rsidR="00EC3759" w:rsidRPr="00F75079" w:rsidRDefault="00EC3759" w:rsidP="00072D9D">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4A71787" w14:textId="77777777" w:rsidR="00EC3759" w:rsidRPr="00F75079" w:rsidRDefault="00EC3759" w:rsidP="00072D9D">
      <w:pPr>
        <w:keepNext/>
        <w:keepLines/>
        <w:tabs>
          <w:tab w:val="left" w:pos="1843"/>
        </w:tabs>
        <w:spacing w:after="0" w:line="240" w:lineRule="auto"/>
        <w:ind w:left="1701" w:hanging="1701"/>
        <w:jc w:val="both"/>
        <w:rPr>
          <w:rFonts w:ascii="Tahoma" w:eastAsia="Times New Roman" w:hAnsi="Tahoma" w:cs="Tahoma"/>
          <w:b/>
          <w:lang w:eastAsia="sl-SI"/>
        </w:rPr>
      </w:pPr>
    </w:p>
    <w:p w14:paraId="393E6DB6" w14:textId="77777777" w:rsidR="00EC3759" w:rsidRPr="00F75079" w:rsidRDefault="00EC3759" w:rsidP="00072D9D">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2B03A687" w14:textId="77777777" w:rsidR="00EC3759" w:rsidRPr="00F75079" w:rsidRDefault="00EC3759" w:rsidP="00072D9D">
      <w:pPr>
        <w:keepNext/>
        <w:keepLines/>
        <w:tabs>
          <w:tab w:val="left" w:pos="1702"/>
        </w:tabs>
        <w:spacing w:after="0" w:line="240" w:lineRule="auto"/>
        <w:jc w:val="both"/>
        <w:rPr>
          <w:rFonts w:ascii="Tahoma" w:eastAsia="Times New Roman" w:hAnsi="Tahoma" w:cs="Tahoma"/>
          <w:b/>
          <w:lang w:eastAsia="sl-SI"/>
        </w:rPr>
      </w:pPr>
    </w:p>
    <w:p w14:paraId="4618407D" w14:textId="77777777" w:rsidR="00EC3759" w:rsidRPr="00F75079" w:rsidRDefault="00EC3759" w:rsidP="00072D9D">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2B6EE523" w14:textId="77777777" w:rsidR="00EC3759" w:rsidRPr="00F75079" w:rsidRDefault="00EC3759" w:rsidP="00072D9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58592E81" w14:textId="77777777" w:rsidR="00EC3759" w:rsidRPr="00F75079" w:rsidRDefault="00EC3759" w:rsidP="00072D9D">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7059ECF1" w14:textId="77777777" w:rsidR="00EC3759" w:rsidRPr="00F75079" w:rsidRDefault="00EC3759" w:rsidP="00072D9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44E3D0D6" w14:textId="77777777" w:rsidR="00EC3759" w:rsidRPr="00F75079" w:rsidRDefault="00EC3759" w:rsidP="00072D9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72CF822C" w14:textId="77777777" w:rsidR="00EC3759" w:rsidRPr="00F75079" w:rsidRDefault="00EC3759" w:rsidP="00072D9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DC1C96C" w14:textId="77777777" w:rsidR="00EC3759" w:rsidRDefault="00EC3759" w:rsidP="00072D9D">
      <w:pPr>
        <w:keepNext/>
        <w:keepLines/>
        <w:tabs>
          <w:tab w:val="left" w:pos="709"/>
          <w:tab w:val="left" w:pos="1702"/>
        </w:tabs>
        <w:spacing w:after="0" w:line="240" w:lineRule="auto"/>
        <w:jc w:val="both"/>
        <w:rPr>
          <w:rFonts w:ascii="Tahoma" w:eastAsia="Times New Roman" w:hAnsi="Tahoma" w:cs="Tahoma"/>
          <w:lang w:eastAsia="sl-SI"/>
        </w:rPr>
      </w:pPr>
    </w:p>
    <w:p w14:paraId="2E58FC64" w14:textId="77777777" w:rsidR="00EC3759" w:rsidRPr="00EC4317" w:rsidRDefault="00EC3759" w:rsidP="00072D9D">
      <w:pPr>
        <w:keepNext/>
        <w:keepLines/>
        <w:tabs>
          <w:tab w:val="left" w:pos="709"/>
          <w:tab w:val="left" w:pos="1702"/>
        </w:tabs>
        <w:spacing w:after="0" w:line="240" w:lineRule="auto"/>
        <w:jc w:val="both"/>
        <w:rPr>
          <w:rFonts w:ascii="Tahoma" w:eastAsia="Times New Roman" w:hAnsi="Tahoma" w:cs="Tahoma"/>
          <w:lang w:eastAsia="sl-SI"/>
        </w:rPr>
      </w:pPr>
    </w:p>
    <w:p w14:paraId="26D75F19" w14:textId="77777777" w:rsidR="00EC3759" w:rsidRPr="00EC4317" w:rsidRDefault="00EC3759" w:rsidP="00072D9D">
      <w:pPr>
        <w:keepNext/>
        <w:keepLines/>
        <w:tabs>
          <w:tab w:val="left" w:pos="709"/>
          <w:tab w:val="left" w:pos="1702"/>
        </w:tabs>
        <w:spacing w:after="0" w:line="240" w:lineRule="auto"/>
        <w:jc w:val="both"/>
        <w:rPr>
          <w:rFonts w:ascii="Tahoma" w:eastAsia="Times New Roman" w:hAnsi="Tahoma" w:cs="Tahoma"/>
          <w:lang w:eastAsia="sl-SI"/>
        </w:rPr>
      </w:pPr>
    </w:p>
    <w:p w14:paraId="2F680299" w14:textId="77777777" w:rsidR="00EC3759" w:rsidRPr="00EC4317" w:rsidRDefault="00EC3759" w:rsidP="00072D9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44386A1E" w14:textId="77777777" w:rsidR="00EC3759" w:rsidRPr="00EC4317" w:rsidRDefault="00EC3759" w:rsidP="00072D9D">
      <w:pPr>
        <w:keepNext/>
        <w:keepLines/>
        <w:spacing w:after="0" w:line="240" w:lineRule="auto"/>
        <w:jc w:val="center"/>
        <w:rPr>
          <w:rFonts w:ascii="Tahoma" w:hAnsi="Tahoma" w:cs="Tahoma"/>
          <w:b/>
        </w:rPr>
      </w:pPr>
    </w:p>
    <w:p w14:paraId="434BE620" w14:textId="77777777" w:rsidR="00EC3759" w:rsidRPr="00EC4317" w:rsidRDefault="00EC3759"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1C842AC" w14:textId="77777777" w:rsidR="00EC3759" w:rsidRPr="00EC4317" w:rsidRDefault="00EC3759" w:rsidP="00072D9D">
      <w:pPr>
        <w:keepNext/>
        <w:keepLines/>
        <w:spacing w:after="0" w:line="240" w:lineRule="auto"/>
        <w:jc w:val="both"/>
        <w:rPr>
          <w:rFonts w:ascii="Tahoma" w:eastAsia="Times New Roman" w:hAnsi="Tahoma" w:cs="Tahoma"/>
          <w:lang w:eastAsia="sl-SI"/>
        </w:rPr>
      </w:pPr>
    </w:p>
    <w:p w14:paraId="0AB2B3A7" w14:textId="77777777" w:rsidR="009454E0" w:rsidRDefault="00023C59" w:rsidP="00E54A75">
      <w:pPr>
        <w:keepNext/>
        <w:keepLines/>
        <w:spacing w:after="0" w:line="240" w:lineRule="auto"/>
        <w:jc w:val="both"/>
        <w:rPr>
          <w:rFonts w:ascii="Tahoma" w:hAnsi="Tahoma" w:cs="Tahoma"/>
        </w:rPr>
      </w:pPr>
      <w:r w:rsidRPr="00345723">
        <w:rPr>
          <w:rFonts w:ascii="Tahoma" w:hAnsi="Tahoma" w:cs="Tahoma"/>
        </w:rPr>
        <w:t xml:space="preserve">Stranki okvirnega sporazuma uvodoma sporazumno ugotavljata, da je JAVNI HOLDING Ljubljana, d.o.o., Verovškova ulica 70, Ljubljana, na podlagi pooblastila naročnika izvedel postopek oddaje javnega naročila št. </w:t>
      </w:r>
      <w:r w:rsidR="001F4D85">
        <w:rPr>
          <w:rFonts w:ascii="Tahoma" w:hAnsi="Tahoma" w:cs="Tahoma"/>
        </w:rPr>
        <w:t>JPE-</w:t>
      </w:r>
      <w:r w:rsidR="000E20A0">
        <w:rPr>
          <w:rFonts w:ascii="Tahoma" w:hAnsi="Tahoma" w:cs="Tahoma"/>
        </w:rPr>
        <w:t>SPV-215/23</w:t>
      </w:r>
      <w:r w:rsidR="009454E0" w:rsidRPr="00345723">
        <w:rPr>
          <w:rFonts w:ascii="Tahoma" w:hAnsi="Tahoma" w:cs="Tahoma"/>
        </w:rPr>
        <w:t xml:space="preserve"> </w:t>
      </w:r>
      <w:r w:rsidRPr="00345723">
        <w:rPr>
          <w:rFonts w:ascii="Tahoma" w:hAnsi="Tahoma" w:cs="Tahoma"/>
        </w:rPr>
        <w:t xml:space="preserve">po postopku oddaje naročila male vrednosti, v skladu s 47. členom Zakona o javnem naročanju (Ur. l. RS, št. 91/15 s spremembami, v nadaljnjem besedilu: </w:t>
      </w:r>
      <w:r w:rsidRPr="00C71D8D">
        <w:rPr>
          <w:rFonts w:ascii="Tahoma" w:hAnsi="Tahoma" w:cs="Tahoma"/>
        </w:rPr>
        <w:t>ZJN-3), ki je bilo objavljeno na Portalu javnih naročil dne ……………, pod št. objave JN______/202</w:t>
      </w:r>
      <w:r>
        <w:rPr>
          <w:rFonts w:ascii="Tahoma" w:hAnsi="Tahoma" w:cs="Tahoma"/>
        </w:rPr>
        <w:t>3</w:t>
      </w:r>
      <w:r w:rsidRPr="00C71D8D">
        <w:rPr>
          <w:rFonts w:ascii="Tahoma" w:hAnsi="Tahoma" w:cs="Tahoma"/>
        </w:rPr>
        <w:t xml:space="preserve">-___ z namenom sklenitve okvirnega sporazuma za </w:t>
      </w:r>
      <w:r w:rsidR="009454E0" w:rsidRPr="00C71D8D">
        <w:rPr>
          <w:rFonts w:ascii="Tahoma" w:hAnsi="Tahoma" w:cs="Tahoma"/>
        </w:rPr>
        <w:t>»</w:t>
      </w:r>
      <w:r w:rsidR="009454E0">
        <w:rPr>
          <w:rFonts w:ascii="Tahoma" w:hAnsi="Tahoma" w:cs="Tahoma"/>
        </w:rPr>
        <w:t xml:space="preserve">Dobavo </w:t>
      </w:r>
      <w:r w:rsidR="00F01A3E" w:rsidRPr="00F01A3E">
        <w:rPr>
          <w:rFonts w:ascii="Tahoma" w:hAnsi="Tahoma" w:cs="Tahoma"/>
        </w:rPr>
        <w:t>kemikalij in laboratorijskega materiala za potrebe proizvodnje</w:t>
      </w:r>
      <w:r w:rsidR="009454E0" w:rsidRPr="00C71D8D">
        <w:rPr>
          <w:rFonts w:ascii="Tahoma" w:hAnsi="Tahoma" w:cs="Tahoma"/>
          <w:bCs/>
        </w:rPr>
        <w:t xml:space="preserve"> za </w:t>
      </w:r>
      <w:r w:rsidR="009454E0">
        <w:rPr>
          <w:rFonts w:ascii="Tahoma" w:hAnsi="Tahoma" w:cs="Tahoma"/>
          <w:bCs/>
        </w:rPr>
        <w:t>_</w:t>
      </w:r>
      <w:r w:rsidR="009454E0" w:rsidRPr="00C71D8D">
        <w:rPr>
          <w:rFonts w:ascii="Tahoma" w:hAnsi="Tahoma" w:cs="Tahoma"/>
          <w:bCs/>
        </w:rPr>
        <w:t xml:space="preserve">. sklop: </w:t>
      </w:r>
      <w:r w:rsidR="009454E0">
        <w:rPr>
          <w:rFonts w:ascii="Tahoma" w:hAnsi="Tahoma" w:cs="Tahoma"/>
          <w:bCs/>
        </w:rPr>
        <w:t>_____________________</w:t>
      </w:r>
      <w:r w:rsidR="009454E0" w:rsidRPr="00C71D8D">
        <w:rPr>
          <w:rFonts w:ascii="Tahoma" w:hAnsi="Tahoma" w:cs="Tahoma"/>
          <w:bCs/>
        </w:rPr>
        <w:t>«,</w:t>
      </w:r>
      <w:r w:rsidR="009454E0" w:rsidRPr="00C71D8D">
        <w:rPr>
          <w:rFonts w:ascii="Tahoma" w:hAnsi="Tahoma" w:cs="Tahoma"/>
        </w:rPr>
        <w:t xml:space="preserve"> </w:t>
      </w:r>
      <w:r w:rsidRPr="00CF2487">
        <w:rPr>
          <w:rFonts w:ascii="Tahoma" w:eastAsia="Times New Roman" w:hAnsi="Tahoma" w:cs="Tahoma"/>
          <w:lang w:eastAsia="sl-SI"/>
        </w:rPr>
        <w:t xml:space="preserve">v katerem je naročnik izvajalca izbral na podlagi cenovno najugodnejše ponudbe in na podlagi pogojev, opredeljenih v razpisni dokumentaciji naročnika št. </w:t>
      </w:r>
      <w:r w:rsidR="001F4D85">
        <w:rPr>
          <w:rFonts w:ascii="Tahoma" w:hAnsi="Tahoma" w:cs="Tahoma"/>
        </w:rPr>
        <w:t>JPE-</w:t>
      </w:r>
      <w:r w:rsidR="000E20A0">
        <w:rPr>
          <w:rFonts w:ascii="Tahoma" w:hAnsi="Tahoma" w:cs="Tahoma"/>
        </w:rPr>
        <w:t>SPV-215/23</w:t>
      </w:r>
      <w:r w:rsidR="009454E0" w:rsidRPr="00C71D8D">
        <w:rPr>
          <w:rFonts w:ascii="Tahoma" w:hAnsi="Tahoma" w:cs="Tahoma"/>
        </w:rPr>
        <w:t xml:space="preserve">, </w:t>
      </w:r>
      <w:r w:rsidR="00E54A75" w:rsidRPr="00C71D8D">
        <w:rPr>
          <w:rFonts w:ascii="Tahoma" w:hAnsi="Tahoma" w:cs="Tahoma"/>
        </w:rPr>
        <w:t xml:space="preserve">in sicer </w:t>
      </w:r>
      <w:r w:rsidR="00E54A75" w:rsidRPr="00946C42">
        <w:rPr>
          <w:rFonts w:ascii="Tahoma" w:eastAsia="Times New Roman" w:hAnsi="Tahoma" w:cs="Tahoma"/>
          <w:lang w:eastAsia="sl-SI"/>
        </w:rPr>
        <w:t xml:space="preserve">od dneva začetka uporabe okvirnega sporazuma do vključno </w:t>
      </w:r>
      <w:r w:rsidR="007B674B">
        <w:rPr>
          <w:rFonts w:ascii="Tahoma" w:eastAsia="Times New Roman" w:hAnsi="Tahoma" w:cs="Tahoma"/>
          <w:lang w:eastAsia="sl-SI"/>
        </w:rPr>
        <w:t>16. 8. 2024</w:t>
      </w:r>
      <w:r w:rsidR="00E54A75" w:rsidRPr="00946C42">
        <w:rPr>
          <w:rFonts w:ascii="Tahoma" w:eastAsia="Times New Roman" w:hAnsi="Tahoma" w:cs="Tahoma"/>
          <w:lang w:eastAsia="sl-SI"/>
        </w:rPr>
        <w:t xml:space="preserve"> oziroma do izčrpanja vrednosti iz prvega odstavka 4. člena tega okvirnega sporazuma, kar nastopi prej, pri čemer se okvirni sporazum začne uporabljati v roku sedmih (7) koledarskih dni od poziva naročnika o začetku izvajanja okvirnega sporazuma, vendar najkasneje o</w:t>
      </w:r>
      <w:r w:rsidR="00E54A75">
        <w:rPr>
          <w:rFonts w:ascii="Tahoma" w:eastAsia="Times New Roman" w:hAnsi="Tahoma" w:cs="Tahoma"/>
          <w:lang w:eastAsia="sl-SI"/>
        </w:rPr>
        <w:t xml:space="preserve">d </w:t>
      </w:r>
      <w:r w:rsidR="007B674B">
        <w:rPr>
          <w:rFonts w:ascii="Tahoma" w:eastAsia="Times New Roman" w:hAnsi="Tahoma" w:cs="Tahoma"/>
          <w:lang w:eastAsia="sl-SI"/>
        </w:rPr>
        <w:t>16. 8. 2023</w:t>
      </w:r>
      <w:r w:rsidR="00E54A75">
        <w:rPr>
          <w:rFonts w:ascii="Tahoma" w:eastAsia="Times New Roman" w:hAnsi="Tahoma" w:cs="Tahoma"/>
          <w:lang w:eastAsia="sl-SI"/>
        </w:rPr>
        <w:t xml:space="preserve"> dalje</w:t>
      </w:r>
      <w:r w:rsidR="00E54A75">
        <w:rPr>
          <w:rFonts w:ascii="Tahoma" w:hAnsi="Tahoma" w:cs="Tahoma"/>
        </w:rPr>
        <w:t>.</w:t>
      </w:r>
    </w:p>
    <w:p w14:paraId="04A2C81E" w14:textId="77777777" w:rsidR="00E54A75" w:rsidRPr="00C71D8D" w:rsidRDefault="00E54A75" w:rsidP="00E54A75">
      <w:pPr>
        <w:keepNext/>
        <w:keepLines/>
        <w:widowControl w:val="0"/>
        <w:spacing w:after="0" w:line="240" w:lineRule="auto"/>
        <w:jc w:val="both"/>
        <w:rPr>
          <w:rFonts w:ascii="Tahoma" w:hAnsi="Tahoma" w:cs="Tahoma"/>
          <w:b/>
        </w:rPr>
      </w:pPr>
    </w:p>
    <w:p w14:paraId="73E3CE15" w14:textId="77777777" w:rsidR="009454E0" w:rsidRPr="00345723" w:rsidRDefault="009454E0" w:rsidP="00072D9D">
      <w:pPr>
        <w:keepNext/>
        <w:keepLines/>
        <w:spacing w:after="0" w:line="240" w:lineRule="auto"/>
        <w:jc w:val="both"/>
        <w:rPr>
          <w:rFonts w:ascii="Tahoma" w:hAnsi="Tahoma" w:cs="Tahoma"/>
        </w:rPr>
      </w:pPr>
      <w:r w:rsidRPr="00C71D8D">
        <w:rPr>
          <w:rFonts w:ascii="Tahoma" w:hAnsi="Tahoma" w:cs="Tahoma"/>
        </w:rPr>
        <w:t>S tem okvirnim sporazumom se naročnik in izvajalec dogovorita o pogojih izvajanja predmeta</w:t>
      </w:r>
      <w:r w:rsidRPr="00345723">
        <w:rPr>
          <w:rFonts w:ascii="Tahoma" w:hAnsi="Tahoma" w:cs="Tahoma"/>
        </w:rPr>
        <w:t xml:space="preserve"> okvirnega sporazuma.</w:t>
      </w:r>
    </w:p>
    <w:p w14:paraId="0565FBC3" w14:textId="77777777" w:rsidR="009412BB" w:rsidRDefault="009412BB" w:rsidP="00072D9D">
      <w:pPr>
        <w:keepNext/>
        <w:keepLines/>
        <w:spacing w:after="0" w:line="240" w:lineRule="auto"/>
        <w:rPr>
          <w:rFonts w:ascii="Tahoma" w:eastAsia="Times New Roman" w:hAnsi="Tahoma" w:cs="Tahoma"/>
          <w:b/>
          <w:lang w:eastAsia="sl-SI"/>
        </w:rPr>
      </w:pPr>
    </w:p>
    <w:p w14:paraId="34780C55" w14:textId="77777777" w:rsidR="00EC3759" w:rsidRPr="00EC4317" w:rsidRDefault="00EC3759" w:rsidP="00072D9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7C7DDDF6" w14:textId="77777777" w:rsidR="00EC3759" w:rsidRPr="00EC4317" w:rsidRDefault="00EC3759" w:rsidP="00072D9D">
      <w:pPr>
        <w:keepNext/>
        <w:keepLines/>
        <w:tabs>
          <w:tab w:val="left" w:pos="3005"/>
        </w:tabs>
        <w:spacing w:after="0" w:line="240" w:lineRule="auto"/>
        <w:ind w:left="1077"/>
        <w:jc w:val="center"/>
        <w:rPr>
          <w:rFonts w:ascii="Tahoma" w:eastAsia="Times New Roman" w:hAnsi="Tahoma" w:cs="Tahoma"/>
          <w:b/>
          <w:color w:val="000000"/>
          <w:lang w:eastAsia="sl-SI"/>
        </w:rPr>
      </w:pPr>
    </w:p>
    <w:p w14:paraId="03B91258" w14:textId="77777777" w:rsidR="00EC3759" w:rsidRPr="00EC4317" w:rsidRDefault="00EC3759"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E0163B4" w14:textId="77777777" w:rsidR="00EC3759" w:rsidRPr="00EC4317" w:rsidRDefault="00EC3759" w:rsidP="00072D9D">
      <w:pPr>
        <w:pStyle w:val="Odstavekseznama"/>
        <w:keepNext/>
        <w:keepLines/>
        <w:ind w:left="360"/>
        <w:jc w:val="both"/>
        <w:rPr>
          <w:rFonts w:ascii="Tahoma" w:hAnsi="Tahoma" w:cs="Tahoma"/>
          <w:noProof/>
          <w:sz w:val="22"/>
          <w:szCs w:val="22"/>
        </w:rPr>
      </w:pPr>
    </w:p>
    <w:p w14:paraId="465AD0E6" w14:textId="77777777" w:rsidR="006B69F6" w:rsidRPr="00123166" w:rsidRDefault="00A52674" w:rsidP="006B69F6">
      <w:pPr>
        <w:keepNext/>
        <w:keepLines/>
        <w:widowControl w:val="0"/>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so stalne </w:t>
      </w:r>
      <w:r w:rsidR="00AF6DDD">
        <w:rPr>
          <w:rFonts w:ascii="Tahoma" w:eastAsia="Times New Roman" w:hAnsi="Tahoma" w:cs="Tahoma"/>
          <w:lang w:eastAsia="sl-SI"/>
        </w:rPr>
        <w:t>do</w:t>
      </w:r>
      <w:r w:rsidR="001E0503" w:rsidRPr="001E0503">
        <w:rPr>
          <w:rFonts w:ascii="Tahoma" w:eastAsia="Times New Roman" w:hAnsi="Tahoma" w:cs="Tahoma"/>
          <w:lang w:eastAsia="sl-SI"/>
        </w:rPr>
        <w:t>bav</w:t>
      </w:r>
      <w:r w:rsidR="001E0503">
        <w:rPr>
          <w:rFonts w:ascii="Tahoma" w:eastAsia="Times New Roman" w:hAnsi="Tahoma" w:cs="Tahoma"/>
          <w:lang w:eastAsia="sl-SI"/>
        </w:rPr>
        <w:t>e</w:t>
      </w:r>
      <w:r w:rsidR="001E0503" w:rsidRPr="001E0503">
        <w:rPr>
          <w:rFonts w:ascii="Tahoma" w:eastAsia="Times New Roman" w:hAnsi="Tahoma" w:cs="Tahoma"/>
          <w:lang w:eastAsia="sl-SI"/>
        </w:rPr>
        <w:t xml:space="preserve"> </w:t>
      </w:r>
      <w:r w:rsidR="00F01A3E" w:rsidRPr="00F01A3E">
        <w:rPr>
          <w:rFonts w:ascii="Tahoma" w:eastAsia="Times New Roman" w:hAnsi="Tahoma" w:cs="Tahoma"/>
          <w:lang w:eastAsia="sl-SI"/>
        </w:rPr>
        <w:t xml:space="preserve">kemikalij in laboratorijskega materiala za potrebe proizvodnje </w:t>
      </w:r>
      <w:r w:rsidR="004C6648" w:rsidRPr="008A6A06">
        <w:rPr>
          <w:rFonts w:ascii="Tahoma" w:eastAsia="Times New Roman" w:hAnsi="Tahoma" w:cs="Tahoma"/>
          <w:lang w:eastAsia="sl-SI"/>
        </w:rPr>
        <w:t xml:space="preserve">za </w:t>
      </w:r>
      <w:r w:rsidR="004C6648">
        <w:rPr>
          <w:rFonts w:ascii="Tahoma" w:eastAsia="Times New Roman" w:hAnsi="Tahoma" w:cs="Tahoma"/>
          <w:lang w:eastAsia="sl-SI"/>
        </w:rPr>
        <w:t>_</w:t>
      </w:r>
      <w:r w:rsidR="004C6648" w:rsidRPr="008A6A06">
        <w:rPr>
          <w:rFonts w:ascii="Tahoma" w:eastAsia="Times New Roman" w:hAnsi="Tahoma" w:cs="Tahoma"/>
          <w:lang w:eastAsia="sl-SI"/>
        </w:rPr>
        <w:t xml:space="preserve">. sklop: </w:t>
      </w:r>
      <w:r w:rsidR="004C6648">
        <w:rPr>
          <w:rFonts w:ascii="Tahoma" w:eastAsia="Times New Roman" w:hAnsi="Tahoma" w:cs="Tahoma"/>
          <w:lang w:eastAsia="sl-SI"/>
        </w:rPr>
        <w:t>_____________________________</w:t>
      </w:r>
      <w:r w:rsidR="004C6648" w:rsidRPr="00A52674">
        <w:rPr>
          <w:rFonts w:ascii="Tahoma" w:eastAsia="Times New Roman" w:hAnsi="Tahoma" w:cs="Tahoma"/>
          <w:lang w:eastAsia="sl-SI"/>
        </w:rPr>
        <w:t xml:space="preserve"> </w:t>
      </w:r>
      <w:r w:rsidR="006B69F6" w:rsidRPr="00A52674">
        <w:rPr>
          <w:rFonts w:ascii="Tahoma" w:eastAsia="Times New Roman" w:hAnsi="Tahoma" w:cs="Tahoma"/>
          <w:lang w:eastAsia="sl-SI"/>
        </w:rPr>
        <w:t xml:space="preserve">(v nadaljevanju: </w:t>
      </w:r>
      <w:r w:rsidR="006B69F6">
        <w:rPr>
          <w:rFonts w:ascii="Tahoma" w:eastAsia="Times New Roman" w:hAnsi="Tahoma" w:cs="Tahoma"/>
          <w:lang w:eastAsia="sl-SI"/>
        </w:rPr>
        <w:t>blago</w:t>
      </w:r>
      <w:r w:rsidR="006B69F6" w:rsidRPr="00A52674">
        <w:rPr>
          <w:rFonts w:ascii="Tahoma" w:eastAsia="Times New Roman" w:hAnsi="Tahoma" w:cs="Tahoma"/>
          <w:lang w:eastAsia="sl-SI"/>
        </w:rPr>
        <w:t xml:space="preserve">), </w:t>
      </w:r>
      <w:r w:rsidR="006B69F6" w:rsidRPr="00123166">
        <w:rPr>
          <w:rFonts w:ascii="Tahoma" w:eastAsia="Times New Roman" w:hAnsi="Tahoma" w:cs="Tahoma"/>
          <w:lang w:eastAsia="sl-SI"/>
        </w:rPr>
        <w:t>v količinah in dinamiki, ki jih naročnik po obsegu in časovno ne more vnaprej določiti,</w:t>
      </w:r>
      <w:r w:rsidR="006B69F6" w:rsidRPr="00123166">
        <w:rPr>
          <w:rFonts w:ascii="Tahoma" w:hAnsi="Tahoma" w:cs="Tahoma"/>
          <w:bCs/>
        </w:rPr>
        <w:t xml:space="preserve"> v skladu </w:t>
      </w:r>
      <w:r w:rsidR="006B69F6">
        <w:rPr>
          <w:rFonts w:ascii="Tahoma" w:hAnsi="Tahoma" w:cs="Tahoma"/>
          <w:bCs/>
        </w:rPr>
        <w:t>z</w:t>
      </w:r>
      <w:r w:rsidR="006B69F6" w:rsidRPr="00123166">
        <w:rPr>
          <w:rFonts w:ascii="Tahoma" w:hAnsi="Tahoma" w:cs="Tahoma"/>
          <w:bCs/>
        </w:rPr>
        <w:t xml:space="preserve"> razpisn</w:t>
      </w:r>
      <w:r w:rsidR="006B69F6">
        <w:rPr>
          <w:rFonts w:ascii="Tahoma" w:hAnsi="Tahoma" w:cs="Tahoma"/>
          <w:bCs/>
        </w:rPr>
        <w:t>o</w:t>
      </w:r>
      <w:r w:rsidR="006B69F6" w:rsidRPr="00123166">
        <w:rPr>
          <w:rFonts w:ascii="Tahoma" w:hAnsi="Tahoma" w:cs="Tahoma"/>
          <w:bCs/>
        </w:rPr>
        <w:t xml:space="preserve"> dokumentacij</w:t>
      </w:r>
      <w:r w:rsidR="006B69F6">
        <w:rPr>
          <w:rFonts w:ascii="Tahoma" w:hAnsi="Tahoma" w:cs="Tahoma"/>
          <w:bCs/>
        </w:rPr>
        <w:t>o</w:t>
      </w:r>
      <w:r w:rsidR="006B69F6" w:rsidRPr="00123166">
        <w:rPr>
          <w:rFonts w:ascii="Tahoma" w:hAnsi="Tahoma" w:cs="Tahoma"/>
          <w:bCs/>
        </w:rPr>
        <w:t xml:space="preserve"> naročnika št. </w:t>
      </w:r>
      <w:r w:rsidR="006B69F6">
        <w:rPr>
          <w:rFonts w:ascii="Tahoma" w:hAnsi="Tahoma" w:cs="Tahoma"/>
          <w:bCs/>
        </w:rPr>
        <w:t>JPE-</w:t>
      </w:r>
      <w:r w:rsidR="000E20A0">
        <w:rPr>
          <w:rFonts w:ascii="Tahoma" w:hAnsi="Tahoma" w:cs="Tahoma"/>
          <w:bCs/>
        </w:rPr>
        <w:t>SPV-215/23</w:t>
      </w:r>
      <w:r w:rsidR="006B69F6">
        <w:rPr>
          <w:rFonts w:ascii="Tahoma" w:hAnsi="Tahoma" w:cs="Tahoma"/>
          <w:bCs/>
        </w:rPr>
        <w:t xml:space="preserve"> </w:t>
      </w:r>
      <w:r w:rsidR="006B69F6" w:rsidRPr="00345723">
        <w:rPr>
          <w:rFonts w:ascii="Tahoma" w:hAnsi="Tahoma" w:cs="Tahoma"/>
          <w:bCs/>
        </w:rPr>
        <w:t>(</w:t>
      </w:r>
      <w:r w:rsidR="0003417E" w:rsidRPr="00123166">
        <w:rPr>
          <w:rFonts w:ascii="Tahoma" w:hAnsi="Tahoma" w:cs="Tahoma"/>
          <w:bCs/>
        </w:rPr>
        <w:t xml:space="preserve">v nadaljevanju: razpisna dokumentacija), </w:t>
      </w:r>
      <w:r w:rsidR="0003417E" w:rsidRPr="006722EA">
        <w:rPr>
          <w:rFonts w:ascii="Tahoma" w:hAnsi="Tahoma" w:cs="Tahoma"/>
        </w:rPr>
        <w:t xml:space="preserve">na podlagi ponudbe </w:t>
      </w:r>
      <w:r w:rsidR="0003417E">
        <w:rPr>
          <w:rFonts w:ascii="Tahoma" w:hAnsi="Tahoma" w:cs="Tahoma"/>
        </w:rPr>
        <w:t xml:space="preserve">izvajalca </w:t>
      </w:r>
      <w:r w:rsidR="0003417E" w:rsidRPr="006722EA">
        <w:rPr>
          <w:rFonts w:ascii="Tahoma" w:hAnsi="Tahoma" w:cs="Tahoma"/>
        </w:rPr>
        <w:t>št. ______________</w:t>
      </w:r>
      <w:r w:rsidR="0003417E">
        <w:rPr>
          <w:rFonts w:ascii="Tahoma" w:hAnsi="Tahoma" w:cs="Tahoma"/>
        </w:rPr>
        <w:t xml:space="preserve"> z</w:t>
      </w:r>
      <w:r w:rsidR="0003417E" w:rsidRPr="006722EA">
        <w:rPr>
          <w:rFonts w:ascii="Tahoma" w:hAnsi="Tahoma" w:cs="Tahoma"/>
        </w:rPr>
        <w:t xml:space="preserve"> dne __________, ki je priloga št. 1 te</w:t>
      </w:r>
      <w:r w:rsidR="0003417E">
        <w:rPr>
          <w:rFonts w:ascii="Tahoma" w:hAnsi="Tahoma" w:cs="Tahoma"/>
        </w:rPr>
        <w:t>ga okvirnega sporazuma</w:t>
      </w:r>
      <w:r w:rsidR="0003417E" w:rsidRPr="00B5769A">
        <w:rPr>
          <w:rFonts w:ascii="Tahoma" w:hAnsi="Tahoma" w:cs="Tahoma"/>
        </w:rPr>
        <w:t xml:space="preserve"> (v nadaljevanju: ponudba izvajalca) </w:t>
      </w:r>
      <w:r w:rsidR="0003417E" w:rsidRPr="006722EA">
        <w:rPr>
          <w:rFonts w:ascii="Tahoma" w:hAnsi="Tahoma" w:cs="Tahoma"/>
        </w:rPr>
        <w:t xml:space="preserve">in na podlagi ponudbenega predračuna </w:t>
      </w:r>
      <w:r w:rsidR="00B76FF0">
        <w:rPr>
          <w:rFonts w:ascii="Tahoma" w:hAnsi="Tahoma" w:cs="Tahoma"/>
        </w:rPr>
        <w:t xml:space="preserve">izvajalca </w:t>
      </w:r>
      <w:r w:rsidR="0003417E">
        <w:rPr>
          <w:rFonts w:ascii="Tahoma" w:hAnsi="Tahoma" w:cs="Tahoma"/>
        </w:rPr>
        <w:t xml:space="preserve">z </w:t>
      </w:r>
      <w:r w:rsidR="0003417E" w:rsidRPr="006722EA">
        <w:rPr>
          <w:rFonts w:ascii="Tahoma" w:hAnsi="Tahoma" w:cs="Tahoma"/>
        </w:rPr>
        <w:t>dne</w:t>
      </w:r>
      <w:r w:rsidR="0003417E">
        <w:rPr>
          <w:rFonts w:ascii="Tahoma" w:hAnsi="Tahoma" w:cs="Tahoma"/>
        </w:rPr>
        <w:t xml:space="preserve"> </w:t>
      </w:r>
      <w:r w:rsidR="0003417E" w:rsidRPr="006722EA">
        <w:rPr>
          <w:rFonts w:ascii="Tahoma" w:hAnsi="Tahoma" w:cs="Tahoma"/>
        </w:rPr>
        <w:t>______</w:t>
      </w:r>
      <w:r w:rsidR="0003417E">
        <w:rPr>
          <w:rFonts w:ascii="Tahoma" w:hAnsi="Tahoma" w:cs="Tahoma"/>
        </w:rPr>
        <w:t>____</w:t>
      </w:r>
      <w:r w:rsidR="0003417E" w:rsidRPr="006722EA">
        <w:rPr>
          <w:rFonts w:ascii="Tahoma" w:hAnsi="Tahoma" w:cs="Tahoma"/>
        </w:rPr>
        <w:t>, ki je priloga št. 2 te</w:t>
      </w:r>
      <w:r w:rsidR="0003417E">
        <w:rPr>
          <w:rFonts w:ascii="Tahoma" w:hAnsi="Tahoma" w:cs="Tahoma"/>
        </w:rPr>
        <w:t>ga okvirnega sporazuma</w:t>
      </w:r>
      <w:r w:rsidR="0003417E" w:rsidRPr="006722EA">
        <w:rPr>
          <w:rFonts w:ascii="Tahoma" w:hAnsi="Tahoma" w:cs="Tahoma"/>
        </w:rPr>
        <w:t xml:space="preserve"> (v nadaljevanju: ponudbeni predračun izvajalca)</w:t>
      </w:r>
      <w:r w:rsidR="0003417E" w:rsidRPr="003F4255">
        <w:rPr>
          <w:rFonts w:ascii="Tahoma" w:hAnsi="Tahoma" w:cs="Tahoma"/>
        </w:rPr>
        <w:t xml:space="preserve"> ter v skladu z vsebino zahtev javnega naročila št</w:t>
      </w:r>
      <w:r w:rsidR="0003417E" w:rsidRPr="00345723">
        <w:rPr>
          <w:rFonts w:ascii="Tahoma" w:hAnsi="Tahoma" w:cs="Tahoma"/>
        </w:rPr>
        <w:t xml:space="preserve">. </w:t>
      </w:r>
      <w:r w:rsidR="006B69F6">
        <w:rPr>
          <w:rFonts w:ascii="Tahoma" w:hAnsi="Tahoma" w:cs="Tahoma"/>
        </w:rPr>
        <w:t>JPE-</w:t>
      </w:r>
      <w:r w:rsidR="000E20A0">
        <w:rPr>
          <w:rFonts w:ascii="Tahoma" w:hAnsi="Tahoma" w:cs="Tahoma"/>
        </w:rPr>
        <w:t>SPV-215/23</w:t>
      </w:r>
      <w:r w:rsidR="006B69F6" w:rsidRPr="00345723">
        <w:rPr>
          <w:rFonts w:ascii="Tahoma" w:hAnsi="Tahoma" w:cs="Tahoma"/>
        </w:rPr>
        <w:t>, in sicer vse po pravilih stroke, s skrbnostjo dobrega strokovnjaka ter v skladu tem okvirnim sporazumom</w:t>
      </w:r>
      <w:r w:rsidR="006B69F6" w:rsidRPr="00123166">
        <w:rPr>
          <w:rFonts w:ascii="Tahoma" w:eastAsia="Times New Roman" w:hAnsi="Tahoma" w:cs="Tahoma"/>
          <w:lang w:eastAsia="sl-SI"/>
        </w:rPr>
        <w:t>.</w:t>
      </w:r>
    </w:p>
    <w:p w14:paraId="250CDF99" w14:textId="77777777" w:rsidR="006B69F6" w:rsidRPr="00123166" w:rsidRDefault="006B69F6" w:rsidP="006B69F6">
      <w:pPr>
        <w:keepNext/>
        <w:keepLines/>
        <w:widowControl w:val="0"/>
        <w:spacing w:after="0" w:line="240" w:lineRule="auto"/>
        <w:jc w:val="both"/>
        <w:rPr>
          <w:rFonts w:ascii="Tahoma" w:eastAsia="Times New Roman" w:hAnsi="Tahoma" w:cs="Tahoma"/>
          <w:lang w:eastAsia="sl-SI"/>
        </w:rPr>
      </w:pPr>
    </w:p>
    <w:p w14:paraId="79EAB477" w14:textId="77777777" w:rsidR="0003417E" w:rsidRPr="00391EEB" w:rsidRDefault="0003417E" w:rsidP="0003417E">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3C1A28CD" w14:textId="77777777" w:rsidR="0003417E" w:rsidRPr="00DC4CE4" w:rsidRDefault="0003417E" w:rsidP="0003417E">
      <w:pPr>
        <w:keepNext/>
        <w:keepLines/>
        <w:widowControl w:val="0"/>
        <w:spacing w:after="0" w:line="240" w:lineRule="auto"/>
        <w:jc w:val="both"/>
        <w:rPr>
          <w:rFonts w:ascii="Tahoma" w:eastAsia="Times New Roman" w:hAnsi="Tahoma" w:cs="Tahoma"/>
          <w:lang w:eastAsia="sl-SI"/>
        </w:rPr>
      </w:pPr>
    </w:p>
    <w:p w14:paraId="529C05C8" w14:textId="77777777" w:rsidR="0003417E" w:rsidRDefault="0003417E" w:rsidP="0003417E">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 </w:t>
      </w:r>
    </w:p>
    <w:p w14:paraId="4696A42B" w14:textId="77777777" w:rsidR="0003417E" w:rsidRDefault="0003417E" w:rsidP="0003417E">
      <w:pPr>
        <w:keepNext/>
        <w:keepLines/>
        <w:widowControl w:val="0"/>
        <w:suppressAutoHyphens/>
        <w:spacing w:after="0" w:line="240" w:lineRule="auto"/>
        <w:jc w:val="both"/>
        <w:rPr>
          <w:rFonts w:ascii="Tahoma" w:eastAsia="Times New Roman" w:hAnsi="Tahoma" w:cs="Tahoma"/>
          <w:b/>
          <w:color w:val="000000"/>
          <w:lang w:eastAsia="sl-SI"/>
        </w:rPr>
      </w:pPr>
    </w:p>
    <w:p w14:paraId="1C24EFA6" w14:textId="77777777" w:rsidR="0003417E" w:rsidRDefault="0003417E" w:rsidP="0003417E">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ki urejajo predmet okvirnega sporazuma</w:t>
      </w:r>
      <w:r w:rsidRPr="002F029A">
        <w:rPr>
          <w:rFonts w:ascii="Tahoma" w:eastAsia="Times New Roman" w:hAnsi="Tahoma" w:cs="Tahoma"/>
          <w:lang w:eastAsia="sl-SI"/>
        </w:rPr>
        <w:t xml:space="preserve">. </w:t>
      </w:r>
    </w:p>
    <w:p w14:paraId="500A679B" w14:textId="77777777" w:rsidR="006B69F6" w:rsidRDefault="006B69F6" w:rsidP="006B69F6">
      <w:pPr>
        <w:keepNext/>
        <w:keepLines/>
        <w:widowControl w:val="0"/>
        <w:suppressAutoHyphens/>
        <w:spacing w:after="0" w:line="240" w:lineRule="auto"/>
        <w:jc w:val="both"/>
        <w:rPr>
          <w:rFonts w:ascii="Tahoma" w:eastAsia="Times New Roman" w:hAnsi="Tahoma" w:cs="Tahoma"/>
          <w:b/>
          <w:color w:val="000000"/>
          <w:lang w:eastAsia="sl-SI"/>
        </w:rPr>
      </w:pPr>
    </w:p>
    <w:p w14:paraId="3A3576E8" w14:textId="77777777" w:rsidR="006B69F6" w:rsidRPr="00C665D5" w:rsidRDefault="006B69F6" w:rsidP="006B69F6">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301F74B4" w14:textId="77777777" w:rsidR="006B69F6" w:rsidRPr="00C665D5" w:rsidRDefault="006B69F6" w:rsidP="006B69F6">
      <w:pPr>
        <w:keepNext/>
        <w:keepLines/>
        <w:widowControl w:val="0"/>
        <w:spacing w:after="0" w:line="240" w:lineRule="auto"/>
        <w:jc w:val="both"/>
        <w:rPr>
          <w:rFonts w:ascii="Tahoma" w:hAnsi="Tahoma" w:cs="Tahoma"/>
          <w:b/>
          <w:szCs w:val="20"/>
          <w:lang w:eastAsia="sl-SI"/>
        </w:rPr>
      </w:pPr>
    </w:p>
    <w:p w14:paraId="41CCEFBD" w14:textId="77777777" w:rsidR="0003417E" w:rsidRPr="003F4255" w:rsidRDefault="0003417E" w:rsidP="0003417E">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6E15F109" w14:textId="77777777" w:rsidR="0003417E" w:rsidRPr="003F4255" w:rsidRDefault="0003417E" w:rsidP="0003417E">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ACCDC21" w14:textId="77777777" w:rsidR="0003417E" w:rsidRPr="003F4255" w:rsidRDefault="0003417E" w:rsidP="0003417E">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0025D38E" w14:textId="77777777" w:rsidR="006B69F6" w:rsidRPr="00EC4317" w:rsidRDefault="006B69F6" w:rsidP="006B69F6">
      <w:pPr>
        <w:keepNext/>
        <w:keepLines/>
        <w:widowControl w:val="0"/>
        <w:tabs>
          <w:tab w:val="left" w:pos="1702"/>
        </w:tabs>
        <w:spacing w:after="0" w:line="240" w:lineRule="auto"/>
        <w:jc w:val="both"/>
        <w:rPr>
          <w:rFonts w:ascii="Tahoma" w:eastAsia="Times New Roman" w:hAnsi="Tahoma" w:cs="Tahoma"/>
          <w:b/>
          <w:color w:val="000000"/>
          <w:lang w:eastAsia="sl-SI"/>
        </w:rPr>
      </w:pPr>
    </w:p>
    <w:p w14:paraId="4631A1D6" w14:textId="77777777" w:rsidR="006B69F6" w:rsidRPr="00B151CB" w:rsidRDefault="006B69F6" w:rsidP="006B69F6">
      <w:pPr>
        <w:keepNext/>
        <w:keepLines/>
        <w:widowControl w:val="0"/>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791A71DF" w14:textId="77777777" w:rsidR="006B69F6" w:rsidRPr="00EC4317" w:rsidRDefault="006B69F6" w:rsidP="006B69F6">
      <w:pPr>
        <w:keepNext/>
        <w:keepLines/>
        <w:widowControl w:val="0"/>
        <w:suppressAutoHyphens/>
        <w:spacing w:after="0" w:line="240" w:lineRule="auto"/>
        <w:jc w:val="center"/>
        <w:rPr>
          <w:rFonts w:ascii="Tahoma" w:eastAsia="Times New Roman" w:hAnsi="Tahoma" w:cs="Tahoma"/>
          <w:b/>
          <w:color w:val="000000"/>
          <w:lang w:eastAsia="sl-SI"/>
        </w:rPr>
      </w:pPr>
    </w:p>
    <w:p w14:paraId="068F6C28" w14:textId="77777777" w:rsidR="006B69F6" w:rsidRPr="00EC4317" w:rsidRDefault="006B69F6" w:rsidP="006B69F6">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734DCA0" w14:textId="77777777" w:rsidR="006B69F6" w:rsidRPr="00EC4317" w:rsidRDefault="006B69F6" w:rsidP="006B69F6">
      <w:pPr>
        <w:pStyle w:val="Glava"/>
        <w:keepNext/>
        <w:keepLines/>
        <w:widowControl w:val="0"/>
        <w:tabs>
          <w:tab w:val="clear" w:pos="4536"/>
          <w:tab w:val="clear" w:pos="9072"/>
        </w:tabs>
        <w:jc w:val="both"/>
        <w:rPr>
          <w:rFonts w:ascii="Tahoma" w:hAnsi="Tahoma" w:cs="Tahoma"/>
          <w:sz w:val="22"/>
          <w:szCs w:val="22"/>
        </w:rPr>
      </w:pPr>
    </w:p>
    <w:p w14:paraId="5200B267" w14:textId="77777777" w:rsidR="0003417E" w:rsidRPr="00AF6E93" w:rsidRDefault="0003417E" w:rsidP="0003417E">
      <w:pPr>
        <w:keepNext/>
        <w:keepLines/>
        <w:widowControl w:val="0"/>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7FC8EFCF" w14:textId="77777777" w:rsidR="006B69F6" w:rsidRPr="00123166" w:rsidRDefault="006B69F6" w:rsidP="006B69F6">
      <w:pPr>
        <w:keepNext/>
        <w:keepLines/>
        <w:widowControl w:val="0"/>
        <w:spacing w:after="0" w:line="240" w:lineRule="auto"/>
        <w:jc w:val="both"/>
        <w:rPr>
          <w:rFonts w:ascii="Tahoma" w:eastAsia="Times New Roman" w:hAnsi="Tahoma" w:cs="Tahoma"/>
          <w:lang w:eastAsia="sl-SI"/>
        </w:rPr>
      </w:pPr>
    </w:p>
    <w:p w14:paraId="5AA4C299" w14:textId="77777777" w:rsidR="006B69F6" w:rsidRPr="00123166" w:rsidRDefault="006B69F6" w:rsidP="006B69F6">
      <w:pPr>
        <w:keepNext/>
        <w:keepLines/>
        <w:widowControl w:val="0"/>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7DCA3EB8" w14:textId="77777777" w:rsidR="006B69F6" w:rsidRPr="00123166" w:rsidRDefault="006B69F6" w:rsidP="006B69F6">
      <w:pPr>
        <w:keepNext/>
        <w:keepLines/>
        <w:widowControl w:val="0"/>
        <w:spacing w:after="0" w:line="240" w:lineRule="auto"/>
        <w:jc w:val="center"/>
        <w:rPr>
          <w:rFonts w:ascii="Tahoma" w:eastAsia="Times New Roman" w:hAnsi="Tahoma" w:cs="Tahoma"/>
          <w:lang w:eastAsia="sl-SI"/>
        </w:rPr>
      </w:pPr>
    </w:p>
    <w:p w14:paraId="52D52290" w14:textId="77777777" w:rsidR="006B69F6" w:rsidRPr="00123166" w:rsidRDefault="006B69F6" w:rsidP="006B69F6">
      <w:pPr>
        <w:keepNext/>
        <w:keepLines/>
        <w:widowControl w:val="0"/>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 xml:space="preserve">(z besedo:____________________________________ </w:t>
      </w:r>
      <w:r>
        <w:rPr>
          <w:rFonts w:ascii="Tahoma" w:eastAsia="Times New Roman" w:hAnsi="Tahoma" w:cs="Tahoma"/>
          <w:lang w:eastAsia="sl-SI"/>
        </w:rPr>
        <w:t xml:space="preserve">in </w:t>
      </w:r>
      <w:r w:rsidRPr="00123166">
        <w:rPr>
          <w:rFonts w:ascii="Tahoma" w:eastAsia="Times New Roman" w:hAnsi="Tahoma" w:cs="Tahoma"/>
          <w:lang w:eastAsia="sl-SI"/>
        </w:rPr>
        <w:t>__/100</w:t>
      </w:r>
      <w:r>
        <w:rPr>
          <w:rFonts w:ascii="Tahoma" w:eastAsia="Times New Roman" w:hAnsi="Tahoma" w:cs="Tahoma"/>
          <w:lang w:eastAsia="sl-SI"/>
        </w:rPr>
        <w:t xml:space="preserve"> evrov)</w:t>
      </w:r>
    </w:p>
    <w:p w14:paraId="559BC2C1" w14:textId="77777777" w:rsidR="006B69F6" w:rsidRPr="00123166" w:rsidRDefault="006B69F6" w:rsidP="006B69F6">
      <w:pPr>
        <w:keepNext/>
        <w:keepLines/>
        <w:widowControl w:val="0"/>
        <w:spacing w:after="0" w:line="240" w:lineRule="auto"/>
        <w:jc w:val="both"/>
        <w:rPr>
          <w:rFonts w:ascii="Tahoma" w:hAnsi="Tahoma" w:cs="Tahoma"/>
          <w:lang w:eastAsia="sl-SI"/>
        </w:rPr>
      </w:pPr>
    </w:p>
    <w:p w14:paraId="538B5B27" w14:textId="77777777" w:rsidR="0003417E" w:rsidRPr="00123166" w:rsidRDefault="0003417E" w:rsidP="0003417E">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Cene na enoto mere, navedene v ponudbenem predračunu izvajalca</w:t>
      </w:r>
      <w:r>
        <w:rPr>
          <w:rFonts w:ascii="Tahoma" w:eastAsia="Times New Roman" w:hAnsi="Tahoma" w:cs="Tahoma"/>
          <w:lang w:eastAsia="sl-SI"/>
        </w:rPr>
        <w:t>,</w:t>
      </w:r>
      <w:r w:rsidRPr="00123166">
        <w:rPr>
          <w:rFonts w:ascii="Tahoma" w:eastAsia="Times New Roman" w:hAnsi="Tahoma" w:cs="Tahoma"/>
          <w:lang w:eastAsia="sl-SI"/>
        </w:rPr>
        <w:t xml:space="preserve"> so določene na podlagi sprejete ponudbe</w:t>
      </w:r>
      <w:r>
        <w:rPr>
          <w:rFonts w:ascii="Tahoma" w:eastAsia="Times New Roman" w:hAnsi="Tahoma" w:cs="Tahoma"/>
          <w:lang w:eastAsia="sl-SI"/>
        </w:rPr>
        <w:t xml:space="preserve"> izvajalca</w:t>
      </w:r>
      <w:r w:rsidRPr="00123166">
        <w:rPr>
          <w:rFonts w:ascii="Tahoma" w:eastAsia="Times New Roman" w:hAnsi="Tahoma" w:cs="Tahoma"/>
          <w:lang w:eastAsia="sl-SI"/>
        </w:rPr>
        <w:t xml:space="preserve"> </w:t>
      </w:r>
      <w:r>
        <w:rPr>
          <w:rFonts w:ascii="Tahoma" w:eastAsia="Times New Roman" w:hAnsi="Tahoma" w:cs="Tahoma"/>
          <w:lang w:eastAsia="sl-SI"/>
        </w:rPr>
        <w:t xml:space="preserve">ter ponudbenega predračuna </w:t>
      </w:r>
      <w:r w:rsidRPr="00123166">
        <w:rPr>
          <w:rFonts w:ascii="Tahoma" w:eastAsia="Times New Roman" w:hAnsi="Tahoma" w:cs="Tahoma"/>
          <w:lang w:eastAsia="sl-SI"/>
        </w:rPr>
        <w:t xml:space="preserve">izvajalca </w:t>
      </w:r>
      <w:r>
        <w:rPr>
          <w:rFonts w:ascii="Tahoma" w:eastAsia="Times New Roman" w:hAnsi="Tahoma" w:cs="Tahoma"/>
          <w:lang w:eastAsia="sl-SI"/>
        </w:rPr>
        <w:t>in</w:t>
      </w:r>
      <w:r w:rsidRPr="00B93066">
        <w:rPr>
          <w:rFonts w:ascii="Tahoma" w:eastAsia="Times New Roman" w:hAnsi="Tahoma" w:cs="Tahoma"/>
          <w:lang w:eastAsia="sl-SI"/>
        </w:rPr>
        <w:t xml:space="preserve"> </w:t>
      </w:r>
      <w:r w:rsidRPr="00123166">
        <w:rPr>
          <w:rFonts w:ascii="Tahoma" w:eastAsia="Times New Roman" w:hAnsi="Tahoma" w:cs="Tahoma"/>
          <w:lang w:eastAsia="sl-SI"/>
        </w:rPr>
        <w:t>so v času veljavnosti okvirnega sporazuma fiksne in se ne spreminjajo pod nobenim pogojem, razen v primeru znižanja cen, o katerem mora izvajalec naročnika sproti obvestiti.</w:t>
      </w:r>
    </w:p>
    <w:p w14:paraId="2434B65F" w14:textId="77777777" w:rsidR="0003417E" w:rsidRPr="00123166" w:rsidRDefault="0003417E" w:rsidP="0003417E">
      <w:pPr>
        <w:keepNext/>
        <w:keepLines/>
        <w:widowControl w:val="0"/>
        <w:spacing w:after="0" w:line="240" w:lineRule="auto"/>
        <w:jc w:val="both"/>
        <w:rPr>
          <w:rFonts w:ascii="Tahoma" w:eastAsia="Times New Roman" w:hAnsi="Tahoma" w:cs="Tahoma"/>
          <w:lang w:eastAsia="sl-SI"/>
        </w:rPr>
      </w:pPr>
    </w:p>
    <w:p w14:paraId="15450DC4" w14:textId="77777777" w:rsidR="0003417E" w:rsidRPr="00123166" w:rsidRDefault="0003417E" w:rsidP="0003417E">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152DD4F9" w14:textId="77777777" w:rsidR="0003417E" w:rsidRPr="00123166" w:rsidRDefault="0003417E" w:rsidP="0003417E">
      <w:pPr>
        <w:keepNext/>
        <w:keepLines/>
        <w:widowControl w:val="0"/>
        <w:spacing w:after="0" w:line="240" w:lineRule="auto"/>
        <w:jc w:val="both"/>
        <w:rPr>
          <w:rFonts w:ascii="Tahoma" w:eastAsia="Times New Roman" w:hAnsi="Tahoma" w:cs="Tahoma"/>
          <w:sz w:val="24"/>
          <w:lang w:eastAsia="sl-SI"/>
        </w:rPr>
      </w:pPr>
    </w:p>
    <w:p w14:paraId="1A5013D9" w14:textId="77777777" w:rsidR="0003417E" w:rsidRPr="00521F93" w:rsidRDefault="0003417E" w:rsidP="0003417E">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0D1638F0" w14:textId="77777777" w:rsidR="0003417E" w:rsidRDefault="0003417E" w:rsidP="00072D9D">
      <w:pPr>
        <w:keepNext/>
        <w:keepLines/>
        <w:spacing w:after="0" w:line="240" w:lineRule="auto"/>
        <w:jc w:val="both"/>
        <w:rPr>
          <w:rFonts w:ascii="Tahoma" w:hAnsi="Tahoma" w:cs="Tahoma"/>
          <w:szCs w:val="20"/>
          <w:lang w:eastAsia="sl-SI"/>
        </w:rPr>
      </w:pPr>
    </w:p>
    <w:p w14:paraId="2892FF25" w14:textId="77777777" w:rsidR="004C6648" w:rsidRPr="00F479EE" w:rsidRDefault="006B69F6" w:rsidP="00072D9D">
      <w:pPr>
        <w:keepNext/>
        <w:keepLines/>
        <w:spacing w:after="0" w:line="240" w:lineRule="auto"/>
        <w:jc w:val="both"/>
        <w:rPr>
          <w:rFonts w:ascii="Tahoma" w:hAnsi="Tahoma" w:cs="Tahoma"/>
          <w:szCs w:val="20"/>
          <w:lang w:eastAsia="sl-SI"/>
        </w:rPr>
      </w:pPr>
      <w:r w:rsidRPr="00F479EE">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FE5084">
        <w:rPr>
          <w:rFonts w:ascii="Tahoma" w:hAnsi="Tahoma" w:cs="Tahoma"/>
          <w:lang w:eastAsia="sl-SI"/>
        </w:rPr>
        <w:t xml:space="preserve">s stroški dobave </w:t>
      </w:r>
      <w:r w:rsidR="00F01A3E">
        <w:rPr>
          <w:rFonts w:ascii="Tahoma" w:hAnsi="Tahoma" w:cs="Tahoma"/>
          <w:lang w:eastAsia="sl-SI"/>
        </w:rPr>
        <w:t xml:space="preserve">in prevoza blaga </w:t>
      </w:r>
      <w:r w:rsidR="00AF3793" w:rsidRPr="00FE5084">
        <w:rPr>
          <w:rFonts w:ascii="Tahoma" w:hAnsi="Tahoma" w:cs="Tahoma"/>
          <w:lang w:eastAsia="sl-SI"/>
        </w:rPr>
        <w:t>na lokacijo naročnika</w:t>
      </w:r>
      <w:r w:rsidR="004C6648" w:rsidRPr="00F479EE">
        <w:rPr>
          <w:rFonts w:ascii="Tahoma" w:hAnsi="Tahoma" w:cs="Tahoma"/>
          <w:szCs w:val="20"/>
          <w:lang w:eastAsia="sl-SI"/>
        </w:rPr>
        <w:t xml:space="preserve">, </w:t>
      </w:r>
      <w:r w:rsidR="0001548D">
        <w:rPr>
          <w:rFonts w:ascii="Tahoma" w:hAnsi="Tahoma" w:cs="Tahoma"/>
          <w:lang w:eastAsia="sl-SI"/>
        </w:rPr>
        <w:t xml:space="preserve">stroški prevzema in odvoza odpadne embalaže (velja za 1. sklop in 3. sklop), </w:t>
      </w:r>
      <w:r w:rsidR="004C6648" w:rsidRPr="00F479EE">
        <w:rPr>
          <w:rFonts w:ascii="Tahoma" w:hAnsi="Tahoma" w:cs="Tahoma"/>
          <w:szCs w:val="20"/>
          <w:lang w:eastAsia="sl-SI"/>
        </w:rPr>
        <w:t xml:space="preserve">stroški izdelave ponudbene dokumentacije ter </w:t>
      </w:r>
      <w:r w:rsidR="007D2D6E" w:rsidRPr="00AF6E93">
        <w:rPr>
          <w:rFonts w:ascii="Tahoma" w:eastAsia="Times New Roman" w:hAnsi="Tahoma" w:cs="Tahoma"/>
          <w:lang w:eastAsia="sl-SI"/>
        </w:rPr>
        <w:t>popusti, dajatvami ter carinskimi obveznostmi in vsemi ostalimi stroški, ki so povezani s predmetom okvirnega sporazuma</w:t>
      </w:r>
      <w:r w:rsidR="004C6648" w:rsidRPr="00F479EE">
        <w:rPr>
          <w:rFonts w:ascii="Tahoma" w:hAnsi="Tahoma" w:cs="Tahoma"/>
          <w:szCs w:val="20"/>
          <w:lang w:eastAsia="sl-SI"/>
        </w:rPr>
        <w:t>.</w:t>
      </w:r>
    </w:p>
    <w:p w14:paraId="2A52EB82" w14:textId="77777777" w:rsidR="00AF6E93" w:rsidRDefault="00AF6E93" w:rsidP="00072D9D">
      <w:pPr>
        <w:keepNext/>
        <w:keepLines/>
        <w:spacing w:after="0" w:line="240" w:lineRule="auto"/>
        <w:jc w:val="both"/>
        <w:rPr>
          <w:rFonts w:ascii="Tahoma" w:eastAsia="Times New Roman" w:hAnsi="Tahoma" w:cs="Tahoma"/>
          <w:lang w:eastAsia="sl-SI"/>
        </w:rPr>
      </w:pPr>
    </w:p>
    <w:p w14:paraId="4A21B57D" w14:textId="77777777" w:rsidR="00EC3759" w:rsidRPr="00B17826" w:rsidRDefault="00EC3759" w:rsidP="00072D9D">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0A3C5F65" w14:textId="77777777" w:rsidR="00EC3759" w:rsidRPr="00B17826" w:rsidRDefault="00EC3759" w:rsidP="00072D9D">
      <w:pPr>
        <w:keepNext/>
        <w:keepLines/>
        <w:spacing w:after="0" w:line="240" w:lineRule="auto"/>
        <w:jc w:val="center"/>
        <w:rPr>
          <w:rFonts w:ascii="Tahoma" w:eastAsia="Times New Roman" w:hAnsi="Tahoma" w:cs="Tahoma"/>
          <w:lang w:eastAsia="sl-SI"/>
        </w:rPr>
      </w:pPr>
    </w:p>
    <w:p w14:paraId="49245725" w14:textId="77777777" w:rsidR="00E360E6" w:rsidRPr="001907C4" w:rsidRDefault="00E360E6"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122FFBCA" w14:textId="77777777" w:rsidR="00E360E6" w:rsidRPr="00C851E4" w:rsidRDefault="00E360E6" w:rsidP="00072D9D">
      <w:pPr>
        <w:keepNext/>
        <w:keepLines/>
        <w:spacing w:after="0" w:line="240" w:lineRule="auto"/>
        <w:ind w:left="360"/>
        <w:jc w:val="both"/>
        <w:rPr>
          <w:rFonts w:ascii="Tahoma" w:hAnsi="Tahoma" w:cs="Tahoma"/>
          <w:highlight w:val="yellow"/>
        </w:rPr>
      </w:pPr>
    </w:p>
    <w:p w14:paraId="55DB2396" w14:textId="77777777" w:rsidR="0003417E" w:rsidRPr="0065431A" w:rsidRDefault="0003417E" w:rsidP="0003417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sidR="003D4BBC">
        <w:rPr>
          <w:rFonts w:ascii="Tahoma" w:eastAsia="Times New Roman" w:hAnsi="Tahoma" w:cs="Tahoma"/>
          <w:lang w:eastAsia="sl-SI"/>
        </w:rPr>
        <w:t>,</w:t>
      </w:r>
      <w:r w:rsidRPr="0065431A">
        <w:rPr>
          <w:rFonts w:ascii="Tahoma" w:eastAsia="Times New Roman" w:hAnsi="Tahoma" w:cs="Tahoma"/>
          <w:lang w:eastAsia="sl-SI"/>
        </w:rPr>
        <w:t xml:space="preserve">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003D4BBC">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52F11BF7" w14:textId="77777777" w:rsidR="0003417E" w:rsidRDefault="0003417E" w:rsidP="0003417E">
      <w:pPr>
        <w:keepNext/>
        <w:keepLines/>
        <w:widowControl w:val="0"/>
        <w:spacing w:after="0" w:line="240" w:lineRule="auto"/>
        <w:jc w:val="both"/>
        <w:rPr>
          <w:rFonts w:ascii="Tahoma" w:eastAsia="Times New Roman" w:hAnsi="Tahoma" w:cs="Tahoma"/>
          <w:lang w:eastAsia="sl-SI"/>
        </w:rPr>
      </w:pPr>
    </w:p>
    <w:p w14:paraId="06CAB0D8" w14:textId="77777777" w:rsidR="0003417E" w:rsidRDefault="0003417E" w:rsidP="0003417E">
      <w:pPr>
        <w:keepNext/>
        <w:keepLines/>
        <w:widowControl w:val="0"/>
        <w:spacing w:after="0" w:line="240" w:lineRule="auto"/>
        <w:jc w:val="both"/>
        <w:rPr>
          <w:rFonts w:ascii="Tahoma" w:hAnsi="Tahoma"/>
        </w:rPr>
      </w:pPr>
      <w:r w:rsidRPr="0065431A">
        <w:rPr>
          <w:rFonts w:ascii="Tahoma" w:eastAsia="Times New Roman" w:hAnsi="Tahoma" w:cs="Tahoma"/>
          <w:lang w:eastAsia="sl-SI"/>
        </w:rPr>
        <w:t xml:space="preserve">Podpis </w:t>
      </w:r>
      <w:r>
        <w:rPr>
          <w:rFonts w:ascii="Tahoma" w:eastAsia="Times New Roman" w:hAnsi="Tahoma" w:cs="Tahoma"/>
          <w:lang w:eastAsia="sl-SI"/>
        </w:rPr>
        <w:t xml:space="preserve">dobavnice 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65431A">
        <w:rPr>
          <w:rFonts w:ascii="Tahoma" w:eastAsia="Times New Roman" w:hAnsi="Tahoma" w:cs="Tahoma"/>
          <w:lang w:eastAsia="sl-SI"/>
        </w:rPr>
        <w:t>, pomeni količinsk</w:t>
      </w:r>
      <w:r>
        <w:rPr>
          <w:rFonts w:ascii="Tahoma" w:eastAsia="Times New Roman" w:hAnsi="Tahoma" w:cs="Tahoma"/>
          <w:lang w:eastAsia="sl-SI"/>
        </w:rPr>
        <w:t>i</w:t>
      </w:r>
      <w:r w:rsidRPr="0065431A">
        <w:rPr>
          <w:rFonts w:ascii="Tahoma" w:eastAsia="Times New Roman" w:hAnsi="Tahoma" w:cs="Tahoma"/>
          <w:lang w:eastAsia="sl-SI"/>
        </w:rPr>
        <w:t xml:space="preserve"> in kvalitetn</w:t>
      </w:r>
      <w:r>
        <w:rPr>
          <w:rFonts w:ascii="Tahoma" w:eastAsia="Times New Roman" w:hAnsi="Tahoma" w:cs="Tahoma"/>
          <w:lang w:eastAsia="sl-SI"/>
        </w:rPr>
        <w:t>i prevzem blaga</w:t>
      </w:r>
      <w:r w:rsidRPr="0065431A">
        <w:rPr>
          <w:rFonts w:ascii="Tahoma" w:eastAsia="Times New Roman" w:hAnsi="Tahoma" w:cs="Tahoma"/>
          <w:lang w:eastAsia="sl-SI"/>
        </w:rPr>
        <w:t>, ter je podlaga za izstavitev računa s strani izvajalca</w:t>
      </w:r>
      <w:r>
        <w:rPr>
          <w:rFonts w:ascii="Tahoma" w:hAnsi="Tahoma"/>
        </w:rPr>
        <w:t>.</w:t>
      </w:r>
    </w:p>
    <w:p w14:paraId="28EF0757" w14:textId="77777777" w:rsidR="0003417E" w:rsidRPr="00CC6D23" w:rsidRDefault="0003417E" w:rsidP="0003417E">
      <w:pPr>
        <w:keepNext/>
        <w:keepLines/>
        <w:widowControl w:val="0"/>
        <w:spacing w:after="0" w:line="240" w:lineRule="auto"/>
        <w:jc w:val="both"/>
        <w:rPr>
          <w:rFonts w:ascii="Tahoma" w:eastAsia="Times New Roman" w:hAnsi="Tahoma" w:cs="Tahoma"/>
          <w:lang w:eastAsia="sl-SI"/>
        </w:rPr>
      </w:pPr>
    </w:p>
    <w:p w14:paraId="74F96946" w14:textId="77777777" w:rsidR="0003417E" w:rsidRPr="00CC6D23" w:rsidRDefault="0003417E" w:rsidP="0003417E">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5 (petih) delovnih dni od </w:t>
      </w:r>
      <w:r>
        <w:rPr>
          <w:rFonts w:ascii="Tahoma" w:hAnsi="Tahoma" w:cs="Tahoma"/>
          <w:szCs w:val="20"/>
          <w:lang w:eastAsia="sl-SI"/>
        </w:rPr>
        <w:t>z</w:t>
      </w:r>
      <w:r w:rsidRPr="00CC6D23">
        <w:rPr>
          <w:rFonts w:ascii="Tahoma" w:hAnsi="Tahoma" w:cs="Tahoma"/>
          <w:szCs w:val="20"/>
          <w:lang w:eastAsia="sl-SI"/>
        </w:rPr>
        <w:t xml:space="preserve">avrnitve, v katerem bo izkazana pravilna vrednost opravljenih dobav blaga. </w:t>
      </w:r>
    </w:p>
    <w:p w14:paraId="1F488603" w14:textId="77777777" w:rsidR="0003417E" w:rsidRPr="00CC6D23" w:rsidRDefault="0003417E" w:rsidP="0003417E">
      <w:pPr>
        <w:keepNext/>
        <w:keepLines/>
        <w:widowControl w:val="0"/>
        <w:spacing w:after="0" w:line="240" w:lineRule="auto"/>
        <w:jc w:val="both"/>
        <w:rPr>
          <w:rFonts w:ascii="Tahoma" w:eastAsia="Times New Roman" w:hAnsi="Tahoma" w:cs="Tahoma"/>
          <w:lang w:eastAsia="sl-SI"/>
        </w:rPr>
      </w:pPr>
    </w:p>
    <w:p w14:paraId="3C49E400" w14:textId="77777777" w:rsidR="0003417E" w:rsidRPr="00CC6D23" w:rsidRDefault="0003417E" w:rsidP="0003417E">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p>
    <w:p w14:paraId="79BCB5B4" w14:textId="77777777" w:rsidR="0003417E" w:rsidRPr="00CC6D23" w:rsidRDefault="0003417E" w:rsidP="0003417E">
      <w:pPr>
        <w:keepNext/>
        <w:keepLines/>
        <w:widowControl w:val="0"/>
        <w:spacing w:after="0" w:line="240" w:lineRule="auto"/>
        <w:jc w:val="both"/>
        <w:rPr>
          <w:rFonts w:ascii="Tahoma" w:eastAsia="Times New Roman" w:hAnsi="Tahoma" w:cs="Tahoma"/>
          <w:lang w:eastAsia="sl-SI"/>
        </w:rPr>
      </w:pPr>
    </w:p>
    <w:p w14:paraId="5793B532" w14:textId="77777777" w:rsidR="0003417E" w:rsidRPr="00CC6D23" w:rsidRDefault="0003417E" w:rsidP="0003417E">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V primeru zamude s plačilom je izvajalec upravičen zaračunati naročniku zakonite zamudne obresti.</w:t>
      </w:r>
    </w:p>
    <w:p w14:paraId="589B3447" w14:textId="77777777" w:rsidR="006D7284" w:rsidRDefault="006D7284" w:rsidP="00072D9D">
      <w:pPr>
        <w:keepNext/>
        <w:keepLines/>
        <w:suppressAutoHyphens/>
        <w:autoSpaceDE w:val="0"/>
        <w:spacing w:after="0" w:line="240" w:lineRule="auto"/>
        <w:jc w:val="both"/>
        <w:rPr>
          <w:rFonts w:ascii="Tahoma" w:eastAsia="Arial" w:hAnsi="Tahoma" w:cs="Tahoma"/>
          <w:lang w:eastAsia="ar-SA"/>
        </w:rPr>
      </w:pPr>
    </w:p>
    <w:p w14:paraId="55315DF6" w14:textId="77777777" w:rsidR="002523B5" w:rsidRDefault="002523B5" w:rsidP="00072D9D">
      <w:pPr>
        <w:keepNext/>
        <w:keepLines/>
        <w:suppressAutoHyphens/>
        <w:autoSpaceDE w:val="0"/>
        <w:spacing w:after="0" w:line="240" w:lineRule="auto"/>
        <w:jc w:val="both"/>
        <w:rPr>
          <w:rFonts w:ascii="Tahoma" w:eastAsia="Arial" w:hAnsi="Tahoma" w:cs="Tahoma"/>
          <w:lang w:eastAsia="ar-SA"/>
        </w:rPr>
      </w:pPr>
    </w:p>
    <w:p w14:paraId="61EE7BDC" w14:textId="77777777" w:rsidR="002523B5" w:rsidRDefault="002523B5" w:rsidP="00072D9D">
      <w:pPr>
        <w:keepNext/>
        <w:keepLines/>
        <w:suppressAutoHyphens/>
        <w:autoSpaceDE w:val="0"/>
        <w:spacing w:after="0" w:line="240" w:lineRule="auto"/>
        <w:jc w:val="both"/>
        <w:rPr>
          <w:rFonts w:ascii="Tahoma" w:eastAsia="Arial" w:hAnsi="Tahoma" w:cs="Tahoma"/>
          <w:lang w:eastAsia="ar-SA"/>
        </w:rPr>
      </w:pPr>
    </w:p>
    <w:p w14:paraId="15128A6E" w14:textId="77777777" w:rsidR="002523B5" w:rsidRPr="00CF2487" w:rsidRDefault="002523B5" w:rsidP="00072D9D">
      <w:pPr>
        <w:keepNext/>
        <w:keepLines/>
        <w:suppressAutoHyphens/>
        <w:autoSpaceDE w:val="0"/>
        <w:spacing w:after="0" w:line="240" w:lineRule="auto"/>
        <w:jc w:val="both"/>
        <w:rPr>
          <w:rFonts w:ascii="Tahoma" w:eastAsia="Arial" w:hAnsi="Tahoma" w:cs="Tahoma"/>
          <w:lang w:eastAsia="ar-SA"/>
        </w:rPr>
      </w:pPr>
    </w:p>
    <w:p w14:paraId="035559D5" w14:textId="77777777" w:rsidR="00EC3759" w:rsidRPr="00065D29" w:rsidRDefault="00EC3759" w:rsidP="00072D9D">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7C63F8DF" w14:textId="77777777" w:rsidR="00EC3759" w:rsidRPr="00065D29" w:rsidRDefault="00EC3759" w:rsidP="00072D9D">
      <w:pPr>
        <w:keepNext/>
        <w:keepLines/>
        <w:spacing w:after="0" w:line="240" w:lineRule="auto"/>
        <w:ind w:left="1077"/>
        <w:jc w:val="center"/>
        <w:rPr>
          <w:rFonts w:ascii="Tahoma" w:eastAsia="Times New Roman" w:hAnsi="Tahoma" w:cs="Tahoma"/>
          <w:b/>
          <w:color w:val="000000"/>
          <w:lang w:eastAsia="sl-SI"/>
        </w:rPr>
      </w:pPr>
    </w:p>
    <w:p w14:paraId="224F8192" w14:textId="77777777" w:rsidR="00EC3759" w:rsidRPr="00065D29" w:rsidRDefault="00EC3759"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5F2A8080" w14:textId="77777777" w:rsidR="00EC3759" w:rsidRPr="00570326" w:rsidRDefault="00EC3759" w:rsidP="00072D9D">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7C908CC2" w14:textId="77777777" w:rsidR="00EC3759" w:rsidRDefault="00EC3759" w:rsidP="00072D9D">
      <w:pPr>
        <w:keepNext/>
        <w:keepLines/>
        <w:spacing w:after="0" w:line="240" w:lineRule="auto"/>
        <w:jc w:val="both"/>
        <w:rPr>
          <w:rFonts w:ascii="Tahoma" w:eastAsia="Times New Roman" w:hAnsi="Tahoma" w:cs="Tahoma"/>
          <w:lang w:eastAsia="sl-SI"/>
        </w:rPr>
      </w:pPr>
    </w:p>
    <w:p w14:paraId="5074DBA5" w14:textId="77777777" w:rsidR="004C6648" w:rsidRPr="005F1E31" w:rsidRDefault="004C6648" w:rsidP="00072D9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2E1B3BCF"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4C6648" w:rsidRPr="005F1E31" w14:paraId="4849CD3B" w14:textId="77777777" w:rsidTr="005D159E">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5D23922"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CE6AB63"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c>
      </w:tr>
      <w:tr w:rsidR="004C6648" w:rsidRPr="005F1E31" w14:paraId="3FB6A15E" w14:textId="77777777" w:rsidTr="005D159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2532939"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B6152E9"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c>
      </w:tr>
      <w:tr w:rsidR="004C6648" w:rsidRPr="005F1E31" w14:paraId="3361D71F" w14:textId="77777777" w:rsidTr="005D159E">
        <w:trPr>
          <w:trHeight w:val="278"/>
          <w:jc w:val="center"/>
        </w:trPr>
        <w:tc>
          <w:tcPr>
            <w:tcW w:w="3793" w:type="dxa"/>
            <w:tcBorders>
              <w:top w:val="single" w:sz="4" w:space="0" w:color="auto"/>
              <w:left w:val="single" w:sz="4" w:space="0" w:color="auto"/>
              <w:right w:val="single" w:sz="4" w:space="0" w:color="auto"/>
            </w:tcBorders>
            <w:vAlign w:val="center"/>
          </w:tcPr>
          <w:p w14:paraId="5C595C21"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B3034AE" w14:textId="77777777" w:rsidR="004C6648" w:rsidRPr="005F1E31" w:rsidRDefault="004C6648" w:rsidP="00072D9D">
            <w:pPr>
              <w:keepNext/>
              <w:keepLines/>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4C6648" w:rsidRPr="005F1E31" w14:paraId="3744D947" w14:textId="77777777" w:rsidTr="005D159E">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B8686EB"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2F2CA3B"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c>
      </w:tr>
      <w:tr w:rsidR="004C6648" w:rsidRPr="005F1E31" w14:paraId="16FF4753" w14:textId="77777777" w:rsidTr="005D159E">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505A33"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0A14C78"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c>
      </w:tr>
      <w:tr w:rsidR="004C6648" w:rsidRPr="005F1E31" w14:paraId="4EBE18D0" w14:textId="77777777" w:rsidTr="005D159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6009AD"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160197A"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c>
      </w:tr>
      <w:tr w:rsidR="004C6648" w:rsidRPr="005F1E31" w14:paraId="260C7548" w14:textId="77777777" w:rsidTr="005D159E">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DCAC5F1"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7189B59"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c>
      </w:tr>
      <w:tr w:rsidR="004C6648" w:rsidRPr="005F1E31" w14:paraId="05B0BCB3" w14:textId="77777777" w:rsidTr="005D159E">
        <w:trPr>
          <w:trHeight w:val="616"/>
          <w:jc w:val="center"/>
        </w:trPr>
        <w:tc>
          <w:tcPr>
            <w:tcW w:w="3793" w:type="dxa"/>
            <w:tcBorders>
              <w:top w:val="single" w:sz="4" w:space="0" w:color="auto"/>
              <w:left w:val="single" w:sz="4" w:space="0" w:color="auto"/>
              <w:right w:val="single" w:sz="4" w:space="0" w:color="auto"/>
            </w:tcBorders>
            <w:vAlign w:val="center"/>
          </w:tcPr>
          <w:p w14:paraId="46FC1DBA"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510D48DA"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c>
      </w:tr>
      <w:tr w:rsidR="004C6648" w:rsidRPr="005F1E31" w14:paraId="35881F28" w14:textId="77777777" w:rsidTr="005D159E">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43C8E9"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0B7F8118"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c>
      </w:tr>
      <w:tr w:rsidR="004C6648" w:rsidRPr="005F1E31" w14:paraId="54491E68" w14:textId="77777777" w:rsidTr="005D159E">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220062A" w14:textId="77777777" w:rsidR="004C6648" w:rsidRPr="005F1E31" w:rsidRDefault="004C6648" w:rsidP="00072D9D">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619961C8"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tc>
      </w:tr>
    </w:tbl>
    <w:p w14:paraId="14205313" w14:textId="77777777" w:rsidR="004C6648" w:rsidRPr="005F1E31" w:rsidRDefault="004C6648" w:rsidP="00072D9D">
      <w:pPr>
        <w:keepNext/>
        <w:keepLines/>
        <w:spacing w:after="0" w:line="240" w:lineRule="auto"/>
        <w:ind w:left="357"/>
        <w:jc w:val="both"/>
        <w:rPr>
          <w:rFonts w:ascii="Tahoma" w:eastAsia="Times New Roman" w:hAnsi="Tahoma" w:cs="Tahoma"/>
          <w:lang w:eastAsia="sl-SI"/>
        </w:rPr>
      </w:pPr>
    </w:p>
    <w:p w14:paraId="371FCAD5" w14:textId="77777777" w:rsidR="004C6648" w:rsidRPr="005F1E31" w:rsidRDefault="004C6648" w:rsidP="00072D9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ki izvaja javno naročilo z enim ali več podizvajalci, mora v celoti upoštevati obveznosti iz 94. člena ZJN-3 in zahteve iz razpisne dokumentacije, ter za vse navedene podizvajalce predložiti izpolnjene, podpisane in žigosane zahtevane obrazce iz razpisne dokumentacije. Če </w:t>
      </w:r>
      <w:r>
        <w:rPr>
          <w:rFonts w:ascii="Tahoma" w:eastAsia="Times New Roman" w:hAnsi="Tahoma" w:cs="Tahoma"/>
          <w:lang w:eastAsia="sl-SI"/>
        </w:rPr>
        <w:t>izvajalec</w:t>
      </w:r>
      <w:r w:rsidRPr="005F1E31">
        <w:rPr>
          <w:rFonts w:ascii="Tahoma" w:eastAsia="Times New Roman" w:hAnsi="Tahoma" w:cs="Tahoma"/>
          <w:lang w:eastAsia="sl-SI"/>
        </w:rPr>
        <w:t xml:space="preserve"> ne ravna v skladu s 94. člena ZJN-3, bo naročnik Državni revizijski komisiji podal predlog za uvedbo postopka o prekršku iz 2. točke prvega odstavka 112. člena ZJN-3.</w:t>
      </w:r>
    </w:p>
    <w:p w14:paraId="59B5196E" w14:textId="77777777" w:rsidR="004C6648" w:rsidRPr="005F1E31" w:rsidRDefault="004C6648" w:rsidP="00072D9D">
      <w:pPr>
        <w:keepNext/>
        <w:keepLines/>
        <w:spacing w:after="0" w:line="240" w:lineRule="auto"/>
        <w:jc w:val="both"/>
        <w:rPr>
          <w:rFonts w:ascii="Tahoma" w:eastAsia="Times New Roman" w:hAnsi="Tahoma" w:cs="Tahoma"/>
          <w:lang w:eastAsia="sl-SI"/>
        </w:rPr>
      </w:pPr>
    </w:p>
    <w:p w14:paraId="139D78D1" w14:textId="77777777" w:rsidR="004C6648" w:rsidRPr="005F1E31" w:rsidRDefault="004C6648" w:rsidP="00072D9D">
      <w:pPr>
        <w:keepNext/>
        <w:keepLines/>
        <w:spacing w:after="0" w:line="240" w:lineRule="auto"/>
        <w:jc w:val="both"/>
        <w:rPr>
          <w:rFonts w:ascii="Tahoma" w:eastAsia="Times New Roman" w:hAnsi="Tahoma" w:cs="Tahoma"/>
          <w:lang w:eastAsia="sl-SI"/>
        </w:rPr>
      </w:pPr>
      <w:r w:rsidRPr="005F1E31">
        <w:rPr>
          <w:rFonts w:ascii="Tahoma" w:eastAsia="Times New Roman" w:hAnsi="Tahoma" w:cs="Tahoma"/>
          <w:lang w:eastAsia="sl-SI"/>
        </w:rPr>
        <w:t>Podizvajalec mora izpolnjevati vse pogoje in zahteve naročnika v zvezi s podizvajalci, ki so navedeni v raz</w:t>
      </w:r>
      <w:r>
        <w:rPr>
          <w:rFonts w:ascii="Tahoma" w:eastAsia="Times New Roman" w:hAnsi="Tahoma" w:cs="Tahoma"/>
          <w:lang w:eastAsia="sl-SI"/>
        </w:rPr>
        <w:t>pisni dokumentaciji ter izpolniti v</w:t>
      </w:r>
      <w:r w:rsidRPr="005F1E31">
        <w:rPr>
          <w:rFonts w:ascii="Tahoma" w:eastAsia="Times New Roman" w:hAnsi="Tahoma" w:cs="Tahoma"/>
          <w:lang w:eastAsia="sl-SI"/>
        </w:rPr>
        <w:t>se navedene priloge, ki se nanašajo na izpolnjevanje pogojev podizvajalcev.</w:t>
      </w:r>
    </w:p>
    <w:p w14:paraId="1B3093F7" w14:textId="77777777" w:rsidR="004C6648" w:rsidRPr="005F1E31" w:rsidRDefault="004C6648" w:rsidP="00072D9D">
      <w:pPr>
        <w:keepNext/>
        <w:keepLines/>
        <w:spacing w:after="0" w:line="240" w:lineRule="auto"/>
        <w:jc w:val="both"/>
        <w:rPr>
          <w:rFonts w:ascii="Tahoma" w:eastAsia="Times New Roman" w:hAnsi="Tahoma" w:cs="Tahoma"/>
          <w:lang w:eastAsia="sl-SI"/>
        </w:rPr>
      </w:pPr>
    </w:p>
    <w:p w14:paraId="31A91A63" w14:textId="77777777" w:rsidR="004C6648" w:rsidRPr="005F1E31" w:rsidRDefault="004C6648" w:rsidP="00072D9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razmerju do naročnika v celoti odgovarja za dobro izvedbo obveznosti iz okvirnega sporazuma, ne glede na število podizvajalcev.</w:t>
      </w:r>
    </w:p>
    <w:p w14:paraId="3F660F86" w14:textId="77777777" w:rsidR="004C6648" w:rsidRPr="005F1E31" w:rsidRDefault="004C6648" w:rsidP="00072D9D">
      <w:pPr>
        <w:keepNext/>
        <w:keepLines/>
        <w:spacing w:after="0" w:line="240" w:lineRule="auto"/>
        <w:jc w:val="both"/>
        <w:rPr>
          <w:rFonts w:ascii="Tahoma" w:eastAsia="Times New Roman" w:hAnsi="Tahoma" w:cs="Tahoma"/>
          <w:lang w:eastAsia="sl-SI"/>
        </w:rPr>
      </w:pPr>
    </w:p>
    <w:p w14:paraId="496E4D10" w14:textId="77777777" w:rsidR="004C6648" w:rsidRPr="005F1E31" w:rsidRDefault="004C6648" w:rsidP="00072D9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mora med izvajanjem okvirnega sporazuma naročnika obvestiti o morebitnih spremembah informacij iz drugega odstavka 94. člena ZJN-3 in poslati informacije o novih podizvajalcih, ki jih namerava naknadno vključiti, in sicer najkasneje v </w:t>
      </w:r>
      <w:r>
        <w:rPr>
          <w:rFonts w:ascii="Tahoma" w:eastAsia="Times New Roman" w:hAnsi="Tahoma" w:cs="Tahoma"/>
          <w:lang w:eastAsia="sl-SI"/>
        </w:rPr>
        <w:t>5 (petih</w:t>
      </w:r>
      <w:r w:rsidRPr="005F1E31">
        <w:rPr>
          <w:rFonts w:ascii="Tahoma" w:eastAsia="Times New Roman" w:hAnsi="Tahoma" w:cs="Tahoma"/>
          <w:lang w:eastAsia="sl-SI"/>
        </w:rPr>
        <w:t>) dneh po spremembi. V primeru vključitve novih podizvajalcev mora</w:t>
      </w:r>
      <w:r>
        <w:rPr>
          <w:rFonts w:ascii="Tahoma" w:eastAsia="Times New Roman" w:hAnsi="Tahoma" w:cs="Tahoma"/>
          <w:lang w:eastAsia="sl-SI"/>
        </w:rPr>
        <w:t xml:space="preserve"> izvajalec</w:t>
      </w:r>
      <w:r w:rsidRPr="005F1E31">
        <w:rPr>
          <w:rFonts w:ascii="Tahoma" w:eastAsia="Times New Roman" w:hAnsi="Tahoma" w:cs="Tahoma"/>
          <w:lang w:eastAsia="sl-SI"/>
        </w:rPr>
        <w:t xml:space="preserve"> skupaj z obvestilom posredovati tudi podatke in dokumente iz druge, tretje in četrte alineje drugega odstavka 94. člena ZJN-3.</w:t>
      </w:r>
    </w:p>
    <w:p w14:paraId="278F404C" w14:textId="77777777" w:rsidR="004C6648" w:rsidRPr="005F1E31" w:rsidRDefault="004C6648" w:rsidP="00072D9D">
      <w:pPr>
        <w:keepNext/>
        <w:keepLines/>
        <w:spacing w:after="0" w:line="240" w:lineRule="auto"/>
        <w:jc w:val="both"/>
        <w:rPr>
          <w:rFonts w:ascii="Tahoma" w:eastAsia="Times New Roman" w:hAnsi="Tahoma" w:cs="Tahoma"/>
          <w:lang w:eastAsia="sl-SI"/>
        </w:rPr>
      </w:pPr>
    </w:p>
    <w:p w14:paraId="3DA26326" w14:textId="77777777" w:rsidR="004C6648" w:rsidRPr="005F1E31" w:rsidRDefault="004C6648" w:rsidP="00072D9D">
      <w:pPr>
        <w:keepNext/>
        <w:keepLines/>
        <w:spacing w:after="0" w:line="240" w:lineRule="auto"/>
        <w:jc w:val="both"/>
        <w:rPr>
          <w:rFonts w:ascii="Tahoma" w:eastAsia="Times New Roman" w:hAnsi="Tahoma" w:cs="Tahoma"/>
          <w:lang w:eastAsia="sl-SI"/>
        </w:rPr>
      </w:pPr>
      <w:r w:rsidRPr="005F1E31">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Pr>
          <w:rFonts w:ascii="Tahoma" w:eastAsia="Times New Roman" w:hAnsi="Tahoma" w:cs="Tahoma"/>
          <w:lang w:eastAsia="sl-SI"/>
        </w:rPr>
        <w:t>obav</w:t>
      </w:r>
      <w:r w:rsidRPr="005F1E31">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w:t>
      </w:r>
      <w:r>
        <w:rPr>
          <w:rFonts w:ascii="Tahoma" w:eastAsia="Times New Roman" w:hAnsi="Tahoma" w:cs="Tahoma"/>
          <w:lang w:eastAsia="sl-SI"/>
        </w:rPr>
        <w:t>izvajalca</w:t>
      </w:r>
      <w:r w:rsidRPr="005F1E31">
        <w:rPr>
          <w:rFonts w:ascii="Tahoma" w:eastAsia="Times New Roman" w:hAnsi="Tahoma" w:cs="Tahoma"/>
          <w:lang w:eastAsia="sl-SI"/>
        </w:rPr>
        <w:t xml:space="preserve"> najpozneje v </w:t>
      </w:r>
      <w:r>
        <w:rPr>
          <w:rFonts w:ascii="Tahoma" w:eastAsia="Times New Roman" w:hAnsi="Tahoma" w:cs="Tahoma"/>
          <w:lang w:eastAsia="sl-SI"/>
        </w:rPr>
        <w:t>10 (desetih</w:t>
      </w:r>
      <w:r w:rsidRPr="005F1E31">
        <w:rPr>
          <w:rFonts w:ascii="Tahoma" w:eastAsia="Times New Roman" w:hAnsi="Tahoma" w:cs="Tahoma"/>
          <w:lang w:eastAsia="sl-SI"/>
        </w:rPr>
        <w:t>) dneh od prejema predloga.</w:t>
      </w:r>
    </w:p>
    <w:p w14:paraId="19C283D8" w14:textId="77777777" w:rsidR="004C6648" w:rsidRPr="005F1E31" w:rsidRDefault="004C6648" w:rsidP="00072D9D">
      <w:pPr>
        <w:keepNext/>
        <w:keepLines/>
        <w:spacing w:after="0" w:line="240" w:lineRule="auto"/>
        <w:jc w:val="both"/>
        <w:rPr>
          <w:rFonts w:ascii="Tahoma" w:eastAsia="Times New Roman" w:hAnsi="Tahoma" w:cs="Tahoma"/>
          <w:lang w:eastAsia="sl-SI"/>
        </w:rPr>
      </w:pPr>
    </w:p>
    <w:p w14:paraId="5648C38B" w14:textId="77777777" w:rsidR="004C6648" w:rsidRPr="00752E4F" w:rsidRDefault="004C6648" w:rsidP="00072D9D">
      <w:pPr>
        <w:keepNext/>
        <w:keepLines/>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 xml:space="preserve">/se upošteva v primeru, da </w:t>
      </w:r>
      <w:r>
        <w:rPr>
          <w:rFonts w:ascii="Tahoma" w:eastAsia="Times New Roman" w:hAnsi="Tahoma" w:cs="Tahoma"/>
          <w:b/>
          <w:sz w:val="20"/>
          <w:lang w:eastAsia="sl-SI"/>
        </w:rPr>
        <w:t>izvajalec</w:t>
      </w:r>
      <w:r w:rsidRPr="00752E4F">
        <w:rPr>
          <w:rFonts w:ascii="Tahoma" w:eastAsia="Times New Roman" w:hAnsi="Tahoma" w:cs="Tahoma"/>
          <w:b/>
          <w:sz w:val="20"/>
          <w:lang w:eastAsia="sl-SI"/>
        </w:rPr>
        <w:t xml:space="preserve"> nastopa s podizvajalcem, ki ne zahteva neposredn</w:t>
      </w:r>
      <w:r>
        <w:rPr>
          <w:rFonts w:ascii="Tahoma" w:eastAsia="Times New Roman" w:hAnsi="Tahoma" w:cs="Tahoma"/>
          <w:b/>
          <w:sz w:val="20"/>
          <w:lang w:eastAsia="sl-SI"/>
        </w:rPr>
        <w:t>ega</w:t>
      </w:r>
      <w:r w:rsidRPr="00752E4F">
        <w:rPr>
          <w:rFonts w:ascii="Tahoma" w:eastAsia="Times New Roman" w:hAnsi="Tahoma" w:cs="Tahoma"/>
          <w:b/>
          <w:sz w:val="20"/>
          <w:lang w:eastAsia="sl-SI"/>
        </w:rPr>
        <w:t xml:space="preserve"> plačil</w:t>
      </w:r>
      <w:r>
        <w:rPr>
          <w:rFonts w:ascii="Tahoma" w:eastAsia="Times New Roman" w:hAnsi="Tahoma" w:cs="Tahoma"/>
          <w:b/>
          <w:sz w:val="20"/>
          <w:lang w:eastAsia="sl-SI"/>
        </w:rPr>
        <w:t>a</w:t>
      </w:r>
      <w:r w:rsidRPr="00752E4F">
        <w:rPr>
          <w:rFonts w:ascii="Tahoma" w:eastAsia="Times New Roman" w:hAnsi="Tahoma" w:cs="Tahoma"/>
          <w:b/>
          <w:sz w:val="20"/>
          <w:lang w:eastAsia="sl-SI"/>
        </w:rPr>
        <w:t>/</w:t>
      </w:r>
    </w:p>
    <w:p w14:paraId="40828FAD" w14:textId="77777777" w:rsidR="004C6648" w:rsidRPr="005F1E31" w:rsidRDefault="004C6648" w:rsidP="00072D9D">
      <w:pPr>
        <w:keepNext/>
        <w:keepLines/>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nastopa s podizvajalcem, ki ne zahteva neposredn</w:t>
      </w:r>
      <w:r>
        <w:rPr>
          <w:rFonts w:ascii="Tahoma" w:eastAsia="Times New Roman" w:hAnsi="Tahoma" w:cs="Tahoma"/>
          <w:lang w:eastAsia="sl-SI"/>
        </w:rPr>
        <w:t>ega</w:t>
      </w:r>
      <w:r w:rsidRPr="005F1E31">
        <w:rPr>
          <w:rFonts w:ascii="Tahoma" w:eastAsia="Times New Roman" w:hAnsi="Tahoma" w:cs="Tahoma"/>
          <w:lang w:eastAsia="sl-SI"/>
        </w:rPr>
        <w:t xml:space="preserve"> plačil</w:t>
      </w:r>
      <w:r>
        <w:rPr>
          <w:rFonts w:ascii="Tahoma" w:eastAsia="Times New Roman" w:hAnsi="Tahoma" w:cs="Tahoma"/>
          <w:lang w:eastAsia="sl-SI"/>
        </w:rPr>
        <w:t>a</w:t>
      </w:r>
      <w:r w:rsidRPr="005F1E31">
        <w:rPr>
          <w:rFonts w:ascii="Tahoma" w:eastAsia="Times New Roman" w:hAnsi="Tahoma" w:cs="Tahoma"/>
          <w:lang w:eastAsia="sl-SI"/>
        </w:rPr>
        <w:t xml:space="preserve">, bo naročnik od </w:t>
      </w:r>
      <w:r>
        <w:rPr>
          <w:rFonts w:ascii="Tahoma" w:eastAsia="Times New Roman" w:hAnsi="Tahoma" w:cs="Tahoma"/>
          <w:lang w:eastAsia="sl-SI"/>
        </w:rPr>
        <w:t>izvajalca</w:t>
      </w:r>
      <w:r w:rsidRPr="005F1E31">
        <w:rPr>
          <w:rFonts w:ascii="Tahoma" w:eastAsia="Times New Roman" w:hAnsi="Tahoma" w:cs="Tahoma"/>
          <w:lang w:eastAsia="sl-SI"/>
        </w:rPr>
        <w:t xml:space="preserve"> zahteval, da mu najpozneje v 60 </w:t>
      </w:r>
      <w:r>
        <w:rPr>
          <w:rFonts w:ascii="Tahoma" w:eastAsia="Times New Roman" w:hAnsi="Tahoma" w:cs="Tahoma"/>
          <w:lang w:eastAsia="sl-SI"/>
        </w:rPr>
        <w:t xml:space="preserve">(šestdesetih) </w:t>
      </w:r>
      <w:r w:rsidRPr="005F1E31">
        <w:rPr>
          <w:rFonts w:ascii="Tahoma" w:eastAsia="Times New Roman" w:hAnsi="Tahoma" w:cs="Tahoma"/>
          <w:lang w:eastAsia="sl-SI"/>
        </w:rPr>
        <w:t xml:space="preserve">dneh od plačila končnega računa pošlje svojo pisno izjavo in pisno izjavo podizvajalca, da je podizvajalec prejel plačilo za </w:t>
      </w:r>
      <w:r>
        <w:rPr>
          <w:rFonts w:ascii="Tahoma" w:eastAsia="Times New Roman" w:hAnsi="Tahoma" w:cs="Tahoma"/>
          <w:lang w:eastAsia="sl-SI"/>
        </w:rPr>
        <w:t>dobavljeno blago</w:t>
      </w:r>
      <w:r w:rsidRPr="005F1E31">
        <w:rPr>
          <w:rFonts w:ascii="Tahoma" w:eastAsia="Times New Roman" w:hAnsi="Tahoma" w:cs="Tahoma"/>
          <w:lang w:eastAsia="sl-SI"/>
        </w:rPr>
        <w:t xml:space="preserve">, ki </w:t>
      </w:r>
      <w:r>
        <w:rPr>
          <w:rFonts w:ascii="Tahoma" w:eastAsia="Times New Roman" w:hAnsi="Tahoma" w:cs="Tahoma"/>
          <w:lang w:eastAsia="sl-SI"/>
        </w:rPr>
        <w:t>je</w:t>
      </w:r>
      <w:r w:rsidRPr="005F1E31">
        <w:rPr>
          <w:rFonts w:ascii="Tahoma" w:eastAsia="Times New Roman" w:hAnsi="Tahoma" w:cs="Tahoma"/>
          <w:lang w:eastAsia="sl-SI"/>
        </w:rPr>
        <w:t xml:space="preserve"> neposredno povezan</w:t>
      </w:r>
      <w:r>
        <w:rPr>
          <w:rFonts w:ascii="Tahoma" w:eastAsia="Times New Roman" w:hAnsi="Tahoma" w:cs="Tahoma"/>
          <w:lang w:eastAsia="sl-SI"/>
        </w:rPr>
        <w:t>o</w:t>
      </w:r>
      <w:r w:rsidRPr="005F1E31">
        <w:rPr>
          <w:rFonts w:ascii="Tahoma" w:eastAsia="Times New Roman" w:hAnsi="Tahoma" w:cs="Tahoma"/>
          <w:lang w:eastAsia="sl-SI"/>
        </w:rPr>
        <w:t xml:space="preserve"> s predmetom okvirnega sporazuma. </w:t>
      </w:r>
      <w:r w:rsidRPr="001E3193">
        <w:rPr>
          <w:rFonts w:ascii="Tahoma" w:eastAsia="Times New Roman" w:hAnsi="Tahoma" w:cs="Tahoma"/>
          <w:lang w:eastAsia="sl-SI"/>
        </w:rPr>
        <w:t>Če izvajalec naročniku na njegov poziv ne posreduje teh izjav, naročnik Državni revizijski komisiji poda predlog za uvedbo postopka o prekršku iz 2. točke prvega odstavka 112. člena ZJN-3.</w:t>
      </w:r>
    </w:p>
    <w:p w14:paraId="6BCEB411" w14:textId="77777777" w:rsidR="004C6648" w:rsidRPr="005F1E31" w:rsidRDefault="004C6648" w:rsidP="00072D9D">
      <w:pPr>
        <w:keepNext/>
        <w:keepLines/>
        <w:spacing w:after="0" w:line="240" w:lineRule="auto"/>
        <w:jc w:val="both"/>
        <w:rPr>
          <w:rFonts w:ascii="Tahoma" w:eastAsia="Times New Roman" w:hAnsi="Tahoma" w:cs="Tahoma"/>
          <w:lang w:eastAsia="sl-SI"/>
        </w:rPr>
      </w:pPr>
    </w:p>
    <w:p w14:paraId="73DED04E" w14:textId="77777777" w:rsidR="004C6648" w:rsidRPr="00752E4F" w:rsidRDefault="004C6648" w:rsidP="00072D9D">
      <w:pPr>
        <w:keepNext/>
        <w:keepLines/>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/se upošteva v primeru, da izvajalec nastopa s podizvajalcem, ki zahteva neposredno plačilo/</w:t>
      </w:r>
    </w:p>
    <w:p w14:paraId="45EA4256" w14:textId="77777777" w:rsidR="004C6648" w:rsidRPr="005F1E31" w:rsidRDefault="004C6648" w:rsidP="00072D9D">
      <w:pPr>
        <w:keepNext/>
        <w:keepLines/>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izvaja javno naročilo s podizvajalcem, ki zahteva neposredno plačilo, mora v skladu s 94. členom ZJN-3: </w:t>
      </w:r>
    </w:p>
    <w:p w14:paraId="46FFBCC7" w14:textId="77777777" w:rsidR="004C6648" w:rsidRPr="005F1E31" w:rsidRDefault="004C6648" w:rsidP="00072D9D">
      <w:pPr>
        <w:keepNext/>
        <w:keepLines/>
        <w:numPr>
          <w:ilvl w:val="0"/>
          <w:numId w:val="18"/>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pooblastiti naročnika, da na podlagi potrjenega računa s strani </w:t>
      </w:r>
      <w:r>
        <w:rPr>
          <w:rFonts w:ascii="Tahoma" w:eastAsia="Times New Roman" w:hAnsi="Tahoma" w:cs="Tahoma"/>
          <w:lang w:eastAsia="sl-SI"/>
        </w:rPr>
        <w:t>izvajalca</w:t>
      </w:r>
      <w:r w:rsidRPr="005F1E31">
        <w:rPr>
          <w:rFonts w:ascii="Tahoma" w:eastAsia="Times New Roman" w:hAnsi="Tahoma" w:cs="Tahoma"/>
          <w:lang w:eastAsia="sl-SI"/>
        </w:rPr>
        <w:t xml:space="preserve"> neposredno plačuje podizvajalcu,</w:t>
      </w:r>
    </w:p>
    <w:p w14:paraId="5BF9E878" w14:textId="77777777" w:rsidR="004C6648" w:rsidRPr="005F1E31" w:rsidRDefault="004C6648" w:rsidP="00072D9D">
      <w:pPr>
        <w:keepNext/>
        <w:keepLines/>
        <w:numPr>
          <w:ilvl w:val="0"/>
          <w:numId w:val="18"/>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predložiti soglasje podizvajalca, na podlagi katerega naročnik namesto </w:t>
      </w:r>
      <w:r>
        <w:rPr>
          <w:rFonts w:ascii="Tahoma" w:eastAsia="Times New Roman" w:hAnsi="Tahoma" w:cs="Tahoma"/>
          <w:lang w:eastAsia="sl-SI"/>
        </w:rPr>
        <w:t>izvajalca</w:t>
      </w:r>
      <w:r w:rsidRPr="005F1E31">
        <w:rPr>
          <w:rFonts w:ascii="Tahoma" w:eastAsia="Times New Roman" w:hAnsi="Tahoma" w:cs="Tahoma"/>
          <w:lang w:eastAsia="sl-SI"/>
        </w:rPr>
        <w:t xml:space="preserve"> poravna podizvajalčevo terjatev do </w:t>
      </w:r>
      <w:r>
        <w:rPr>
          <w:rFonts w:ascii="Tahoma" w:eastAsia="Times New Roman" w:hAnsi="Tahoma" w:cs="Tahoma"/>
          <w:lang w:eastAsia="sl-SI"/>
        </w:rPr>
        <w:t>izvajalca</w:t>
      </w:r>
      <w:r w:rsidRPr="005F1E31">
        <w:rPr>
          <w:rFonts w:ascii="Tahoma" w:eastAsia="Times New Roman" w:hAnsi="Tahoma" w:cs="Tahoma"/>
          <w:lang w:eastAsia="sl-SI"/>
        </w:rPr>
        <w:t xml:space="preserve">, </w:t>
      </w:r>
    </w:p>
    <w:p w14:paraId="1D583D0E" w14:textId="77777777" w:rsidR="004C6648" w:rsidRDefault="004C6648" w:rsidP="00072D9D">
      <w:pPr>
        <w:keepNext/>
        <w:keepLines/>
        <w:spacing w:after="0" w:line="240" w:lineRule="auto"/>
        <w:jc w:val="both"/>
        <w:rPr>
          <w:rFonts w:ascii="Tahoma" w:eastAsia="Times New Roman" w:hAnsi="Tahoma" w:cs="Tahoma"/>
          <w:lang w:eastAsia="sl-SI"/>
        </w:rPr>
      </w:pPr>
    </w:p>
    <w:p w14:paraId="5D2B066B" w14:textId="77777777" w:rsidR="004C6648" w:rsidRPr="001C0CE6" w:rsidRDefault="004C6648" w:rsidP="00072D9D">
      <w:pPr>
        <w:keepNext/>
        <w:keepLines/>
        <w:spacing w:after="0" w:line="240" w:lineRule="auto"/>
        <w:jc w:val="both"/>
        <w:rPr>
          <w:rFonts w:ascii="Tahoma" w:eastAsia="Times New Roman" w:hAnsi="Tahoma" w:cs="Tahoma"/>
          <w:lang w:eastAsia="sl-SI"/>
        </w:rPr>
      </w:pPr>
      <w:r w:rsidRPr="001C0CE6">
        <w:rPr>
          <w:rFonts w:ascii="Tahoma" w:eastAsia="Times New Roman" w:hAnsi="Tahoma" w:cs="Tahoma"/>
          <w:lang w:eastAsia="sl-SI"/>
        </w:rPr>
        <w:t xml:space="preserve">Izvajalec mora za podizvajalca, </w:t>
      </w:r>
      <w:r>
        <w:rPr>
          <w:rFonts w:ascii="Tahoma" w:eastAsia="Times New Roman" w:hAnsi="Tahoma" w:cs="Tahoma"/>
          <w:lang w:eastAsia="sl-SI"/>
        </w:rPr>
        <w:t>k</w:t>
      </w:r>
      <w:r w:rsidRPr="001C0CE6">
        <w:rPr>
          <w:rFonts w:ascii="Tahoma" w:eastAsia="Times New Roman" w:hAnsi="Tahoma" w:cs="Tahoma"/>
          <w:lang w:eastAsia="sl-SI"/>
        </w:rPr>
        <w:t>i zahteva neposredno plačilo, ob vsakem računu priložiti:</w:t>
      </w:r>
    </w:p>
    <w:p w14:paraId="56A229E3" w14:textId="77777777" w:rsidR="004C6648" w:rsidRPr="001C0CE6" w:rsidRDefault="004C6648" w:rsidP="00072D9D">
      <w:pPr>
        <w:keepNext/>
        <w:keepLines/>
        <w:numPr>
          <w:ilvl w:val="0"/>
          <w:numId w:val="15"/>
        </w:numPr>
        <w:spacing w:after="0" w:line="240" w:lineRule="auto"/>
        <w:ind w:left="284" w:hanging="284"/>
        <w:jc w:val="both"/>
        <w:rPr>
          <w:rFonts w:ascii="Tahoma" w:eastAsia="Times New Roman" w:hAnsi="Tahoma" w:cs="Tahoma"/>
          <w:lang w:eastAsia="sl-SI"/>
        </w:rPr>
      </w:pPr>
      <w:r w:rsidRPr="001C0CE6">
        <w:rPr>
          <w:rFonts w:ascii="Tahoma" w:eastAsia="Times New Roman" w:hAnsi="Tahoma" w:cs="Tahoma"/>
          <w:lang w:eastAsia="sl-SI"/>
        </w:rPr>
        <w:t>račun podizvajalca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potrjen s strani izvajalca, na podlagi katerega naročnik izvede nakazilo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xml:space="preserve"> neposredno na račun podizvajalca ali </w:t>
      </w:r>
    </w:p>
    <w:p w14:paraId="262DBC56" w14:textId="65AA4F9A" w:rsidR="004C6648" w:rsidRPr="001C0CE6" w:rsidRDefault="004C6648" w:rsidP="00072D9D">
      <w:pPr>
        <w:keepNext/>
        <w:keepLines/>
        <w:numPr>
          <w:ilvl w:val="0"/>
          <w:numId w:val="15"/>
        </w:numPr>
        <w:spacing w:after="0" w:line="240" w:lineRule="auto"/>
        <w:ind w:left="284" w:hanging="284"/>
        <w:jc w:val="both"/>
        <w:rPr>
          <w:rFonts w:ascii="Tahoma" w:eastAsia="Times New Roman" w:hAnsi="Tahoma" w:cs="Tahoma"/>
          <w:lang w:eastAsia="sl-SI"/>
        </w:rPr>
      </w:pPr>
      <w:r w:rsidRPr="001C0CE6">
        <w:rPr>
          <w:rFonts w:ascii="Tahoma" w:eastAsia="Times New Roman" w:hAnsi="Tahoma" w:cs="Tahoma"/>
          <w:lang w:eastAsia="sl-SI"/>
        </w:rPr>
        <w:t>podpisano izjavo podizvajalca, naslovljeno na naročnika, o tem, da je ta seznanjen s konkretno izstavljenim računom izvajalca oziroma, da pri obveznosti</w:t>
      </w:r>
      <w:r>
        <w:rPr>
          <w:rFonts w:ascii="Tahoma" w:eastAsia="Times New Roman" w:hAnsi="Tahoma" w:cs="Tahoma"/>
          <w:lang w:eastAsia="sl-SI"/>
        </w:rPr>
        <w:t>h po okvirnem sporazumu</w:t>
      </w:r>
      <w:r w:rsidRPr="001C0CE6">
        <w:rPr>
          <w:rFonts w:ascii="Tahoma" w:eastAsia="Times New Roman" w:hAnsi="Tahoma" w:cs="Tahoma"/>
          <w:lang w:eastAsia="sl-SI"/>
        </w:rPr>
        <w:t>, ki jih obravnava račun, ni sodeloval kot podizvajalec, ter da podizvajalec iz naslova tega računa izvajalca nima in ne bo imel do naročnika nobenih zahtevkov.</w:t>
      </w:r>
    </w:p>
    <w:p w14:paraId="439F0509" w14:textId="77777777" w:rsidR="004C6648" w:rsidRPr="001C0CE6" w:rsidRDefault="004C6648" w:rsidP="00072D9D">
      <w:pPr>
        <w:keepNext/>
        <w:keepLines/>
        <w:spacing w:after="0" w:line="240" w:lineRule="auto"/>
        <w:jc w:val="both"/>
        <w:rPr>
          <w:rFonts w:ascii="Tahoma" w:eastAsia="Times New Roman" w:hAnsi="Tahoma" w:cs="Tahoma"/>
          <w:lang w:eastAsia="sl-SI"/>
        </w:rPr>
      </w:pPr>
    </w:p>
    <w:p w14:paraId="46910349" w14:textId="77777777" w:rsidR="004C6648" w:rsidRDefault="004C6648" w:rsidP="00072D9D">
      <w:pPr>
        <w:keepNext/>
        <w:keepLines/>
        <w:spacing w:after="0" w:line="240" w:lineRule="auto"/>
        <w:jc w:val="both"/>
        <w:rPr>
          <w:rFonts w:ascii="Tahoma" w:eastAsia="Times New Roman" w:hAnsi="Tahoma" w:cs="Tahoma"/>
          <w:lang w:eastAsia="sl-SI"/>
        </w:rPr>
      </w:pPr>
      <w:r w:rsidRPr="001C0CE6">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r>
        <w:rPr>
          <w:rFonts w:ascii="Tahoma" w:eastAsia="Times New Roman" w:hAnsi="Tahoma" w:cs="Tahoma"/>
          <w:lang w:eastAsia="sl-SI"/>
        </w:rPr>
        <w:t xml:space="preserve"> </w:t>
      </w:r>
    </w:p>
    <w:p w14:paraId="4437D944" w14:textId="77777777" w:rsidR="004C6648" w:rsidRPr="00D155E2" w:rsidRDefault="004C6648" w:rsidP="00072D9D">
      <w:pPr>
        <w:keepNext/>
        <w:keepLines/>
        <w:spacing w:after="0" w:line="240" w:lineRule="auto"/>
        <w:jc w:val="both"/>
        <w:rPr>
          <w:rFonts w:ascii="Tahoma" w:eastAsia="Times New Roman" w:hAnsi="Tahoma" w:cs="Tahoma"/>
          <w:lang w:eastAsia="sl-SI"/>
        </w:rPr>
      </w:pPr>
    </w:p>
    <w:p w14:paraId="2D96E610" w14:textId="77777777" w:rsidR="004C6648" w:rsidRDefault="004C6648" w:rsidP="00072D9D">
      <w:pPr>
        <w:keepNext/>
        <w:keepLines/>
        <w:spacing w:after="0" w:line="240" w:lineRule="auto"/>
        <w:jc w:val="both"/>
        <w:rPr>
          <w:rFonts w:ascii="Tahoma" w:eastAsia="Times New Roman" w:hAnsi="Tahoma" w:cs="Tahoma"/>
          <w:lang w:eastAsia="sl-SI"/>
        </w:rPr>
      </w:pPr>
      <w:r w:rsidRPr="00D155E2">
        <w:rPr>
          <w:rFonts w:ascii="Tahoma" w:eastAsia="Times New Roman" w:hAnsi="Tahoma" w:cs="Tahoma"/>
          <w:lang w:eastAsia="sl-SI"/>
        </w:rPr>
        <w:t>S plačilom posameznega zneska podizvajalcu obveznost naročnika za plačilo izvajalcu ugasne do višine tako plačanega zneska podizvajalcu.</w:t>
      </w:r>
    </w:p>
    <w:p w14:paraId="1104BDEB" w14:textId="77777777" w:rsidR="004C6648" w:rsidRDefault="004C6648" w:rsidP="00072D9D">
      <w:pPr>
        <w:keepNext/>
        <w:keepLines/>
        <w:spacing w:after="0" w:line="240" w:lineRule="auto"/>
        <w:jc w:val="both"/>
        <w:rPr>
          <w:rFonts w:ascii="Tahoma" w:eastAsia="Times New Roman" w:hAnsi="Tahoma" w:cs="Tahoma"/>
          <w:lang w:eastAsia="sl-SI"/>
        </w:rPr>
      </w:pPr>
    </w:p>
    <w:p w14:paraId="7DF6AC7F" w14:textId="77777777" w:rsidR="004C6648" w:rsidRPr="00B97FDE" w:rsidRDefault="004C6648" w:rsidP="00072D9D">
      <w:pPr>
        <w:keepNext/>
        <w:keepLines/>
        <w:spacing w:after="0" w:line="240" w:lineRule="auto"/>
        <w:jc w:val="both"/>
        <w:rPr>
          <w:rFonts w:ascii="Tahoma" w:eastAsia="Times New Roman" w:hAnsi="Tahoma" w:cs="Tahoma"/>
          <w:kern w:val="16"/>
          <w:lang w:eastAsia="sl-SI"/>
        </w:rPr>
      </w:pPr>
      <w:r w:rsidRPr="00B97FDE">
        <w:rPr>
          <w:rFonts w:ascii="Tahoma" w:eastAsia="Times New Roman" w:hAnsi="Tahoma" w:cs="Tahoma"/>
          <w:kern w:val="16"/>
          <w:lang w:eastAsia="sl-SI"/>
        </w:rPr>
        <w:t>Roki plačil izvajalcu in njegovim podizvajalcem so enaki.</w:t>
      </w:r>
    </w:p>
    <w:p w14:paraId="7B4472F4" w14:textId="77777777" w:rsidR="004C6648" w:rsidRPr="00F504B9" w:rsidRDefault="004C6648" w:rsidP="00072D9D">
      <w:pPr>
        <w:keepNext/>
        <w:keepLines/>
        <w:spacing w:after="0" w:line="240" w:lineRule="auto"/>
        <w:jc w:val="center"/>
        <w:rPr>
          <w:rFonts w:ascii="Tahoma" w:eastAsia="Times New Roman" w:hAnsi="Tahoma" w:cs="Tahoma"/>
          <w:kern w:val="16"/>
          <w:lang w:eastAsia="sl-SI"/>
        </w:rPr>
      </w:pPr>
    </w:p>
    <w:p w14:paraId="0BFAED5C" w14:textId="77777777" w:rsidR="004C6648" w:rsidRPr="00F504B9" w:rsidRDefault="004C6648" w:rsidP="00072D9D">
      <w:pPr>
        <w:keepNext/>
        <w:keepLines/>
        <w:tabs>
          <w:tab w:val="num" w:pos="4605"/>
        </w:tabs>
        <w:spacing w:after="0" w:line="240" w:lineRule="auto"/>
        <w:jc w:val="center"/>
        <w:rPr>
          <w:rFonts w:ascii="Tahoma" w:eastAsia="Times New Roman" w:hAnsi="Tahoma" w:cs="Tahoma"/>
          <w:lang w:eastAsia="sl-SI"/>
        </w:rPr>
      </w:pPr>
      <w:r w:rsidRPr="00F504B9">
        <w:rPr>
          <w:rFonts w:ascii="Tahoma" w:eastAsia="Times New Roman" w:hAnsi="Tahoma" w:cs="Tahoma"/>
          <w:b/>
          <w:lang w:eastAsia="sl-SI"/>
        </w:rPr>
        <w:t>ALI</w:t>
      </w:r>
    </w:p>
    <w:p w14:paraId="3470997F" w14:textId="77777777" w:rsidR="004C6648" w:rsidRPr="00F504B9" w:rsidRDefault="004C6648" w:rsidP="00072D9D">
      <w:pPr>
        <w:keepNext/>
        <w:keepLines/>
        <w:tabs>
          <w:tab w:val="num" w:pos="4605"/>
        </w:tabs>
        <w:spacing w:after="0" w:line="240" w:lineRule="auto"/>
        <w:jc w:val="center"/>
        <w:rPr>
          <w:rFonts w:ascii="Tahoma" w:eastAsia="Times New Roman" w:hAnsi="Tahoma" w:cs="Tahoma"/>
          <w:b/>
          <w:lang w:eastAsia="sl-SI"/>
        </w:rPr>
      </w:pPr>
    </w:p>
    <w:p w14:paraId="5EBD6404" w14:textId="77777777" w:rsidR="004C6648" w:rsidRPr="00F504B9" w:rsidRDefault="004C6648" w:rsidP="00072D9D">
      <w:pPr>
        <w:keepNext/>
        <w:keepLines/>
        <w:spacing w:after="0" w:line="240" w:lineRule="auto"/>
        <w:ind w:left="360"/>
        <w:jc w:val="center"/>
        <w:rPr>
          <w:rFonts w:ascii="Tahoma" w:eastAsia="Times New Roman" w:hAnsi="Tahoma" w:cs="Tahoma"/>
          <w:lang w:eastAsia="sl-SI"/>
        </w:rPr>
      </w:pPr>
      <w:r w:rsidRPr="00F504B9">
        <w:rPr>
          <w:rFonts w:ascii="Tahoma" w:eastAsia="Times New Roman" w:hAnsi="Tahoma" w:cs="Tahoma"/>
          <w:lang w:eastAsia="sl-SI"/>
        </w:rPr>
        <w:t>6a. člen</w:t>
      </w:r>
    </w:p>
    <w:p w14:paraId="22B2E737" w14:textId="77777777" w:rsidR="004C6648" w:rsidRPr="00570326" w:rsidRDefault="004C6648" w:rsidP="00072D9D">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ne nastopa s podizvajalcem /</w:t>
      </w:r>
    </w:p>
    <w:p w14:paraId="445CE2D3" w14:textId="77777777" w:rsidR="004C6648" w:rsidRPr="00570326" w:rsidRDefault="004C6648" w:rsidP="00072D9D">
      <w:pPr>
        <w:keepNext/>
        <w:keepLines/>
        <w:tabs>
          <w:tab w:val="num" w:pos="4605"/>
        </w:tabs>
        <w:spacing w:after="0" w:line="240" w:lineRule="auto"/>
        <w:jc w:val="both"/>
        <w:rPr>
          <w:rFonts w:ascii="Tahoma" w:eastAsia="Times New Roman" w:hAnsi="Tahoma" w:cs="Tahoma"/>
          <w:b/>
          <w:lang w:eastAsia="sl-SI"/>
        </w:rPr>
      </w:pPr>
    </w:p>
    <w:p w14:paraId="3A769B2F" w14:textId="77777777" w:rsidR="004C6648" w:rsidRPr="00570326" w:rsidRDefault="004C6648" w:rsidP="00072D9D">
      <w:pPr>
        <w:keepNext/>
        <w:keepLines/>
        <w:spacing w:after="0" w:line="240" w:lineRule="auto"/>
        <w:jc w:val="both"/>
        <w:rPr>
          <w:rFonts w:ascii="Tahoma" w:eastAsia="Times New Roman" w:hAnsi="Tahoma" w:cs="Tahoma"/>
          <w:lang w:eastAsia="sl-SI"/>
        </w:rPr>
      </w:pPr>
      <w:r w:rsidRPr="00570326">
        <w:rPr>
          <w:rFonts w:ascii="Tahoma" w:eastAsia="Times New Roman" w:hAnsi="Tahoma" w:cs="Tahoma"/>
          <w:lang w:eastAsia="sl-SI"/>
        </w:rPr>
        <w:t>Izvajalec ob predložitvi ponudbe in ob sklenitvi te</w:t>
      </w:r>
      <w:r>
        <w:rPr>
          <w:rFonts w:ascii="Tahoma" w:eastAsia="Times New Roman" w:hAnsi="Tahoma" w:cs="Tahoma"/>
          <w:lang w:eastAsia="sl-SI"/>
        </w:rPr>
        <w:t>ga</w:t>
      </w:r>
      <w:r w:rsidRPr="00570326">
        <w:rPr>
          <w:rFonts w:ascii="Tahoma" w:eastAsia="Times New Roman" w:hAnsi="Tahoma" w:cs="Tahoma"/>
          <w:lang w:eastAsia="sl-SI"/>
        </w:rPr>
        <w:t xml:space="preserve"> </w:t>
      </w:r>
      <w:r>
        <w:rPr>
          <w:rFonts w:ascii="Tahoma" w:eastAsia="Times New Roman" w:hAnsi="Tahoma" w:cs="Tahoma"/>
          <w:lang w:eastAsia="sl-SI"/>
        </w:rPr>
        <w:t>okvirnega sporazuma</w:t>
      </w:r>
      <w:r w:rsidRPr="00570326">
        <w:rPr>
          <w:rFonts w:ascii="Tahoma" w:eastAsia="Times New Roman" w:hAnsi="Tahoma" w:cs="Tahoma"/>
          <w:lang w:eastAsia="sl-SI"/>
        </w:rPr>
        <w:t xml:space="preserve"> nima prijavljenih podizvajalcev za izvedbo predmeta </w:t>
      </w:r>
      <w:r>
        <w:rPr>
          <w:rFonts w:ascii="Tahoma" w:eastAsia="Times New Roman" w:hAnsi="Tahoma" w:cs="Tahoma"/>
          <w:lang w:eastAsia="sl-SI"/>
        </w:rPr>
        <w:t>okvirnega sporazuma</w:t>
      </w:r>
      <w:r w:rsidRPr="00570326">
        <w:rPr>
          <w:rFonts w:ascii="Tahoma" w:eastAsia="Times New Roman" w:hAnsi="Tahoma" w:cs="Tahoma"/>
          <w:lang w:eastAsia="sl-SI"/>
        </w:rPr>
        <w:t xml:space="preserve">. </w:t>
      </w:r>
    </w:p>
    <w:p w14:paraId="732C2E71" w14:textId="77777777" w:rsidR="004C6648" w:rsidRDefault="004C6648" w:rsidP="00072D9D">
      <w:pPr>
        <w:keepNext/>
        <w:keepLines/>
        <w:spacing w:after="0" w:line="240" w:lineRule="auto"/>
        <w:jc w:val="both"/>
        <w:rPr>
          <w:rFonts w:ascii="Tahoma" w:eastAsia="Times New Roman" w:hAnsi="Tahoma" w:cs="Tahoma"/>
          <w:b/>
          <w:lang w:eastAsia="sl-SI"/>
        </w:rPr>
      </w:pPr>
    </w:p>
    <w:p w14:paraId="00FE9320" w14:textId="77777777" w:rsidR="004C6648" w:rsidRPr="00B01B6B" w:rsidRDefault="004C6648" w:rsidP="00072D9D">
      <w:pPr>
        <w:keepNext/>
        <w:keepLines/>
        <w:spacing w:after="0" w:line="240" w:lineRule="auto"/>
        <w:jc w:val="both"/>
        <w:rPr>
          <w:rFonts w:ascii="Tahoma" w:eastAsia="Times New Roman" w:hAnsi="Tahoma" w:cs="Tahoma"/>
          <w:lang w:eastAsia="sl-SI"/>
        </w:rPr>
      </w:pPr>
      <w:r w:rsidRPr="00B01B6B">
        <w:rPr>
          <w:rFonts w:ascii="Tahoma" w:eastAsia="Times New Roman" w:hAnsi="Tahoma" w:cs="Tahoma"/>
          <w:lang w:eastAsia="sl-SI"/>
        </w:rPr>
        <w:t xml:space="preserve">Izvajalec mora med izvajanjem </w:t>
      </w:r>
      <w:r>
        <w:rPr>
          <w:rFonts w:ascii="Tahoma" w:eastAsia="Times New Roman" w:hAnsi="Tahoma" w:cs="Tahoma"/>
          <w:lang w:eastAsia="sl-SI"/>
        </w:rPr>
        <w:t>okvirnega sporazuma</w:t>
      </w:r>
      <w:r w:rsidRPr="00B01B6B">
        <w:rPr>
          <w:rFonts w:ascii="Tahoma" w:eastAsia="Times New Roman" w:hAnsi="Tahoma" w:cs="Tahoma"/>
          <w:lang w:eastAsia="sl-SI"/>
        </w:rPr>
        <w:t xml:space="preserve"> naročnika obvestiti o morebitnih spremembah informacij iz drugega odstavka 94. člena ZJN-3 in poslati informacije o novih podizvajalcih, ki jih namerava naknadno vključiti v izvajanje takšnih </w:t>
      </w:r>
      <w:r>
        <w:rPr>
          <w:rFonts w:ascii="Tahoma" w:eastAsia="Times New Roman" w:hAnsi="Tahoma" w:cs="Tahoma"/>
          <w:lang w:eastAsia="sl-SI"/>
        </w:rPr>
        <w:t>dobav blaga</w:t>
      </w:r>
      <w:r w:rsidRPr="00843285">
        <w:rPr>
          <w:rFonts w:ascii="Tahoma" w:eastAsia="Times New Roman" w:hAnsi="Tahoma" w:cs="Tahoma"/>
          <w:lang w:eastAsia="sl-SI"/>
        </w:rPr>
        <w:t>, in sicer najkasneje v petih (5) dneh po spremembi</w:t>
      </w:r>
      <w:r w:rsidRPr="00B01B6B">
        <w:rPr>
          <w:rFonts w:ascii="Tahoma" w:eastAsia="Times New Roman" w:hAnsi="Tahoma" w:cs="Tahoma"/>
          <w:lang w:eastAsia="sl-SI"/>
        </w:rPr>
        <w:t>. V primeru vključitve novih podizvajalcev mora izvajalec skupaj z obvestilom posredovati tudi podatke in dokumente iz druge, tretje in četrte alineje drugega odstavka 94. člena ZJN-3.</w:t>
      </w:r>
    </w:p>
    <w:p w14:paraId="415EDFA8" w14:textId="77777777" w:rsidR="004C6648" w:rsidRPr="001F6769" w:rsidRDefault="004C6648" w:rsidP="00072D9D">
      <w:pPr>
        <w:keepNext/>
        <w:keepLines/>
        <w:spacing w:after="0" w:line="240" w:lineRule="auto"/>
        <w:jc w:val="both"/>
        <w:rPr>
          <w:rFonts w:ascii="Tahoma" w:eastAsia="Times New Roman" w:hAnsi="Tahoma" w:cs="Tahoma"/>
          <w:lang w:eastAsia="sl-SI"/>
        </w:rPr>
      </w:pPr>
    </w:p>
    <w:p w14:paraId="6FB7103D" w14:textId="77777777" w:rsidR="004C6648" w:rsidRPr="001F6769" w:rsidRDefault="004C6648" w:rsidP="00072D9D">
      <w:pPr>
        <w:keepNext/>
        <w:keepLines/>
        <w:spacing w:after="0" w:line="240" w:lineRule="auto"/>
        <w:jc w:val="both"/>
        <w:rPr>
          <w:rFonts w:ascii="Tahoma" w:eastAsia="Times New Roman" w:hAnsi="Tahoma" w:cs="Tahoma"/>
          <w:lang w:eastAsia="sl-SI"/>
        </w:rPr>
      </w:pPr>
      <w:r w:rsidRPr="001F6769">
        <w:rPr>
          <w:rFonts w:ascii="Tahoma" w:eastAsia="Times New Roman" w:hAnsi="Tahoma" w:cs="Tahoma"/>
          <w:lang w:eastAsia="sl-SI"/>
        </w:rPr>
        <w:t>Naročnik bo zavrnil vsakega podizvajalca, če zanj obstajajo razlogi za izključitev iz</w:t>
      </w:r>
      <w:r w:rsidRPr="00B01B6B">
        <w:rPr>
          <w:rFonts w:ascii="Tahoma" w:eastAsia="Times New Roman" w:hAnsi="Tahoma" w:cs="Tahoma"/>
          <w:lang w:eastAsia="sl-SI"/>
        </w:rPr>
        <w:t xml:space="preserve"> točke 3.1. razpisne dokumentacije</w:t>
      </w:r>
      <w:r w:rsidRPr="001F6769">
        <w:rPr>
          <w:rFonts w:ascii="Tahoma" w:eastAsia="Times New Roman" w:hAnsi="Tahoma" w:cs="Tahoma"/>
          <w:lang w:eastAsia="sl-SI"/>
        </w:rPr>
        <w:t xml:space="preserve">. Naročnik lahko zavrne predlog za zamenjavo podizvajalca oziroma vključitev novega podizvajalca tudi, če bi to lahko vplivalo na nemoteno izvajanje ali dokončanje </w:t>
      </w:r>
      <w:r>
        <w:rPr>
          <w:rFonts w:ascii="Tahoma" w:eastAsia="Times New Roman" w:hAnsi="Tahoma" w:cs="Tahoma"/>
          <w:lang w:eastAsia="sl-SI"/>
        </w:rPr>
        <w:t>dobav blaga</w:t>
      </w:r>
      <w:r w:rsidRPr="00843285">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r w:rsidRPr="001F6769">
        <w:rPr>
          <w:rFonts w:ascii="Tahoma" w:eastAsia="Times New Roman" w:hAnsi="Tahoma" w:cs="Tahoma"/>
          <w:lang w:eastAsia="sl-SI"/>
        </w:rPr>
        <w:t>.</w:t>
      </w:r>
    </w:p>
    <w:p w14:paraId="5CF6E227" w14:textId="77777777" w:rsidR="004C6648" w:rsidRDefault="004C6648" w:rsidP="00072D9D">
      <w:pPr>
        <w:keepNext/>
        <w:keepLines/>
        <w:spacing w:after="0" w:line="240" w:lineRule="auto"/>
        <w:jc w:val="both"/>
        <w:rPr>
          <w:rFonts w:ascii="Tahoma" w:eastAsia="Times New Roman" w:hAnsi="Tahoma" w:cs="Tahoma"/>
          <w:lang w:eastAsia="sl-SI"/>
        </w:rPr>
      </w:pPr>
    </w:p>
    <w:p w14:paraId="064EE4E3" w14:textId="77777777" w:rsidR="004C6648" w:rsidRPr="0077701C" w:rsidRDefault="004C6648" w:rsidP="00072D9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7701C">
        <w:rPr>
          <w:rFonts w:ascii="Tahoma" w:eastAsia="Times New Roman" w:hAnsi="Tahoma" w:cs="Tahoma"/>
          <w:lang w:eastAsia="sl-SI"/>
        </w:rPr>
        <w:t xml:space="preserve"> v razmerju do naročnika v celoti odgovarja za dobro izvedbo</w:t>
      </w:r>
      <w:r>
        <w:rPr>
          <w:rFonts w:ascii="Tahoma" w:eastAsia="Times New Roman" w:hAnsi="Tahoma" w:cs="Tahoma"/>
          <w:lang w:eastAsia="sl-SI"/>
        </w:rPr>
        <w:t xml:space="preserve"> obveznosti po okvirnem sporazumu</w:t>
      </w:r>
      <w:r w:rsidRPr="0077701C">
        <w:rPr>
          <w:rFonts w:ascii="Tahoma" w:eastAsia="Times New Roman" w:hAnsi="Tahoma" w:cs="Tahoma"/>
          <w:lang w:eastAsia="sl-SI"/>
        </w:rPr>
        <w:t>, ne glede na število podizvajalcev.</w:t>
      </w:r>
    </w:p>
    <w:p w14:paraId="1BAF8F77" w14:textId="77777777" w:rsidR="00B01B6B" w:rsidRDefault="00B01B6B" w:rsidP="00072D9D">
      <w:pPr>
        <w:keepNext/>
        <w:keepLines/>
        <w:spacing w:after="0" w:line="240" w:lineRule="auto"/>
        <w:jc w:val="both"/>
        <w:rPr>
          <w:rFonts w:ascii="Tahoma" w:eastAsia="Times New Roman" w:hAnsi="Tahoma" w:cs="Tahoma"/>
          <w:b/>
          <w:lang w:eastAsia="sl-SI"/>
        </w:rPr>
      </w:pPr>
    </w:p>
    <w:p w14:paraId="391F8825" w14:textId="77777777" w:rsidR="00EC3759" w:rsidRPr="00EC4317" w:rsidRDefault="00752E4F" w:rsidP="00072D9D">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09B6CAF6" w14:textId="77777777" w:rsidR="00EC3759" w:rsidRPr="00EC4317" w:rsidRDefault="00EC3759" w:rsidP="00072D9D">
      <w:pPr>
        <w:keepNext/>
        <w:keepLines/>
        <w:suppressAutoHyphens/>
        <w:autoSpaceDE w:val="0"/>
        <w:spacing w:after="0" w:line="240" w:lineRule="auto"/>
        <w:jc w:val="center"/>
        <w:rPr>
          <w:rFonts w:ascii="Tahoma" w:eastAsia="Arial" w:hAnsi="Tahoma" w:cs="Tahoma"/>
          <w:b/>
          <w:lang w:eastAsia="ar-SA"/>
        </w:rPr>
      </w:pPr>
    </w:p>
    <w:p w14:paraId="4494F8D6" w14:textId="77777777" w:rsidR="00EC3759" w:rsidRPr="009533A6" w:rsidRDefault="00EC3759"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221B0FCC" w14:textId="77777777" w:rsidR="00EC3759" w:rsidRPr="009533A6" w:rsidRDefault="00EC3759" w:rsidP="00072D9D">
      <w:pPr>
        <w:keepNext/>
        <w:keepLines/>
        <w:suppressAutoHyphens/>
        <w:autoSpaceDE w:val="0"/>
        <w:spacing w:after="0" w:line="240" w:lineRule="auto"/>
        <w:jc w:val="both"/>
        <w:rPr>
          <w:rFonts w:ascii="Tahoma" w:eastAsia="Arial" w:hAnsi="Tahoma" w:cs="Tahoma"/>
          <w:b/>
          <w:lang w:eastAsia="ar-SA"/>
        </w:rPr>
      </w:pPr>
    </w:p>
    <w:p w14:paraId="0339C7BA" w14:textId="77777777" w:rsidR="0003417E" w:rsidRPr="00752E4F" w:rsidRDefault="0003417E" w:rsidP="0003417E">
      <w:pPr>
        <w:keepNext/>
        <w:keepLines/>
        <w:widowControl w:val="0"/>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w:t>
      </w:r>
      <w:r>
        <w:rPr>
          <w:rFonts w:ascii="Tahoma" w:eastAsia="Times New Roman" w:hAnsi="Tahoma" w:cs="Tahoma"/>
          <w:lang w:eastAsia="sl-SI"/>
        </w:rPr>
        <w:t xml:space="preserve">po </w:t>
      </w:r>
      <w:r w:rsidRPr="00752E4F">
        <w:rPr>
          <w:rFonts w:ascii="Tahoma" w:eastAsia="Times New Roman" w:hAnsi="Tahoma" w:cs="Tahoma"/>
          <w:lang w:eastAsia="sl-SI"/>
        </w:rPr>
        <w:t xml:space="preserve">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5AAFCA0A" w14:textId="77777777" w:rsidR="0003417E" w:rsidRPr="00752E4F" w:rsidRDefault="0003417E" w:rsidP="0003417E">
      <w:pPr>
        <w:keepNext/>
        <w:keepLines/>
        <w:widowControl w:val="0"/>
        <w:spacing w:after="0" w:line="240" w:lineRule="auto"/>
        <w:jc w:val="both"/>
        <w:rPr>
          <w:rFonts w:ascii="Tahoma" w:eastAsia="Times New Roman" w:hAnsi="Tahoma" w:cs="Tahoma"/>
          <w:lang w:eastAsia="sl-SI"/>
        </w:rPr>
      </w:pPr>
    </w:p>
    <w:p w14:paraId="24E6C691" w14:textId="77777777" w:rsidR="0003417E" w:rsidRPr="00752E4F" w:rsidRDefault="0003417E" w:rsidP="0003417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52E4F">
        <w:rPr>
          <w:rFonts w:ascii="Tahoma" w:eastAsia="Times New Roman" w:hAnsi="Tahoma" w:cs="Tahoma"/>
          <w:lang w:eastAsia="sl-SI"/>
        </w:rPr>
        <w:t xml:space="preserve"> se zavezuje, da bo</w:t>
      </w:r>
      <w:r w:rsidR="003D4BBC">
        <w:rPr>
          <w:rFonts w:ascii="Tahoma" w:eastAsia="Times New Roman" w:hAnsi="Tahoma" w:cs="Tahoma"/>
          <w:lang w:eastAsia="sl-SI"/>
        </w:rPr>
        <w:t>,</w:t>
      </w:r>
      <w:r w:rsidRPr="00752E4F">
        <w:rPr>
          <w:rFonts w:ascii="Tahoma" w:eastAsia="Times New Roman" w:hAnsi="Tahoma" w:cs="Tahoma"/>
          <w:lang w:eastAsia="sl-SI"/>
        </w:rPr>
        <w:t xml:space="preserve"> na podlagi posameznega pisnega nabavnega naročila s strani naročnika</w:t>
      </w:r>
      <w:r w:rsidR="003D4BBC">
        <w:rPr>
          <w:rFonts w:ascii="Tahoma" w:eastAsia="Times New Roman" w:hAnsi="Tahoma" w:cs="Tahoma"/>
          <w:lang w:eastAsia="sl-SI"/>
        </w:rPr>
        <w:t>,</w:t>
      </w:r>
      <w:r w:rsidRPr="00752E4F">
        <w:rPr>
          <w:rFonts w:ascii="Tahoma" w:eastAsia="Times New Roman" w:hAnsi="Tahoma" w:cs="Tahoma"/>
          <w:lang w:eastAsia="sl-SI"/>
        </w:rPr>
        <w:t xml:space="preserve"> dobavljal blago iz 2. člena tega okvirnega sporazuma.</w:t>
      </w:r>
    </w:p>
    <w:p w14:paraId="445C667E" w14:textId="77777777" w:rsidR="006B69F6" w:rsidRDefault="006B69F6" w:rsidP="006B69F6">
      <w:pPr>
        <w:keepNext/>
        <w:keepLines/>
        <w:widowControl w:val="0"/>
        <w:suppressAutoHyphens/>
        <w:spacing w:after="0" w:line="240" w:lineRule="auto"/>
        <w:jc w:val="both"/>
        <w:rPr>
          <w:rFonts w:ascii="Tahoma" w:eastAsia="Times New Roman" w:hAnsi="Tahoma" w:cs="Tahoma"/>
          <w:lang w:eastAsia="ar-SA"/>
        </w:rPr>
      </w:pPr>
    </w:p>
    <w:p w14:paraId="27D4C3FF" w14:textId="77777777" w:rsidR="006B69F6" w:rsidRPr="00752E4F" w:rsidRDefault="006B69F6" w:rsidP="006B69F6">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 xml:space="preserve">Izvajalec bo naročniku blago iz 2. člena tega okvirnega sporazuma dobavil v skladu s pariteto DDP Ljubljana (Incoterms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__ (____________) delovnih 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w:t>
      </w:r>
      <w:r>
        <w:rPr>
          <w:rFonts w:ascii="Tahoma" w:eastAsia="Times New Roman" w:hAnsi="Tahoma" w:cs="Tahoma"/>
          <w:lang w:eastAsia="ar-SA"/>
        </w:rPr>
        <w:t xml:space="preserve">posameznem </w:t>
      </w:r>
      <w:r w:rsidRPr="00752E4F">
        <w:rPr>
          <w:rFonts w:ascii="Tahoma" w:eastAsia="Times New Roman" w:hAnsi="Tahoma" w:cs="Tahoma"/>
          <w:lang w:eastAsia="ar-SA"/>
        </w:rPr>
        <w:t>pisnem nabavnem naročilu.</w:t>
      </w:r>
      <w:r w:rsidRPr="006B69F6">
        <w:rPr>
          <w:rFonts w:ascii="Tahoma" w:hAnsi="Tahoma" w:cs="Tahoma"/>
        </w:rPr>
        <w:t xml:space="preserve"> </w:t>
      </w:r>
      <w:r w:rsidRPr="00CA4C9A">
        <w:rPr>
          <w:rFonts w:ascii="Tahoma" w:hAnsi="Tahoma" w:cs="Tahoma"/>
        </w:rPr>
        <w:t>Dobavni rok v primeru intervencije (nujnosti) je največ 2 (dva) delovna dneva od</w:t>
      </w:r>
      <w:r w:rsidRPr="00CA4C9A">
        <w:rPr>
          <w:rFonts w:ascii="Tahoma" w:eastAsia="Times New Roman" w:hAnsi="Tahoma" w:cs="Tahoma"/>
          <w:lang w:eastAsia="ar-SA"/>
        </w:rPr>
        <w:t xml:space="preserve"> prejema pisnega nabavnega naročila naročnika</w:t>
      </w:r>
      <w:r w:rsidRPr="00CA4C9A">
        <w:rPr>
          <w:rFonts w:ascii="Tahoma" w:hAnsi="Tahoma" w:cs="Tahoma"/>
        </w:rPr>
        <w:t>.</w:t>
      </w:r>
    </w:p>
    <w:p w14:paraId="286FC768" w14:textId="77777777" w:rsidR="00752E4F" w:rsidRPr="00752E4F" w:rsidRDefault="00752E4F" w:rsidP="00072D9D">
      <w:pPr>
        <w:keepNext/>
        <w:keepLines/>
        <w:spacing w:after="0" w:line="240" w:lineRule="auto"/>
        <w:jc w:val="both"/>
        <w:rPr>
          <w:rFonts w:ascii="Tahoma" w:eastAsia="Times New Roman" w:hAnsi="Tahoma" w:cs="Tahoma"/>
          <w:lang w:eastAsia="sl-SI"/>
        </w:rPr>
      </w:pPr>
    </w:p>
    <w:p w14:paraId="6341BC57" w14:textId="77777777" w:rsidR="00E87AE6" w:rsidRPr="00CA4C9A" w:rsidRDefault="00E87AE6" w:rsidP="00E87AE6">
      <w:pPr>
        <w:keepNext/>
        <w:keepLines/>
        <w:spacing w:after="0" w:line="240" w:lineRule="auto"/>
        <w:jc w:val="both"/>
        <w:rPr>
          <w:rFonts w:ascii="Tahoma" w:eastAsia="Times New Roman" w:hAnsi="Tahoma" w:cs="Tahoma"/>
          <w:lang w:eastAsia="sl-SI"/>
        </w:rPr>
      </w:pPr>
      <w:r w:rsidRPr="00CA4C9A">
        <w:rPr>
          <w:rFonts w:ascii="Tahoma" w:eastAsia="Times New Roman" w:hAnsi="Tahoma" w:cs="Tahoma"/>
          <w:lang w:eastAsia="sl-SI"/>
        </w:rPr>
        <w:t xml:space="preserve">Izvajalec mora </w:t>
      </w:r>
      <w:r w:rsidR="003D4BBC">
        <w:rPr>
          <w:rFonts w:ascii="Tahoma" w:eastAsia="Times New Roman" w:hAnsi="Tahoma" w:cs="Tahoma"/>
          <w:lang w:eastAsia="sl-SI"/>
        </w:rPr>
        <w:t>blago</w:t>
      </w:r>
      <w:r w:rsidRPr="00CA4C9A">
        <w:rPr>
          <w:rFonts w:ascii="Tahoma" w:eastAsia="Times New Roman" w:hAnsi="Tahoma" w:cs="Tahoma"/>
          <w:lang w:eastAsia="sl-SI"/>
        </w:rPr>
        <w:t xml:space="preserve">, za katerega je določen rok uporabe, dobaviti tako, da bo po dobavi blaga v skladišče naročnika rok uporabe blaga (uporabna doba) najmanj dve tretjini roka uporabe, ki </w:t>
      </w:r>
      <w:r w:rsidR="003D4BBC">
        <w:rPr>
          <w:rFonts w:ascii="Tahoma" w:eastAsia="Times New Roman" w:hAnsi="Tahoma" w:cs="Tahoma"/>
          <w:lang w:eastAsia="sl-SI"/>
        </w:rPr>
        <w:t>ga</w:t>
      </w:r>
      <w:r w:rsidRPr="00CA4C9A">
        <w:rPr>
          <w:rFonts w:ascii="Tahoma" w:eastAsia="Times New Roman" w:hAnsi="Tahoma" w:cs="Tahoma"/>
          <w:lang w:eastAsia="sl-SI"/>
        </w:rPr>
        <w:t xml:space="preserve"> je določil proizvajalec. </w:t>
      </w:r>
    </w:p>
    <w:p w14:paraId="6BE35475" w14:textId="77777777" w:rsidR="00F31A5F" w:rsidRPr="00CA4C9A" w:rsidRDefault="00F31A5F" w:rsidP="00072D9D">
      <w:pPr>
        <w:keepNext/>
        <w:keepLines/>
        <w:spacing w:after="0" w:line="240" w:lineRule="auto"/>
        <w:jc w:val="both"/>
        <w:rPr>
          <w:rFonts w:ascii="Tahoma" w:eastAsia="Times New Roman" w:hAnsi="Tahoma" w:cs="Tahoma"/>
          <w:lang w:eastAsia="sl-SI"/>
        </w:rPr>
      </w:pPr>
    </w:p>
    <w:p w14:paraId="0B2BFA34" w14:textId="77777777" w:rsidR="006B69F6" w:rsidRPr="004C6648" w:rsidRDefault="006B69F6" w:rsidP="006B69F6">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na </w:t>
      </w:r>
      <w:r>
        <w:rPr>
          <w:rFonts w:ascii="Tahoma" w:eastAsia="Times New Roman" w:hAnsi="Tahoma" w:cs="Tahoma"/>
          <w:lang w:eastAsia="ar-SA"/>
        </w:rPr>
        <w:t>dve (2</w:t>
      </w:r>
      <w:r w:rsidRPr="004C6648">
        <w:rPr>
          <w:rFonts w:ascii="Tahoma" w:eastAsia="Times New Roman" w:hAnsi="Tahoma" w:cs="Tahoma"/>
          <w:lang w:eastAsia="ar-SA"/>
        </w:rPr>
        <w:t>) ločen</w:t>
      </w:r>
      <w:r>
        <w:rPr>
          <w:rFonts w:ascii="Tahoma" w:eastAsia="Times New Roman" w:hAnsi="Tahoma" w:cs="Tahoma"/>
          <w:lang w:eastAsia="ar-SA"/>
        </w:rPr>
        <w:t>i</w:t>
      </w:r>
      <w:r w:rsidRPr="004C6648">
        <w:rPr>
          <w:rFonts w:ascii="Tahoma" w:eastAsia="Times New Roman" w:hAnsi="Tahoma" w:cs="Tahoma"/>
          <w:lang w:eastAsia="ar-SA"/>
        </w:rPr>
        <w:t xml:space="preserve"> lokacij</w:t>
      </w:r>
      <w:r>
        <w:rPr>
          <w:rFonts w:ascii="Tahoma" w:eastAsia="Times New Roman" w:hAnsi="Tahoma" w:cs="Tahoma"/>
          <w:lang w:eastAsia="ar-SA"/>
        </w:rPr>
        <w:t>i</w:t>
      </w:r>
      <w:r w:rsidRPr="004C6648">
        <w:rPr>
          <w:rFonts w:ascii="Tahoma" w:eastAsia="Times New Roman" w:hAnsi="Tahoma" w:cs="Tahoma"/>
          <w:lang w:eastAsia="ar-SA"/>
        </w:rPr>
        <w:t xml:space="preserve"> naročnika, kot bo navedeno </w:t>
      </w:r>
      <w:r>
        <w:rPr>
          <w:rFonts w:ascii="Tahoma" w:eastAsia="Times New Roman" w:hAnsi="Tahoma" w:cs="Tahoma"/>
          <w:lang w:eastAsia="ar-SA"/>
        </w:rPr>
        <w:t>v</w:t>
      </w:r>
      <w:r w:rsidRPr="004C6648">
        <w:rPr>
          <w:rFonts w:ascii="Tahoma" w:eastAsia="Times New Roman" w:hAnsi="Tahoma" w:cs="Tahoma"/>
          <w:lang w:eastAsia="ar-SA"/>
        </w:rPr>
        <w:t xml:space="preserve"> posameznem pisnem nabavnem naročilu, in sicer:</w:t>
      </w:r>
    </w:p>
    <w:p w14:paraId="312A4D5F" w14:textId="77777777" w:rsidR="006B69F6" w:rsidRPr="00E52E39" w:rsidRDefault="006B69F6" w:rsidP="006B69F6">
      <w:pPr>
        <w:keepNext/>
        <w:keepLines/>
        <w:numPr>
          <w:ilvl w:val="0"/>
          <w:numId w:val="48"/>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7.00 in 14.00 uro.</w:t>
      </w:r>
    </w:p>
    <w:p w14:paraId="3EE6FCFE" w14:textId="77777777" w:rsidR="006B69F6" w:rsidRPr="00E52E39" w:rsidRDefault="006B69F6" w:rsidP="006B69F6">
      <w:pPr>
        <w:keepNext/>
        <w:keepLines/>
        <w:numPr>
          <w:ilvl w:val="0"/>
          <w:numId w:val="48"/>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6.00 in 14.00 uro.</w:t>
      </w:r>
    </w:p>
    <w:p w14:paraId="3E84810D" w14:textId="77777777" w:rsidR="006820D0" w:rsidRPr="00CA4C9A" w:rsidRDefault="006820D0" w:rsidP="00F01A3E">
      <w:pPr>
        <w:keepNext/>
        <w:keepLines/>
        <w:suppressAutoHyphens/>
        <w:spacing w:after="0" w:line="240" w:lineRule="auto"/>
        <w:jc w:val="both"/>
        <w:rPr>
          <w:rFonts w:ascii="Tahoma" w:eastAsia="Times New Roman" w:hAnsi="Tahoma" w:cs="Tahoma"/>
          <w:lang w:eastAsia="ar-SA"/>
        </w:rPr>
      </w:pPr>
    </w:p>
    <w:p w14:paraId="7C57B552" w14:textId="77777777" w:rsidR="0003417E" w:rsidRPr="00CA4C9A" w:rsidRDefault="0003417E" w:rsidP="0003417E">
      <w:pPr>
        <w:keepNext/>
        <w:keepLines/>
        <w:widowControl w:val="0"/>
        <w:spacing w:after="0" w:line="240" w:lineRule="auto"/>
        <w:jc w:val="both"/>
        <w:rPr>
          <w:rFonts w:ascii="Tahoma" w:eastAsia="Times New Roman" w:hAnsi="Tahoma" w:cs="Tahoma"/>
          <w:lang w:eastAsia="sl-SI"/>
        </w:rPr>
      </w:pPr>
      <w:r w:rsidRPr="00CA4C9A">
        <w:rPr>
          <w:rFonts w:ascii="Tahoma" w:eastAsia="Times New Roman" w:hAnsi="Tahoma" w:cs="Tahoma"/>
          <w:lang w:eastAsia="sl-SI"/>
        </w:rPr>
        <w:t>Prevoz blaga na lokacijo naročnika organizira izvajalec na svoj račun oziroma na svoje stroške.</w:t>
      </w:r>
    </w:p>
    <w:p w14:paraId="4BD416AE" w14:textId="77777777" w:rsidR="0003417E" w:rsidRPr="00CA4C9A" w:rsidRDefault="0003417E" w:rsidP="0003417E">
      <w:pPr>
        <w:keepNext/>
        <w:keepLines/>
        <w:widowControl w:val="0"/>
        <w:spacing w:after="0" w:line="240" w:lineRule="auto"/>
        <w:jc w:val="both"/>
        <w:rPr>
          <w:rFonts w:ascii="Tahoma" w:eastAsia="Times New Roman" w:hAnsi="Tahoma" w:cs="Tahoma"/>
          <w:lang w:eastAsia="sl-SI"/>
        </w:rPr>
      </w:pPr>
    </w:p>
    <w:p w14:paraId="2276EFD9" w14:textId="77777777" w:rsidR="0003417E" w:rsidRPr="00CA4C9A" w:rsidRDefault="0003417E" w:rsidP="0003417E">
      <w:pPr>
        <w:keepNext/>
        <w:keepLines/>
        <w:widowControl w:val="0"/>
        <w:spacing w:after="0" w:line="240" w:lineRule="auto"/>
        <w:jc w:val="both"/>
        <w:rPr>
          <w:rFonts w:ascii="Tahoma" w:eastAsia="Times New Roman" w:hAnsi="Tahoma" w:cs="Tahoma"/>
          <w:lang w:eastAsia="sl-SI"/>
        </w:rPr>
      </w:pPr>
      <w:r w:rsidRPr="00CA4C9A">
        <w:rPr>
          <w:rFonts w:ascii="Tahoma" w:eastAsia="Times New Roman" w:hAnsi="Tahoma" w:cs="Tahoma"/>
          <w:lang w:eastAsia="sl-SI"/>
        </w:rPr>
        <w:t xml:space="preserve">Izvajalec se zavezuje, da bo blago dobavljal v skladu z veljavno zakonodajo, predpisi, standardi, </w:t>
      </w:r>
      <w:r w:rsidR="003D4BBC">
        <w:rPr>
          <w:rFonts w:ascii="Tahoma" w:eastAsia="Times New Roman" w:hAnsi="Tahoma" w:cs="Tahoma"/>
          <w:lang w:eastAsia="sl-SI"/>
        </w:rPr>
        <w:t>ki se nanašajo na predmet</w:t>
      </w:r>
      <w:r w:rsidR="003D4BBC" w:rsidRPr="003D4BBC">
        <w:rPr>
          <w:rFonts w:ascii="Tahoma" w:eastAsia="Times New Roman" w:hAnsi="Tahoma" w:cs="Tahoma"/>
          <w:lang w:eastAsia="sl-SI"/>
        </w:rPr>
        <w:t xml:space="preserve"> okvirnega sporazuma </w:t>
      </w:r>
      <w:r w:rsidR="003D4BBC">
        <w:rPr>
          <w:rFonts w:ascii="Tahoma" w:eastAsia="Times New Roman" w:hAnsi="Tahoma" w:cs="Tahoma"/>
          <w:lang w:eastAsia="sl-SI"/>
        </w:rPr>
        <w:t xml:space="preserve">ter </w:t>
      </w:r>
      <w:r w:rsidRPr="00CA4C9A">
        <w:rPr>
          <w:rFonts w:ascii="Tahoma" w:eastAsia="Times New Roman" w:hAnsi="Tahoma" w:cs="Tahoma"/>
          <w:lang w:eastAsia="sl-SI"/>
        </w:rPr>
        <w:t>veljavno prakso</w:t>
      </w:r>
      <w:r w:rsidR="003D4BBC">
        <w:rPr>
          <w:rFonts w:ascii="Tahoma" w:eastAsia="Times New Roman" w:hAnsi="Tahoma" w:cs="Tahoma"/>
          <w:lang w:eastAsia="sl-SI"/>
        </w:rPr>
        <w:t xml:space="preserve"> in</w:t>
      </w:r>
      <w:r w:rsidRPr="00CA4C9A">
        <w:rPr>
          <w:rFonts w:ascii="Tahoma" w:eastAsia="Times New Roman" w:hAnsi="Tahoma" w:cs="Tahoma"/>
          <w:lang w:eastAsia="sl-SI"/>
        </w:rPr>
        <w:t xml:space="preserve"> smernicami naročnika in da bo upošteval vse pogoje, ki jih bo opredelil naročnik v naročilu.</w:t>
      </w:r>
    </w:p>
    <w:p w14:paraId="47DC1B1E" w14:textId="77777777" w:rsidR="00752E4F" w:rsidRPr="00CA4C9A" w:rsidRDefault="00752E4F" w:rsidP="00072D9D">
      <w:pPr>
        <w:keepNext/>
        <w:keepLines/>
        <w:spacing w:after="0" w:line="240" w:lineRule="auto"/>
        <w:jc w:val="both"/>
        <w:rPr>
          <w:rFonts w:ascii="Tahoma" w:eastAsia="Times New Roman" w:hAnsi="Tahoma" w:cs="Tahoma"/>
          <w:bCs/>
          <w:lang w:eastAsia="sl-SI"/>
        </w:rPr>
      </w:pPr>
    </w:p>
    <w:p w14:paraId="62092C15" w14:textId="77777777" w:rsidR="00F01A3E" w:rsidRPr="00CA4C9A" w:rsidRDefault="00F01A3E" w:rsidP="00F01A3E">
      <w:pPr>
        <w:keepNext/>
        <w:spacing w:after="0" w:line="240" w:lineRule="auto"/>
        <w:jc w:val="both"/>
        <w:rPr>
          <w:rFonts w:ascii="Tahoma" w:eastAsia="Times New Roman" w:hAnsi="Tahoma" w:cs="Tahoma"/>
          <w:bCs/>
          <w:lang w:eastAsia="sl-SI"/>
        </w:rPr>
      </w:pPr>
      <w:r w:rsidRPr="00CA4C9A">
        <w:rPr>
          <w:rFonts w:ascii="Tahoma" w:eastAsia="Times New Roman" w:hAnsi="Tahoma" w:cs="Tahoma"/>
          <w:kern w:val="16"/>
          <w:lang w:eastAsia="sl-SI"/>
        </w:rPr>
        <w:t>Izvajalec se zavezuje, da bo prevzel odpadno embalažo. (</w:t>
      </w:r>
      <w:r w:rsidRPr="00CA4C9A">
        <w:rPr>
          <w:rFonts w:ascii="Tahoma" w:eastAsia="Times New Roman" w:hAnsi="Tahoma" w:cs="Tahoma"/>
          <w:kern w:val="16"/>
          <w:u w:val="single"/>
          <w:lang w:eastAsia="sl-SI"/>
        </w:rPr>
        <w:t>velja za</w:t>
      </w:r>
      <w:r w:rsidR="005E7D87" w:rsidRPr="00CA4C9A">
        <w:rPr>
          <w:rFonts w:ascii="Tahoma" w:eastAsia="Times New Roman" w:hAnsi="Tahoma" w:cs="Tahoma"/>
          <w:kern w:val="16"/>
          <w:u w:val="single"/>
          <w:lang w:eastAsia="sl-SI"/>
        </w:rPr>
        <w:t xml:space="preserve"> 1. sklop: kemikalije Nalco in</w:t>
      </w:r>
      <w:r w:rsidRPr="00CA4C9A">
        <w:rPr>
          <w:rFonts w:ascii="Tahoma" w:eastAsia="Times New Roman" w:hAnsi="Tahoma" w:cs="Tahoma"/>
          <w:kern w:val="16"/>
          <w:u w:val="single"/>
          <w:lang w:eastAsia="sl-SI"/>
        </w:rPr>
        <w:t xml:space="preserve"> 3. sklop: tehnološke kemikalije</w:t>
      </w:r>
      <w:r w:rsidRPr="00CA4C9A">
        <w:rPr>
          <w:rFonts w:ascii="Tahoma" w:eastAsia="Times New Roman" w:hAnsi="Tahoma" w:cs="Tahoma"/>
          <w:kern w:val="16"/>
          <w:lang w:eastAsia="sl-SI"/>
        </w:rPr>
        <w:t>).</w:t>
      </w:r>
    </w:p>
    <w:p w14:paraId="14ED07D6" w14:textId="77777777" w:rsidR="00F01A3E" w:rsidRPr="00CA4C9A" w:rsidRDefault="00F01A3E" w:rsidP="00072D9D">
      <w:pPr>
        <w:keepNext/>
        <w:keepLines/>
        <w:spacing w:after="0" w:line="240" w:lineRule="auto"/>
        <w:jc w:val="both"/>
        <w:rPr>
          <w:rFonts w:ascii="Tahoma" w:eastAsia="Times New Roman" w:hAnsi="Tahoma" w:cs="Tahoma"/>
          <w:bCs/>
          <w:lang w:eastAsia="sl-SI"/>
        </w:rPr>
      </w:pPr>
    </w:p>
    <w:p w14:paraId="645246ED" w14:textId="77777777" w:rsidR="0003417E" w:rsidRPr="004773F7" w:rsidRDefault="0003417E" w:rsidP="0003417E">
      <w:pPr>
        <w:keepNext/>
        <w:keepLines/>
        <w:widowControl w:val="0"/>
        <w:spacing w:after="0" w:line="240" w:lineRule="auto"/>
        <w:jc w:val="both"/>
        <w:rPr>
          <w:rFonts w:ascii="Tahoma" w:hAnsi="Tahoma" w:cs="Tahoma"/>
        </w:rPr>
      </w:pPr>
      <w:r w:rsidRPr="00CA4C9A">
        <w:rPr>
          <w:rFonts w:ascii="Tahoma" w:eastAsia="Times New Roman" w:hAnsi="Tahoma" w:cs="Tahoma"/>
          <w:bCs/>
          <w:lang w:eastAsia="sl-SI"/>
        </w:rPr>
        <w:t>O nameravani dobavi blaga za posamezno naročilo se izvajalec zaveže pisno (po elektronski pošti)</w:t>
      </w:r>
      <w:r w:rsidRPr="00184533">
        <w:rPr>
          <w:rFonts w:ascii="Tahoma" w:eastAsia="Times New Roman" w:hAnsi="Tahoma" w:cs="Tahoma"/>
          <w:bCs/>
          <w:lang w:eastAsia="sl-SI"/>
        </w:rPr>
        <w:t xml:space="preserve"> obvestiti naročnika vsaj 1 (en) delovni dan pred </w:t>
      </w:r>
      <w:r>
        <w:rPr>
          <w:rFonts w:ascii="Tahoma" w:eastAsia="Times New Roman" w:hAnsi="Tahoma" w:cs="Tahoma"/>
          <w:bCs/>
          <w:lang w:eastAsia="sl-SI"/>
        </w:rPr>
        <w:t xml:space="preserve">nameravano </w:t>
      </w:r>
      <w:r w:rsidRPr="00184533">
        <w:rPr>
          <w:rFonts w:ascii="Tahoma" w:eastAsia="Times New Roman" w:hAnsi="Tahoma" w:cs="Tahoma"/>
          <w:bCs/>
          <w:lang w:eastAsia="sl-SI"/>
        </w:rPr>
        <w:t xml:space="preserve">dobavo blaga. </w:t>
      </w:r>
    </w:p>
    <w:p w14:paraId="4377D60D" w14:textId="77777777" w:rsidR="0003417E" w:rsidRDefault="0003417E" w:rsidP="0003417E">
      <w:pPr>
        <w:keepNext/>
        <w:keepLines/>
        <w:widowControl w:val="0"/>
        <w:spacing w:after="0" w:line="240" w:lineRule="auto"/>
        <w:jc w:val="both"/>
        <w:rPr>
          <w:rFonts w:ascii="Tahoma" w:eastAsia="Times New Roman" w:hAnsi="Tahoma" w:cs="Tahoma"/>
          <w:bCs/>
          <w:lang w:eastAsia="sl-SI"/>
        </w:rPr>
      </w:pPr>
    </w:p>
    <w:p w14:paraId="675B9666" w14:textId="77777777" w:rsidR="0003417E" w:rsidRPr="00184533" w:rsidRDefault="0003417E" w:rsidP="0003417E">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3FA5B38D" w14:textId="77777777" w:rsidR="006B69F6" w:rsidRPr="00812DA3" w:rsidRDefault="006B69F6" w:rsidP="006B69F6">
      <w:pPr>
        <w:keepNext/>
        <w:keepLines/>
        <w:widowControl w:val="0"/>
        <w:spacing w:after="0" w:line="240" w:lineRule="auto"/>
        <w:jc w:val="both"/>
        <w:rPr>
          <w:rFonts w:ascii="Tahoma" w:eastAsia="Times New Roman" w:hAnsi="Tahoma" w:cs="Tahoma"/>
          <w:lang w:eastAsia="sl-SI"/>
        </w:rPr>
      </w:pPr>
    </w:p>
    <w:p w14:paraId="52E602A9" w14:textId="77777777" w:rsidR="00E80A56" w:rsidRPr="00752E4F" w:rsidRDefault="00E80A56" w:rsidP="00072D9D">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5D00F073" w14:textId="77777777" w:rsidR="00E80A56" w:rsidRDefault="00E80A56" w:rsidP="00072D9D">
      <w:pPr>
        <w:keepNext/>
        <w:keepLines/>
        <w:widowControl w:val="0"/>
        <w:suppressAutoHyphens/>
        <w:spacing w:after="0" w:line="240" w:lineRule="auto"/>
        <w:jc w:val="both"/>
        <w:rPr>
          <w:rFonts w:ascii="Tahoma" w:eastAsia="Times New Roman" w:hAnsi="Tahoma" w:cs="Tahoma"/>
          <w:lang w:eastAsia="sl-SI"/>
        </w:rPr>
      </w:pPr>
    </w:p>
    <w:p w14:paraId="08154A91" w14:textId="77777777" w:rsidR="0003417E" w:rsidRPr="00184533" w:rsidRDefault="0003417E" w:rsidP="0003417E">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Dobava blaga se bo štela za pravilno izvršeno, ko se bo prevzem uspešno opravil na podlagi podpisa dobavnice </w:t>
      </w:r>
      <w:r>
        <w:rPr>
          <w:rFonts w:ascii="Tahoma" w:eastAsia="Times New Roman" w:hAnsi="Tahoma" w:cs="Tahoma"/>
          <w:lang w:eastAsia="sl-SI"/>
        </w:rPr>
        <w:t xml:space="preserve">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184533">
        <w:rPr>
          <w:rFonts w:ascii="Tahoma" w:eastAsia="Times New Roman" w:hAnsi="Tahoma" w:cs="Tahoma"/>
          <w:lang w:eastAsia="sl-SI"/>
        </w:rPr>
        <w:t>.</w:t>
      </w:r>
    </w:p>
    <w:p w14:paraId="33DA4789" w14:textId="77777777" w:rsidR="0003417E" w:rsidRPr="00184533" w:rsidRDefault="0003417E" w:rsidP="0003417E">
      <w:pPr>
        <w:keepNext/>
        <w:keepLines/>
        <w:widowControl w:val="0"/>
        <w:spacing w:after="0" w:line="240" w:lineRule="auto"/>
        <w:jc w:val="both"/>
        <w:rPr>
          <w:rFonts w:ascii="Tahoma" w:hAnsi="Tahoma" w:cs="Tahoma"/>
          <w:lang w:eastAsia="sl-SI"/>
        </w:rPr>
      </w:pPr>
    </w:p>
    <w:p w14:paraId="57F728B6" w14:textId="77777777" w:rsidR="0003417E" w:rsidRPr="00184533" w:rsidRDefault="0003417E" w:rsidP="0003417E">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3FE1B512" w14:textId="77777777" w:rsidR="0003417E" w:rsidRPr="00184533" w:rsidRDefault="0003417E" w:rsidP="0003417E">
      <w:pPr>
        <w:keepNext/>
        <w:keepLines/>
        <w:widowControl w:val="0"/>
        <w:spacing w:after="0" w:line="240" w:lineRule="auto"/>
        <w:jc w:val="both"/>
        <w:rPr>
          <w:rFonts w:ascii="Tahoma" w:eastAsia="Times New Roman" w:hAnsi="Tahoma" w:cs="Tahoma"/>
          <w:lang w:eastAsia="sl-SI"/>
        </w:rPr>
      </w:pPr>
    </w:p>
    <w:p w14:paraId="50EC3D0B" w14:textId="77777777" w:rsidR="0003417E" w:rsidRPr="00184533" w:rsidRDefault="0003417E" w:rsidP="0003417E">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w:t>
      </w:r>
    </w:p>
    <w:p w14:paraId="11EEB01B" w14:textId="77777777" w:rsidR="0003417E" w:rsidRPr="00184533" w:rsidRDefault="0003417E" w:rsidP="0003417E">
      <w:pPr>
        <w:keepNext/>
        <w:keepLines/>
        <w:widowControl w:val="0"/>
        <w:spacing w:after="0" w:line="240" w:lineRule="auto"/>
        <w:jc w:val="both"/>
        <w:rPr>
          <w:rFonts w:ascii="Tahoma" w:eastAsia="Times New Roman" w:hAnsi="Tahoma" w:cs="Tahoma"/>
          <w:highlight w:val="yellow"/>
          <w:lang w:eastAsia="sl-SI"/>
        </w:rPr>
      </w:pPr>
    </w:p>
    <w:p w14:paraId="0CE6BEDF" w14:textId="77777777" w:rsidR="0003417E" w:rsidRPr="00184533" w:rsidRDefault="0003417E" w:rsidP="0003417E">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Šteje se, da je oseba, ki blago predaja, </w:t>
      </w:r>
      <w:r>
        <w:rPr>
          <w:rFonts w:ascii="Tahoma" w:eastAsia="Times New Roman" w:hAnsi="Tahoma" w:cs="Tahoma"/>
          <w:lang w:eastAsia="sl-SI"/>
        </w:rPr>
        <w:t xml:space="preserve">predstavnik </w:t>
      </w:r>
      <w:r w:rsidRPr="00184533">
        <w:rPr>
          <w:rFonts w:ascii="Tahoma" w:eastAsia="Times New Roman" w:hAnsi="Tahoma" w:cs="Tahoma"/>
          <w:lang w:eastAsia="sl-SI"/>
        </w:rPr>
        <w:t>izvajalca.</w:t>
      </w:r>
    </w:p>
    <w:p w14:paraId="0B353A4C" w14:textId="77777777" w:rsidR="00E80A56" w:rsidRPr="00DA4BF1" w:rsidRDefault="00E80A56" w:rsidP="00072D9D">
      <w:pPr>
        <w:keepNext/>
        <w:keepLines/>
        <w:spacing w:after="0" w:line="240" w:lineRule="auto"/>
        <w:jc w:val="center"/>
        <w:rPr>
          <w:rFonts w:ascii="Tahoma" w:hAnsi="Tahoma" w:cs="Tahoma"/>
        </w:rPr>
      </w:pPr>
    </w:p>
    <w:p w14:paraId="140A1B74" w14:textId="77777777" w:rsidR="00E80A56" w:rsidRDefault="00E80A56" w:rsidP="00072D9D">
      <w:pPr>
        <w:pStyle w:val="Odstavekseznama"/>
        <w:keepNext/>
        <w:keepLines/>
        <w:numPr>
          <w:ilvl w:val="0"/>
          <w:numId w:val="10"/>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62CBDA33" w14:textId="77777777" w:rsidR="00E80A56" w:rsidRDefault="00E80A56" w:rsidP="00072D9D">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417EC50C" w14:textId="77777777" w:rsidR="00E80A56" w:rsidRPr="000F7D5F" w:rsidRDefault="00E80A56"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75A3421" w14:textId="77777777" w:rsidR="00E80A56" w:rsidRDefault="00E80A56" w:rsidP="00072D9D">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1A8E9681" w14:textId="77777777" w:rsidR="0003417E" w:rsidRPr="00752E4F" w:rsidRDefault="0003417E" w:rsidP="0003417E">
      <w:pPr>
        <w:keepNext/>
        <w:keepLines/>
        <w:widowControl w:val="0"/>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se zavezuje,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veljavno zakonodajo, predpisi, standardi,</w:t>
      </w:r>
      <w:r w:rsidR="003D4BBC" w:rsidRPr="003D4BBC">
        <w:rPr>
          <w:rFonts w:ascii="Tahoma" w:eastAsia="Times New Roman" w:hAnsi="Tahoma" w:cs="Tahoma"/>
          <w:lang w:eastAsia="sl-SI"/>
        </w:rPr>
        <w:t xml:space="preserve"> </w:t>
      </w:r>
      <w:r w:rsidR="003D4BBC" w:rsidRPr="003D4BBC">
        <w:rPr>
          <w:rFonts w:ascii="Tahoma" w:eastAsia="Times New Roman" w:hAnsi="Tahoma" w:cs="Tahoma"/>
          <w:kern w:val="16"/>
          <w:lang w:eastAsia="sl-SI"/>
        </w:rPr>
        <w:t xml:space="preserve">ki </w:t>
      </w:r>
      <w:r w:rsidR="003D4BBC">
        <w:rPr>
          <w:rFonts w:ascii="Tahoma" w:eastAsia="Times New Roman" w:hAnsi="Tahoma" w:cs="Tahoma"/>
          <w:kern w:val="16"/>
          <w:lang w:eastAsia="sl-SI"/>
        </w:rPr>
        <w:t>se nanašajo na predmet</w:t>
      </w:r>
      <w:r w:rsidR="003D4BBC" w:rsidRPr="003D4BBC">
        <w:rPr>
          <w:rFonts w:ascii="Tahoma" w:eastAsia="Times New Roman" w:hAnsi="Tahoma" w:cs="Tahoma"/>
          <w:kern w:val="16"/>
          <w:lang w:eastAsia="sl-SI"/>
        </w:rPr>
        <w:t xml:space="preserve"> okvirnega sporazuma ter</w:t>
      </w:r>
      <w:r w:rsidRPr="00752E4F">
        <w:rPr>
          <w:rFonts w:ascii="Tahoma" w:eastAsia="Times New Roman" w:hAnsi="Tahoma" w:cs="Tahoma"/>
          <w:kern w:val="16"/>
          <w:lang w:eastAsia="sl-SI"/>
        </w:rPr>
        <w:t xml:space="preserve">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6B309566" w14:textId="77777777" w:rsidR="00F01A3E" w:rsidRDefault="00F01A3E" w:rsidP="00F01A3E">
      <w:pPr>
        <w:keepNext/>
        <w:spacing w:after="0" w:line="240" w:lineRule="auto"/>
        <w:jc w:val="both"/>
        <w:rPr>
          <w:rFonts w:ascii="Tahoma" w:eastAsia="Times New Roman" w:hAnsi="Tahoma" w:cs="Tahoma"/>
          <w:kern w:val="16"/>
          <w:lang w:eastAsia="sl-SI"/>
        </w:rPr>
      </w:pPr>
    </w:p>
    <w:p w14:paraId="41E04F48" w14:textId="77777777" w:rsidR="00F01A3E" w:rsidRPr="00065D29" w:rsidRDefault="00F01A3E" w:rsidP="00F01A3E">
      <w:pPr>
        <w:keepNext/>
        <w:spacing w:after="0" w:line="240" w:lineRule="auto"/>
        <w:jc w:val="both"/>
        <w:rPr>
          <w:rFonts w:ascii="Tahoma" w:eastAsia="Times New Roman" w:hAnsi="Tahoma" w:cs="Tahoma"/>
          <w:kern w:val="16"/>
          <w:lang w:eastAsia="sl-SI"/>
        </w:rPr>
      </w:pPr>
      <w:r w:rsidRPr="009C014E">
        <w:rPr>
          <w:rFonts w:ascii="Tahoma" w:eastAsia="Times New Roman" w:hAnsi="Tahoma" w:cs="Tahoma"/>
          <w:kern w:val="16"/>
          <w:lang w:eastAsia="sl-SI"/>
        </w:rPr>
        <w:t>Izvajalec</w:t>
      </w:r>
      <w:r w:rsidRPr="005602F0">
        <w:rPr>
          <w:rFonts w:ascii="Tahoma" w:eastAsia="Times New Roman" w:hAnsi="Tahoma" w:cs="Tahoma"/>
          <w:kern w:val="16"/>
          <w:lang w:eastAsia="sl-SI"/>
        </w:rPr>
        <w:t xml:space="preserve"> se zavezuje, da bo naročniku ob vsaki dobavi blaga (kemikalij) </w:t>
      </w:r>
      <w:r w:rsidR="000159B2">
        <w:rPr>
          <w:rFonts w:ascii="Tahoma" w:eastAsia="Times New Roman" w:hAnsi="Tahoma" w:cs="Tahoma"/>
          <w:kern w:val="16"/>
          <w:lang w:eastAsia="sl-SI"/>
        </w:rPr>
        <w:t xml:space="preserve">v slovenskem jeziku </w:t>
      </w:r>
      <w:r w:rsidRPr="005602F0">
        <w:rPr>
          <w:rFonts w:ascii="Tahoma" w:eastAsia="Times New Roman" w:hAnsi="Tahoma" w:cs="Tahoma"/>
          <w:kern w:val="16"/>
          <w:lang w:eastAsia="sl-SI"/>
        </w:rPr>
        <w:t>predložil</w:t>
      </w:r>
      <w:r w:rsidR="00B66465">
        <w:rPr>
          <w:rFonts w:ascii="Tahoma" w:eastAsia="Times New Roman" w:hAnsi="Tahoma" w:cs="Tahoma"/>
          <w:kern w:val="16"/>
          <w:lang w:eastAsia="sl-SI"/>
        </w:rPr>
        <w:t>:</w:t>
      </w:r>
      <w:r w:rsidR="00E87AE6">
        <w:rPr>
          <w:rFonts w:ascii="Tahoma" w:eastAsia="Times New Roman" w:hAnsi="Tahoma" w:cs="Tahoma"/>
          <w:kern w:val="16"/>
          <w:lang w:eastAsia="sl-SI"/>
        </w:rPr>
        <w:t xml:space="preserve"> </w:t>
      </w:r>
    </w:p>
    <w:p w14:paraId="554E6648" w14:textId="77777777" w:rsidR="00CA4C9A" w:rsidRPr="00D851A4" w:rsidRDefault="00CA4C9A" w:rsidP="00CA4C9A">
      <w:pPr>
        <w:pStyle w:val="Odstavekseznama"/>
        <w:keepNext/>
        <w:numPr>
          <w:ilvl w:val="0"/>
          <w:numId w:val="45"/>
        </w:numPr>
        <w:ind w:left="284" w:hanging="284"/>
        <w:jc w:val="both"/>
        <w:rPr>
          <w:rFonts w:ascii="Tahoma" w:hAnsi="Tahoma" w:cs="Tahoma"/>
          <w:kern w:val="16"/>
          <w:sz w:val="22"/>
          <w:szCs w:val="22"/>
        </w:rPr>
      </w:pPr>
      <w:r w:rsidRPr="00B66465">
        <w:rPr>
          <w:rFonts w:ascii="Tahoma" w:hAnsi="Tahoma" w:cs="Tahoma"/>
          <w:b/>
          <w:kern w:val="16"/>
          <w:sz w:val="22"/>
        </w:rPr>
        <w:t>varnostni list</w:t>
      </w:r>
      <w:r>
        <w:rPr>
          <w:rFonts w:ascii="Tahoma" w:hAnsi="Tahoma" w:cs="Tahoma"/>
          <w:b/>
          <w:kern w:val="16"/>
          <w:sz w:val="22"/>
        </w:rPr>
        <w:t>,</w:t>
      </w:r>
      <w:r w:rsidRPr="00D851A4">
        <w:rPr>
          <w:rFonts w:ascii="Tahoma" w:hAnsi="Tahoma" w:cs="Tahoma"/>
          <w:kern w:val="16"/>
          <w:sz w:val="22"/>
          <w:szCs w:val="22"/>
        </w:rPr>
        <w:t xml:space="preserve"> ki mora biti pripravljen skladno z Uredbo št. </w:t>
      </w:r>
      <w:hyperlink r:id="rId33" w:history="1">
        <w:r w:rsidRPr="00D851A4">
          <w:rPr>
            <w:rFonts w:ascii="Tahoma" w:hAnsi="Tahoma" w:cs="Tahoma"/>
            <w:kern w:val="16"/>
            <w:sz w:val="22"/>
            <w:szCs w:val="22"/>
          </w:rPr>
          <w:t>1907/2006/ES</w:t>
        </w:r>
      </w:hyperlink>
      <w:r w:rsidRPr="00D851A4">
        <w:rPr>
          <w:rFonts w:ascii="Tahoma" w:hAnsi="Tahoma" w:cs="Tahoma"/>
          <w:kern w:val="16"/>
          <w:sz w:val="22"/>
          <w:szCs w:val="22"/>
        </w:rPr>
        <w:t xml:space="preserve"> o registraciji, evalvaciji, avtorizaciji in omejevanju kemikalij (REACH) in Uredbo št. </w:t>
      </w:r>
      <w:hyperlink r:id="rId34" w:history="1">
        <w:r w:rsidRPr="00D851A4">
          <w:rPr>
            <w:rFonts w:ascii="Tahoma" w:hAnsi="Tahoma" w:cs="Tahoma"/>
            <w:kern w:val="16"/>
            <w:sz w:val="22"/>
            <w:szCs w:val="22"/>
          </w:rPr>
          <w:t>1272/2008/ES</w:t>
        </w:r>
      </w:hyperlink>
      <w:r w:rsidRPr="00D851A4">
        <w:rPr>
          <w:rFonts w:ascii="Tahoma" w:hAnsi="Tahoma" w:cs="Tahoma"/>
          <w:kern w:val="16"/>
          <w:sz w:val="22"/>
          <w:szCs w:val="22"/>
        </w:rPr>
        <w:t xml:space="preserve"> o razvrščanju, pakiranju in označevanju kemičnih snovi ter zmesi in </w:t>
      </w:r>
    </w:p>
    <w:p w14:paraId="3BB6ABED" w14:textId="77777777" w:rsidR="00CA4C9A" w:rsidRPr="00CA4C9A" w:rsidRDefault="00CA4C9A" w:rsidP="00CA4C9A">
      <w:pPr>
        <w:pStyle w:val="Odstavekseznama"/>
        <w:keepNext/>
        <w:keepLines/>
        <w:numPr>
          <w:ilvl w:val="0"/>
          <w:numId w:val="45"/>
        </w:numPr>
        <w:ind w:left="284" w:hanging="284"/>
        <w:jc w:val="both"/>
        <w:rPr>
          <w:rFonts w:ascii="Tahoma" w:hAnsi="Tahoma" w:cs="Tahoma"/>
          <w:kern w:val="16"/>
          <w:sz w:val="22"/>
        </w:rPr>
      </w:pPr>
      <w:r w:rsidRPr="00CA4C9A">
        <w:rPr>
          <w:rFonts w:ascii="Tahoma" w:hAnsi="Tahoma" w:cs="Tahoma"/>
          <w:b/>
          <w:kern w:val="16"/>
          <w:sz w:val="22"/>
        </w:rPr>
        <w:t>individualni certifikat</w:t>
      </w:r>
      <w:r w:rsidRPr="00CA4C9A">
        <w:rPr>
          <w:rFonts w:ascii="Tahoma" w:hAnsi="Tahoma" w:cs="Tahoma"/>
          <w:kern w:val="16"/>
          <w:sz w:val="22"/>
        </w:rPr>
        <w:t xml:space="preserve"> o kvaliteti za dobavljeno blago ali </w:t>
      </w:r>
      <w:r w:rsidRPr="00CA4C9A">
        <w:rPr>
          <w:rFonts w:ascii="Tahoma" w:hAnsi="Tahoma" w:cs="Tahoma"/>
          <w:b/>
          <w:kern w:val="16"/>
          <w:sz w:val="22"/>
        </w:rPr>
        <w:t>certifikat serije</w:t>
      </w:r>
      <w:r w:rsidRPr="00CA4C9A">
        <w:rPr>
          <w:rFonts w:ascii="Tahoma" w:hAnsi="Tahoma" w:cs="Tahoma"/>
          <w:kern w:val="16"/>
          <w:sz w:val="22"/>
        </w:rPr>
        <w:t xml:space="preserve">, ki zagotavlja meroslovno sledljivost do mednarodno uveljavljenega referenčnega materiala (npr. sledljivost do NIST) in </w:t>
      </w:r>
    </w:p>
    <w:p w14:paraId="69EE7FC8" w14:textId="77777777" w:rsidR="00CA4C9A" w:rsidRPr="00B66465" w:rsidRDefault="00CA4C9A" w:rsidP="00CA4C9A">
      <w:pPr>
        <w:pStyle w:val="Odstavekseznama"/>
        <w:keepNext/>
        <w:keepLines/>
        <w:numPr>
          <w:ilvl w:val="0"/>
          <w:numId w:val="45"/>
        </w:numPr>
        <w:ind w:left="284" w:hanging="284"/>
        <w:jc w:val="both"/>
        <w:rPr>
          <w:rFonts w:ascii="Tahoma" w:hAnsi="Tahoma" w:cs="Tahoma"/>
          <w:kern w:val="16"/>
          <w:sz w:val="22"/>
        </w:rPr>
      </w:pPr>
      <w:r>
        <w:rPr>
          <w:rFonts w:ascii="Tahoma" w:hAnsi="Tahoma" w:cs="Tahoma"/>
          <w:b/>
          <w:kern w:val="16"/>
          <w:sz w:val="22"/>
        </w:rPr>
        <w:t xml:space="preserve">druge </w:t>
      </w:r>
      <w:r w:rsidRPr="00B66465">
        <w:rPr>
          <w:rFonts w:ascii="Tahoma" w:hAnsi="Tahoma" w:cs="Tahoma"/>
          <w:kern w:val="16"/>
          <w:sz w:val="22"/>
        </w:rPr>
        <w:t>zahtevane dokumente</w:t>
      </w:r>
      <w:r w:rsidR="000E6EA8">
        <w:rPr>
          <w:rFonts w:ascii="Tahoma" w:hAnsi="Tahoma" w:cs="Tahoma"/>
          <w:kern w:val="16"/>
          <w:sz w:val="22"/>
        </w:rPr>
        <w:t>,</w:t>
      </w:r>
      <w:r w:rsidRPr="00B66465">
        <w:rPr>
          <w:rFonts w:ascii="Tahoma" w:hAnsi="Tahoma" w:cs="Tahoma"/>
          <w:kern w:val="16"/>
          <w:sz w:val="22"/>
        </w:rPr>
        <w:t xml:space="preserve"> navedene v posamezni postavki ponudbenega predračuna</w:t>
      </w:r>
      <w:r w:rsidR="003D4BBC">
        <w:rPr>
          <w:rFonts w:ascii="Tahoma" w:hAnsi="Tahoma" w:cs="Tahoma"/>
          <w:kern w:val="16"/>
          <w:sz w:val="22"/>
        </w:rPr>
        <w:t xml:space="preserve"> izvajalca</w:t>
      </w:r>
      <w:r w:rsidRPr="00B66465">
        <w:rPr>
          <w:rFonts w:ascii="Tahoma" w:hAnsi="Tahoma" w:cs="Tahoma"/>
          <w:kern w:val="16"/>
          <w:sz w:val="22"/>
        </w:rPr>
        <w:t xml:space="preserve"> za posamezni sklop.</w:t>
      </w:r>
    </w:p>
    <w:p w14:paraId="7DA90FF1" w14:textId="77777777" w:rsidR="00E80A56" w:rsidRPr="00752E4F" w:rsidRDefault="00E80A56" w:rsidP="00072D9D">
      <w:pPr>
        <w:keepNext/>
        <w:keepLines/>
        <w:spacing w:after="0" w:line="240" w:lineRule="auto"/>
        <w:jc w:val="both"/>
        <w:rPr>
          <w:rFonts w:ascii="Tahoma" w:eastAsia="Times New Roman" w:hAnsi="Tahoma" w:cs="Tahoma"/>
          <w:kern w:val="16"/>
          <w:lang w:eastAsia="sl-SI"/>
        </w:rPr>
      </w:pPr>
    </w:p>
    <w:p w14:paraId="59D58D28" w14:textId="77777777" w:rsidR="00E80A56" w:rsidRPr="000F7D5F" w:rsidRDefault="00E80A56"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0951411" w14:textId="77777777" w:rsidR="00E80A56" w:rsidRPr="006506BC" w:rsidRDefault="00E80A56" w:rsidP="00072D9D">
      <w:pPr>
        <w:keepNext/>
        <w:keepLines/>
        <w:tabs>
          <w:tab w:val="left" w:pos="1418"/>
          <w:tab w:val="left" w:pos="1702"/>
        </w:tabs>
        <w:spacing w:after="0" w:line="240" w:lineRule="auto"/>
        <w:jc w:val="both"/>
        <w:rPr>
          <w:rFonts w:ascii="Tahoma" w:eastAsia="Times New Roman" w:hAnsi="Tahoma" w:cs="Tahoma"/>
        </w:rPr>
      </w:pPr>
    </w:p>
    <w:p w14:paraId="222FB688" w14:textId="77777777" w:rsidR="0003417E" w:rsidRPr="006506BC" w:rsidRDefault="0003417E" w:rsidP="0003417E">
      <w:pPr>
        <w:keepNext/>
        <w:keepLines/>
        <w:widowControl w:val="0"/>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V primeru</w:t>
      </w:r>
      <w:r>
        <w:rPr>
          <w:rFonts w:ascii="Tahoma" w:eastAsia="Times New Roman" w:hAnsi="Tahoma" w:cs="Tahoma"/>
        </w:rPr>
        <w:t xml:space="preserve"> neprimernosti in/ali </w:t>
      </w:r>
      <w:r w:rsidRPr="006506BC">
        <w:rPr>
          <w:rFonts w:ascii="Tahoma" w:eastAsia="Times New Roman" w:hAnsi="Tahoma" w:cs="Tahoma"/>
        </w:rPr>
        <w:t xml:space="preserve">neskladnosti dobavljenega blaga s tehnično specifikacijo naročnika in/ali veljavno zakonodajo, ki se nanaša na predmet okvirnega sporazuma in/ali tehnično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 lahko naročnik odstopi od okvirnega sporazuma in unovči finančno zavarovanje za zavarovanje dobre izvedbe obveznosti po okvirnem sporazumu, brez kakršnekoli obveznosti do </w:t>
      </w:r>
      <w:r>
        <w:rPr>
          <w:rFonts w:ascii="Tahoma" w:eastAsia="Times New Roman" w:hAnsi="Tahoma" w:cs="Tahoma"/>
        </w:rPr>
        <w:t>izvajalc</w:t>
      </w:r>
      <w:r w:rsidRPr="006506BC">
        <w:rPr>
          <w:rFonts w:ascii="Tahoma" w:eastAsia="Times New Roman" w:hAnsi="Tahoma" w:cs="Tahoma"/>
        </w:rPr>
        <w:t xml:space="preserve">a, </w:t>
      </w:r>
      <w:r>
        <w:rPr>
          <w:rFonts w:ascii="Tahoma" w:eastAsia="Times New Roman" w:hAnsi="Tahoma" w:cs="Tahoma"/>
        </w:rPr>
        <w:t>izvajalec</w:t>
      </w:r>
      <w:r w:rsidRPr="006506BC">
        <w:rPr>
          <w:rFonts w:ascii="Tahoma" w:eastAsia="Times New Roman" w:hAnsi="Tahoma" w:cs="Tahoma"/>
        </w:rPr>
        <w:t xml:space="preserve"> pa krije tudi razliko v ceni do naslednje najugodnejše ponudbe, za kar mu iz</w:t>
      </w:r>
      <w:r w:rsidR="003D4BBC">
        <w:rPr>
          <w:rFonts w:ascii="Tahoma" w:eastAsia="Times New Roman" w:hAnsi="Tahoma" w:cs="Tahoma"/>
        </w:rPr>
        <w:t>stavi</w:t>
      </w:r>
      <w:r w:rsidRPr="006506BC">
        <w:rPr>
          <w:rFonts w:ascii="Tahoma" w:eastAsia="Times New Roman" w:hAnsi="Tahoma" w:cs="Tahoma"/>
        </w:rPr>
        <w:t xml:space="preserve"> naročnik račun.</w:t>
      </w:r>
    </w:p>
    <w:p w14:paraId="1B7A37AE" w14:textId="77777777" w:rsidR="00E80A56" w:rsidRPr="006506BC" w:rsidRDefault="00E80A56" w:rsidP="00072D9D">
      <w:pPr>
        <w:keepNext/>
        <w:keepLines/>
        <w:tabs>
          <w:tab w:val="left" w:pos="1418"/>
          <w:tab w:val="left" w:pos="1702"/>
        </w:tabs>
        <w:spacing w:after="0" w:line="240" w:lineRule="auto"/>
        <w:jc w:val="both"/>
        <w:rPr>
          <w:rFonts w:ascii="Tahoma" w:eastAsia="Times New Roman" w:hAnsi="Tahoma" w:cs="Tahoma"/>
        </w:rPr>
      </w:pPr>
    </w:p>
    <w:p w14:paraId="3AB6D17F" w14:textId="77777777" w:rsidR="00E80A56" w:rsidRPr="006506BC" w:rsidRDefault="00E80A56"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128FD353" w14:textId="77777777" w:rsidR="00E80A56" w:rsidRPr="006506BC" w:rsidRDefault="00E80A56" w:rsidP="00072D9D">
      <w:pPr>
        <w:keepNext/>
        <w:keepLines/>
        <w:tabs>
          <w:tab w:val="left" w:pos="1418"/>
          <w:tab w:val="left" w:pos="1702"/>
        </w:tabs>
        <w:spacing w:after="0" w:line="240" w:lineRule="auto"/>
        <w:jc w:val="both"/>
        <w:rPr>
          <w:rFonts w:ascii="Tahoma" w:eastAsia="Times New Roman" w:hAnsi="Tahoma" w:cs="Tahoma"/>
        </w:rPr>
      </w:pPr>
    </w:p>
    <w:p w14:paraId="32AAD6FE" w14:textId="77777777" w:rsidR="00B71FEF" w:rsidRPr="000E1042" w:rsidRDefault="00B71FEF" w:rsidP="00B71FE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w:t>
      </w:r>
      <w:r w:rsidR="00DE7DD2" w:rsidRPr="00DE7DD2">
        <w:rPr>
          <w:rFonts w:ascii="Tahoma" w:eastAsia="Times New Roman" w:hAnsi="Tahoma" w:cs="Tahoma"/>
          <w:lang w:eastAsia="sl-SI"/>
        </w:rPr>
        <w:t xml:space="preserve">garancijo enak čas in v enakem obsegu kot jo </w:t>
      </w:r>
      <w:r w:rsidR="003D4BBC">
        <w:rPr>
          <w:rFonts w:ascii="Tahoma" w:eastAsia="Times New Roman" w:hAnsi="Tahoma" w:cs="Tahoma"/>
          <w:lang w:eastAsia="sl-SI"/>
        </w:rPr>
        <w:t>daje</w:t>
      </w:r>
      <w:r w:rsidR="00DE7DD2" w:rsidRPr="00DE7DD2">
        <w:rPr>
          <w:rFonts w:ascii="Tahoma" w:eastAsia="Times New Roman" w:hAnsi="Tahoma" w:cs="Tahoma"/>
          <w:lang w:eastAsia="sl-SI"/>
        </w:rPr>
        <w:t xml:space="preserve"> proizvajalec blaga, šteto od dneva uspešno opravljenega količinskega in kvalitetnega prevzema blaga, ki se izvede s podpisom dobavnice o prevzemu blaga s strani naročnika oziroma njegovega predstavnika</w:t>
      </w:r>
      <w:r w:rsidRPr="000E1042">
        <w:rPr>
          <w:rFonts w:ascii="Tahoma" w:eastAsia="Times New Roman" w:hAnsi="Tahoma" w:cs="Tahoma"/>
          <w:lang w:eastAsia="sl-SI"/>
        </w:rPr>
        <w:t>.</w:t>
      </w:r>
    </w:p>
    <w:p w14:paraId="5F069ED2" w14:textId="77777777" w:rsidR="00B71FEF" w:rsidRDefault="00B71FEF" w:rsidP="00B71FEF">
      <w:pPr>
        <w:keepNext/>
        <w:keepLines/>
        <w:spacing w:after="0" w:line="240" w:lineRule="auto"/>
        <w:jc w:val="both"/>
        <w:rPr>
          <w:rFonts w:ascii="Tahoma" w:eastAsia="Times New Roman" w:hAnsi="Tahoma" w:cs="Tahoma"/>
          <w:lang w:eastAsia="sl-SI"/>
        </w:rPr>
      </w:pPr>
    </w:p>
    <w:p w14:paraId="1C07C23F" w14:textId="77777777" w:rsidR="00B71FEF" w:rsidRDefault="00B71FEF" w:rsidP="00B71FEF">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Če se v garancijski dobi pojavijo pomanjkljivosti zaradi</w:t>
      </w:r>
      <w:r>
        <w:rPr>
          <w:rFonts w:ascii="Tahoma" w:eastAsia="Times New Roman" w:hAnsi="Tahoma" w:cs="Tahoma"/>
          <w:lang w:eastAsia="sl-SI"/>
        </w:rPr>
        <w:t xml:space="preserve"> neustrezne</w:t>
      </w:r>
      <w:r w:rsidRPr="000E1042">
        <w:rPr>
          <w:rFonts w:ascii="Tahoma" w:eastAsia="Times New Roman" w:hAnsi="Tahoma" w:cs="Tahoma"/>
          <w:lang w:eastAsia="sl-SI"/>
        </w:rPr>
        <w:t xml:space="preserve"> kakovosti </w:t>
      </w:r>
      <w:r w:rsidR="00DE7DD2">
        <w:rPr>
          <w:rFonts w:ascii="Tahoma" w:eastAsia="Times New Roman" w:hAnsi="Tahoma" w:cs="Tahoma"/>
          <w:lang w:eastAsia="sl-SI"/>
        </w:rPr>
        <w:t xml:space="preserve">dobavljenega </w:t>
      </w:r>
      <w:r w:rsidRPr="000E1042">
        <w:rPr>
          <w:rFonts w:ascii="Tahoma" w:eastAsia="Times New Roman" w:hAnsi="Tahoma" w:cs="Tahoma"/>
          <w:lang w:eastAsia="sl-SI"/>
        </w:rPr>
        <w:t xml:space="preserve">blaga, jih mora </w:t>
      </w:r>
      <w:r>
        <w:rPr>
          <w:rFonts w:ascii="Tahoma" w:eastAsia="Times New Roman" w:hAnsi="Tahoma" w:cs="Tahoma"/>
          <w:lang w:eastAsia="sl-SI"/>
        </w:rPr>
        <w:t xml:space="preserve">izvajalec </w:t>
      </w:r>
      <w:r w:rsidRPr="000E1042">
        <w:rPr>
          <w:rFonts w:ascii="Tahoma" w:eastAsia="Times New Roman" w:hAnsi="Tahoma" w:cs="Tahoma"/>
          <w:lang w:eastAsia="sl-SI"/>
        </w:rPr>
        <w:t>odpraviti na svoje stroške najkasneje v roku štirinajst</w:t>
      </w:r>
      <w:r>
        <w:rPr>
          <w:rFonts w:ascii="Tahoma" w:eastAsia="Times New Roman" w:hAnsi="Tahoma" w:cs="Tahoma"/>
          <w:lang w:eastAsia="sl-SI"/>
        </w:rPr>
        <w:t xml:space="preserve"> (14</w:t>
      </w:r>
      <w:r w:rsidRPr="000E1042">
        <w:rPr>
          <w:rFonts w:ascii="Tahoma" w:eastAsia="Times New Roman" w:hAnsi="Tahoma" w:cs="Tahoma"/>
          <w:lang w:eastAsia="sl-SI"/>
        </w:rPr>
        <w:t xml:space="preserve">) delovnih dni od dneva, ko ga naročnik pisno obvesti o nastali napaki.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p>
    <w:p w14:paraId="70B3AA33" w14:textId="77777777" w:rsidR="00DE7DD2" w:rsidRPr="006506BC" w:rsidRDefault="00DE7DD2" w:rsidP="00B71FEF">
      <w:pPr>
        <w:keepNext/>
        <w:keepLines/>
        <w:tabs>
          <w:tab w:val="left" w:pos="1418"/>
          <w:tab w:val="left" w:pos="1702"/>
        </w:tabs>
        <w:spacing w:after="0" w:line="240" w:lineRule="auto"/>
        <w:jc w:val="both"/>
        <w:rPr>
          <w:rFonts w:ascii="Tahoma" w:eastAsia="Times New Roman" w:hAnsi="Tahoma" w:cs="Tahoma"/>
        </w:rPr>
      </w:pPr>
    </w:p>
    <w:p w14:paraId="37955306" w14:textId="77777777" w:rsidR="00B71FEF" w:rsidRPr="006506BC"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769EE79D"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b/>
        </w:rPr>
      </w:pPr>
    </w:p>
    <w:p w14:paraId="49287B74"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sidR="00B946FC">
        <w:rPr>
          <w:rFonts w:ascii="Tahoma" w:eastAsia="Times New Roman" w:hAnsi="Tahoma" w:cs="Tahoma"/>
        </w:rPr>
        <w:t xml:space="preserve">, najkasneje pa v osmih (8) dneh od dneva prevzema blaga. </w:t>
      </w:r>
    </w:p>
    <w:p w14:paraId="3114F013"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p>
    <w:p w14:paraId="0B4AE811"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53B57B83"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p>
    <w:p w14:paraId="7450384A" w14:textId="77777777" w:rsidR="00B71FEF" w:rsidRPr="006506BC"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448C57B5"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p>
    <w:p w14:paraId="570D9916"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rešitev reklamacije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3FB6D522"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p>
    <w:p w14:paraId="641B41A8" w14:textId="77777777" w:rsidR="00B71FEF" w:rsidRPr="006506BC"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4B2AEBD"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p>
    <w:p w14:paraId="55E640EE"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Izvajalec</w:t>
      </w:r>
      <w:r w:rsidRPr="006506BC">
        <w:rPr>
          <w:rFonts w:ascii="Tahoma" w:eastAsia="Times New Roman" w:hAnsi="Tahoma" w:cs="Tahoma"/>
        </w:rPr>
        <w:t xml:space="preserve"> se obvezuje v navedenem roku iz prejšnjega člena naročnika obvestiti (pisno</w:t>
      </w:r>
      <w:r>
        <w:rPr>
          <w:rFonts w:ascii="Tahoma" w:eastAsia="Times New Roman" w:hAnsi="Tahoma" w:cs="Tahoma"/>
        </w:rPr>
        <w:t xml:space="preserve"> ali</w:t>
      </w:r>
      <w:r w:rsidRPr="006506BC">
        <w:rPr>
          <w:rFonts w:ascii="Tahoma" w:eastAsia="Times New Roman" w:hAnsi="Tahoma" w:cs="Tahoma"/>
        </w:rPr>
        <w:t xml:space="preserve"> po elektronsk</w:t>
      </w:r>
      <w:r>
        <w:rPr>
          <w:rFonts w:ascii="Tahoma" w:eastAsia="Times New Roman" w:hAnsi="Tahoma" w:cs="Tahoma"/>
        </w:rPr>
        <w:t>i</w:t>
      </w:r>
      <w:r w:rsidRPr="006506BC">
        <w:rPr>
          <w:rFonts w:ascii="Tahoma" w:eastAsia="Times New Roman" w:hAnsi="Tahoma" w:cs="Tahoma"/>
        </w:rPr>
        <w:t xml:space="preserve"> pošt</w:t>
      </w:r>
      <w:r>
        <w:rPr>
          <w:rFonts w:ascii="Tahoma" w:eastAsia="Times New Roman" w:hAnsi="Tahoma" w:cs="Tahoma"/>
        </w:rPr>
        <w:t>i</w:t>
      </w:r>
      <w:r w:rsidRPr="006506BC">
        <w:rPr>
          <w:rFonts w:ascii="Tahoma" w:eastAsia="Times New Roman" w:hAnsi="Tahoma" w:cs="Tahoma"/>
        </w:rPr>
        <w:t>) o rešitvi reklamacije in dobaviti reklamirano blago v dogovorjenem dobavnem roku.</w:t>
      </w:r>
    </w:p>
    <w:p w14:paraId="7D55D41B"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p>
    <w:p w14:paraId="60B7145B" w14:textId="77777777" w:rsidR="00B71FEF" w:rsidRPr="006506BC" w:rsidRDefault="00B71FEF" w:rsidP="00B71FEF">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Za pozitivno rešene reklamacije, za napačno poslano ter za vrnjeno blago, iz</w:t>
      </w:r>
      <w:r w:rsidR="001207BD">
        <w:rPr>
          <w:rFonts w:ascii="Tahoma" w:eastAsia="Times New Roman" w:hAnsi="Tahoma" w:cs="Tahoma"/>
        </w:rPr>
        <w:t>stavi</w:t>
      </w:r>
      <w:r w:rsidRPr="006506BC">
        <w:rPr>
          <w:rFonts w:ascii="Tahoma" w:eastAsia="Times New Roman" w:hAnsi="Tahoma" w:cs="Tahoma"/>
        </w:rPr>
        <w:t xml:space="preserve">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p>
    <w:p w14:paraId="6A94CD55" w14:textId="77777777" w:rsidR="007D2D6E" w:rsidRPr="006506BC" w:rsidRDefault="007D2D6E" w:rsidP="00072D9D">
      <w:pPr>
        <w:keepNext/>
        <w:keepLines/>
        <w:tabs>
          <w:tab w:val="left" w:pos="1418"/>
          <w:tab w:val="left" w:pos="1702"/>
        </w:tabs>
        <w:spacing w:after="0" w:line="240" w:lineRule="auto"/>
        <w:jc w:val="both"/>
        <w:rPr>
          <w:rFonts w:ascii="Tahoma" w:eastAsia="Times New Roman" w:hAnsi="Tahoma" w:cs="Tahoma"/>
        </w:rPr>
      </w:pPr>
    </w:p>
    <w:p w14:paraId="699633C2" w14:textId="77777777" w:rsidR="007D2D6E" w:rsidRPr="005E538D" w:rsidRDefault="007D2D6E" w:rsidP="00072D9D">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ODGOVORNOST ZA ŠKODO</w:t>
      </w:r>
    </w:p>
    <w:p w14:paraId="424C794F" w14:textId="77777777" w:rsidR="007D2D6E" w:rsidRPr="005E538D" w:rsidRDefault="007D2D6E" w:rsidP="00072D9D">
      <w:pPr>
        <w:keepNext/>
        <w:keepLines/>
        <w:spacing w:after="0" w:line="240" w:lineRule="auto"/>
        <w:jc w:val="center"/>
        <w:rPr>
          <w:rFonts w:ascii="Tahoma" w:eastAsia="Times New Roman" w:hAnsi="Tahoma" w:cs="Tahoma"/>
          <w:b/>
          <w:lang w:eastAsia="sl-SI"/>
        </w:rPr>
      </w:pPr>
    </w:p>
    <w:p w14:paraId="0AD6B1C1" w14:textId="77777777" w:rsidR="007D2D6E" w:rsidRPr="005E538D" w:rsidRDefault="007D2D6E"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696DFBB9" w14:textId="77777777" w:rsidR="007D2D6E" w:rsidRPr="005E538D" w:rsidRDefault="007D2D6E" w:rsidP="00072D9D">
      <w:pPr>
        <w:keepNext/>
        <w:keepLines/>
        <w:spacing w:after="0" w:line="288" w:lineRule="auto"/>
        <w:jc w:val="center"/>
        <w:rPr>
          <w:rFonts w:ascii="Tahoma" w:eastAsia="Times New Roman" w:hAnsi="Tahoma" w:cs="Tahoma"/>
          <w:lang w:eastAsia="sl-SI"/>
        </w:rPr>
      </w:pPr>
    </w:p>
    <w:p w14:paraId="3B5ED467" w14:textId="77777777" w:rsidR="0003417E" w:rsidRPr="005E538D" w:rsidRDefault="0003417E" w:rsidP="0003417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odgovarja po splošnih pravilih civilnega prava za vso nastalo škodo, ki jo naročniku zaradi malomarnosti ali nestrokovnosti povzroči </w:t>
      </w:r>
      <w:r>
        <w:rPr>
          <w:rFonts w:ascii="Tahoma" w:eastAsia="Times New Roman" w:hAnsi="Tahoma" w:cs="Tahoma"/>
          <w:lang w:eastAsia="sl-SI"/>
        </w:rPr>
        <w:t>izvajalč</w:t>
      </w:r>
      <w:r w:rsidRPr="005E538D">
        <w:rPr>
          <w:rFonts w:ascii="Tahoma" w:eastAsia="Times New Roman" w:hAnsi="Tahoma" w:cs="Tahoma"/>
          <w:lang w:eastAsia="sl-SI"/>
        </w:rPr>
        <w:t xml:space="preserve">evo delovno osebje. </w:t>
      </w:r>
    </w:p>
    <w:p w14:paraId="40075859" w14:textId="77777777" w:rsidR="0003417E" w:rsidRPr="005E538D" w:rsidRDefault="0003417E" w:rsidP="0003417E">
      <w:pPr>
        <w:keepNext/>
        <w:keepLines/>
        <w:widowControl w:val="0"/>
        <w:spacing w:after="0" w:line="288" w:lineRule="auto"/>
        <w:jc w:val="center"/>
        <w:rPr>
          <w:rFonts w:ascii="Tahoma" w:eastAsia="Times New Roman" w:hAnsi="Tahoma" w:cs="Tahoma"/>
          <w:lang w:eastAsia="sl-SI"/>
        </w:rPr>
      </w:pPr>
    </w:p>
    <w:p w14:paraId="74D51B81" w14:textId="77777777" w:rsidR="0003417E" w:rsidRDefault="0003417E" w:rsidP="0003417E">
      <w:pPr>
        <w:keepNext/>
        <w:keepLines/>
        <w:widowControl w:val="0"/>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Nevarnost uničenja ali poškodovanja blaga preide od </w:t>
      </w:r>
      <w:r>
        <w:rPr>
          <w:rFonts w:ascii="Tahoma" w:eastAsia="Times New Roman" w:hAnsi="Tahoma" w:cs="Tahoma"/>
          <w:lang w:eastAsia="sl-SI"/>
        </w:rPr>
        <w:t>izvajalc</w:t>
      </w:r>
      <w:r w:rsidRPr="005E538D">
        <w:rPr>
          <w:rFonts w:ascii="Tahoma" w:eastAsia="Times New Roman" w:hAnsi="Tahoma" w:cs="Tahoma"/>
          <w:lang w:eastAsia="sl-SI"/>
        </w:rPr>
        <w:t>a na naročnika z izročitvijo blaga naročniku.</w:t>
      </w:r>
    </w:p>
    <w:p w14:paraId="2E8D2784" w14:textId="77777777" w:rsidR="00B71FEF" w:rsidRPr="005E538D" w:rsidRDefault="00B71FEF" w:rsidP="00B71FEF">
      <w:pPr>
        <w:keepNext/>
        <w:keepLines/>
        <w:spacing w:after="0" w:line="240" w:lineRule="auto"/>
        <w:ind w:left="426"/>
        <w:jc w:val="both"/>
        <w:rPr>
          <w:rFonts w:ascii="Tahoma" w:eastAsia="Times New Roman" w:hAnsi="Tahoma" w:cs="Tahoma"/>
          <w:lang w:eastAsia="sl-SI"/>
        </w:rPr>
      </w:pPr>
    </w:p>
    <w:p w14:paraId="7831ABF8" w14:textId="77777777" w:rsidR="00B71FEF" w:rsidRPr="005E538D" w:rsidRDefault="00B71FEF" w:rsidP="00B71FEF">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JAMSTVO</w:t>
      </w:r>
    </w:p>
    <w:p w14:paraId="249F5211" w14:textId="77777777" w:rsidR="00B71FEF" w:rsidRPr="005E538D" w:rsidRDefault="00B71FEF" w:rsidP="00B71FEF">
      <w:pPr>
        <w:keepNext/>
        <w:keepLines/>
        <w:tabs>
          <w:tab w:val="left" w:pos="3686"/>
        </w:tabs>
        <w:spacing w:after="0" w:line="240" w:lineRule="auto"/>
        <w:jc w:val="both"/>
        <w:rPr>
          <w:rFonts w:ascii="Tahoma" w:eastAsia="Times New Roman" w:hAnsi="Tahoma" w:cs="Tahoma"/>
          <w:lang w:eastAsia="sl-SI"/>
        </w:rPr>
      </w:pPr>
    </w:p>
    <w:p w14:paraId="0F1C0B27" w14:textId="77777777" w:rsidR="00B71FEF" w:rsidRPr="005E538D"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41E49AC1" w14:textId="77777777" w:rsidR="00B71FEF" w:rsidRPr="005E538D" w:rsidRDefault="00B71FEF" w:rsidP="00B71FEF">
      <w:pPr>
        <w:keepNext/>
        <w:keepLines/>
        <w:tabs>
          <w:tab w:val="left" w:pos="3686"/>
        </w:tabs>
        <w:spacing w:after="0" w:line="240" w:lineRule="auto"/>
        <w:jc w:val="both"/>
        <w:rPr>
          <w:rFonts w:ascii="Tahoma" w:eastAsia="Times New Roman" w:hAnsi="Tahoma" w:cs="Tahoma"/>
          <w:lang w:eastAsia="sl-SI"/>
        </w:rPr>
      </w:pPr>
    </w:p>
    <w:p w14:paraId="7A11B1CE" w14:textId="77777777" w:rsidR="00B71FEF" w:rsidRPr="005E538D" w:rsidRDefault="00B71FEF" w:rsidP="00B71FEF">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jamči 180 (stoosemdeset) koledarskih dni za skrite napake</w:t>
      </w:r>
      <w:r>
        <w:rPr>
          <w:rFonts w:ascii="Tahoma" w:eastAsia="Times New Roman" w:hAnsi="Tahoma" w:cs="Tahoma"/>
          <w:lang w:eastAsia="sl-SI"/>
        </w:rPr>
        <w:t xml:space="preserve"> blaga</w:t>
      </w:r>
      <w:r w:rsidRPr="005E538D">
        <w:rPr>
          <w:rFonts w:ascii="Tahoma" w:eastAsia="Times New Roman" w:hAnsi="Tahoma" w:cs="Tahoma"/>
          <w:lang w:eastAsia="sl-SI"/>
        </w:rPr>
        <w:t>, šteto od datuma podpisa dobavnice o prevzemu blaga s strani obeh strank okvirnega sporazuma oziroma njunih predstavnikov (jamčevalni rok).</w:t>
      </w:r>
    </w:p>
    <w:p w14:paraId="13DF27EC" w14:textId="77777777" w:rsidR="00B71FEF" w:rsidRPr="005E538D" w:rsidRDefault="00B71FEF" w:rsidP="00B71FEF">
      <w:pPr>
        <w:keepNext/>
        <w:keepLines/>
        <w:tabs>
          <w:tab w:val="left" w:pos="3686"/>
        </w:tabs>
        <w:spacing w:after="0" w:line="240" w:lineRule="auto"/>
        <w:jc w:val="both"/>
        <w:rPr>
          <w:rFonts w:ascii="Tahoma" w:eastAsia="Times New Roman" w:hAnsi="Tahoma" w:cs="Tahoma"/>
          <w:lang w:eastAsia="sl-SI"/>
        </w:rPr>
      </w:pPr>
    </w:p>
    <w:p w14:paraId="730B346A" w14:textId="77777777" w:rsidR="00B71FEF" w:rsidRPr="005E538D" w:rsidRDefault="00B71FEF" w:rsidP="00B71FEF">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r w:rsidRPr="005E538D">
        <w:rPr>
          <w:rFonts w:ascii="Tahoma" w:eastAsia="Times New Roman" w:hAnsi="Tahoma" w:cs="Tahoma"/>
          <w:szCs w:val="20"/>
          <w:lang w:eastAsia="sl-SI"/>
        </w:rPr>
        <w:t xml:space="preserve">Če se v jamčevalnem roku pokaže napaka/pomanjkljivost, ki je ob podpisu dobavnice ni bilo mogoče odkriti (skrita napaka), lahko naročnik od </w:t>
      </w:r>
      <w:r>
        <w:rPr>
          <w:rFonts w:ascii="Tahoma" w:eastAsia="Times New Roman" w:hAnsi="Tahoma" w:cs="Tahoma"/>
          <w:szCs w:val="20"/>
          <w:lang w:eastAsia="sl-SI"/>
        </w:rPr>
        <w:t>izvajalc</w:t>
      </w:r>
      <w:r w:rsidRPr="005E538D">
        <w:rPr>
          <w:rFonts w:ascii="Tahoma" w:eastAsia="Times New Roman" w:hAnsi="Tahoma" w:cs="Tahoma"/>
          <w:szCs w:val="20"/>
          <w:lang w:eastAsia="sl-SI"/>
        </w:rPr>
        <w:t>a zahteva, da to napako/pomanjkljivost v primernem roku, najpozneje pa v 1 (enem) mesecu od obvestila</w:t>
      </w:r>
      <w:r w:rsidRPr="005E538D">
        <w:rPr>
          <w:rFonts w:ascii="Tahoma" w:eastAsia="Times New Roman" w:hAnsi="Tahoma" w:cs="Tahoma"/>
          <w:lang w:eastAsia="sl-SI"/>
        </w:rPr>
        <w:t xml:space="preserve"> naročnika</w:t>
      </w:r>
      <w:r w:rsidRPr="005E538D">
        <w:rPr>
          <w:rFonts w:ascii="Tahoma" w:eastAsia="Times New Roman" w:hAnsi="Tahoma" w:cs="Tahoma"/>
          <w:szCs w:val="20"/>
          <w:lang w:eastAsia="sl-SI"/>
        </w:rPr>
        <w:t xml:space="preserve">, na svoje stroške odpravi, s pogojem, da je </w:t>
      </w:r>
      <w:r w:rsidRPr="005E538D">
        <w:rPr>
          <w:rFonts w:ascii="Tahoma" w:eastAsia="Times New Roman" w:hAnsi="Tahoma" w:cs="Tahoma"/>
          <w:lang w:eastAsia="sl-SI"/>
        </w:rPr>
        <w:t>naročnik</w:t>
      </w:r>
      <w:r w:rsidRPr="005E538D">
        <w:rPr>
          <w:rFonts w:ascii="Tahoma" w:eastAsia="Times New Roman" w:hAnsi="Tahoma" w:cs="Tahoma"/>
          <w:szCs w:val="20"/>
          <w:lang w:eastAsia="sl-SI"/>
        </w:rPr>
        <w:t xml:space="preserve"> o napaki/pomanjkljivosti </w:t>
      </w:r>
      <w:r>
        <w:rPr>
          <w:rFonts w:ascii="Tahoma" w:eastAsia="Times New Roman" w:hAnsi="Tahoma" w:cs="Tahoma"/>
          <w:szCs w:val="20"/>
          <w:lang w:eastAsia="sl-SI"/>
        </w:rPr>
        <w:t>izvajalc</w:t>
      </w:r>
      <w:r w:rsidRPr="005E538D">
        <w:rPr>
          <w:rFonts w:ascii="Tahoma" w:eastAsia="Times New Roman" w:hAnsi="Tahoma" w:cs="Tahoma"/>
          <w:szCs w:val="20"/>
          <w:lang w:eastAsia="sl-SI"/>
        </w:rPr>
        <w:t>a pisno čim prej obvestil (ime, tip in model blaga).</w:t>
      </w:r>
    </w:p>
    <w:p w14:paraId="0FE6C2BE" w14:textId="77777777" w:rsidR="00B71FEF" w:rsidRPr="005E538D" w:rsidRDefault="00B71FEF" w:rsidP="00B71FEF">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p>
    <w:p w14:paraId="22C9ACCC" w14:textId="77777777" w:rsidR="00B71FEF" w:rsidRPr="005E538D" w:rsidRDefault="00B71FEF" w:rsidP="00B71FEF">
      <w:pPr>
        <w:keepNext/>
        <w:keepLines/>
        <w:spacing w:after="0" w:line="240" w:lineRule="auto"/>
        <w:jc w:val="both"/>
        <w:rPr>
          <w:rFonts w:ascii="Tahoma" w:eastAsia="Times New Roman" w:hAnsi="Tahoma" w:cs="Tahoma"/>
          <w:b/>
          <w:lang w:eastAsia="sl-SI"/>
        </w:rPr>
      </w:pPr>
      <w:r w:rsidRPr="005E538D">
        <w:rPr>
          <w:rFonts w:ascii="Tahoma" w:eastAsia="Times New Roman" w:hAnsi="Tahoma" w:cs="Tahoma"/>
          <w:lang w:eastAsia="sl-SI"/>
        </w:rPr>
        <w:t xml:space="preserve">Če </w:t>
      </w:r>
      <w:r>
        <w:rPr>
          <w:rFonts w:ascii="Tahoma" w:eastAsia="Times New Roman" w:hAnsi="Tahoma" w:cs="Tahoma"/>
          <w:lang w:eastAsia="sl-SI"/>
        </w:rPr>
        <w:t>izvajalec</w:t>
      </w:r>
      <w:r w:rsidRPr="005E538D">
        <w:rPr>
          <w:rFonts w:ascii="Tahoma" w:eastAsia="Times New Roman" w:hAnsi="Tahoma" w:cs="Tahoma"/>
          <w:lang w:eastAsia="sl-SI"/>
        </w:rPr>
        <w:t xml:space="preserve"> ne odpravi napake/pomanjkljivosti v roku, ki mu ga je določil naročnik, bo  naročnik sam zagotovil odpravo napake/pomanjkljivosti na račun </w:t>
      </w:r>
      <w:r>
        <w:rPr>
          <w:rFonts w:ascii="Tahoma" w:eastAsia="Times New Roman" w:hAnsi="Tahoma" w:cs="Tahoma"/>
          <w:lang w:eastAsia="sl-SI"/>
        </w:rPr>
        <w:t>izvajalc</w:t>
      </w:r>
      <w:r w:rsidRPr="005E538D">
        <w:rPr>
          <w:rFonts w:ascii="Tahoma" w:eastAsia="Times New Roman" w:hAnsi="Tahoma" w:cs="Tahoma"/>
          <w:lang w:eastAsia="sl-SI"/>
        </w:rPr>
        <w:t xml:space="preserve">a in mu bo izstavil račun po dejanskih stroških, ki jih je imel naročnik, da je zagotovil odpravo napake/pomanjkljivosti, sam ali s pomočjo tretje osebe, ki se ga </w:t>
      </w:r>
      <w:r>
        <w:rPr>
          <w:rFonts w:ascii="Tahoma" w:eastAsia="Times New Roman" w:hAnsi="Tahoma" w:cs="Tahoma"/>
          <w:lang w:eastAsia="sl-SI"/>
        </w:rPr>
        <w:t>izvajalec</w:t>
      </w:r>
      <w:r w:rsidRPr="005E538D">
        <w:rPr>
          <w:rFonts w:ascii="Tahoma" w:eastAsia="Times New Roman" w:hAnsi="Tahoma" w:cs="Tahoma"/>
          <w:lang w:eastAsia="sl-SI"/>
        </w:rPr>
        <w:t xml:space="preserve"> obvezuje plačati v roku 30 (tridesetih) koledarskih dni od izstavitve računa. V primeru zamude s plačilom ima naročnik pravico zaračunati </w:t>
      </w:r>
      <w:r>
        <w:rPr>
          <w:rFonts w:ascii="Tahoma" w:eastAsia="Times New Roman" w:hAnsi="Tahoma" w:cs="Tahoma"/>
          <w:lang w:eastAsia="sl-SI"/>
        </w:rPr>
        <w:t>izvajalc</w:t>
      </w:r>
      <w:r w:rsidRPr="005E538D">
        <w:rPr>
          <w:rFonts w:ascii="Tahoma" w:eastAsia="Times New Roman" w:hAnsi="Tahoma" w:cs="Tahoma"/>
          <w:lang w:eastAsia="sl-SI"/>
        </w:rPr>
        <w:t>u zakonite zamudne obresti.</w:t>
      </w:r>
    </w:p>
    <w:p w14:paraId="2DF6C34F" w14:textId="77777777" w:rsidR="00B71FEF" w:rsidRPr="005E538D" w:rsidRDefault="00B71FEF" w:rsidP="00B71FEF">
      <w:pPr>
        <w:keepNext/>
        <w:keepLines/>
        <w:tabs>
          <w:tab w:val="left" w:pos="3686"/>
        </w:tabs>
        <w:spacing w:after="0" w:line="240" w:lineRule="auto"/>
        <w:jc w:val="both"/>
        <w:rPr>
          <w:rFonts w:ascii="Tahoma" w:eastAsia="Times New Roman" w:hAnsi="Tahoma" w:cs="Tahoma"/>
          <w:lang w:eastAsia="sl-SI"/>
        </w:rPr>
      </w:pPr>
    </w:p>
    <w:p w14:paraId="6EAF8630" w14:textId="77777777" w:rsidR="00B71FEF" w:rsidRPr="005E538D" w:rsidRDefault="00B71FEF" w:rsidP="00B71FEF">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5EBBCD22" w14:textId="77777777" w:rsidR="00B71FEF" w:rsidRPr="00EC4317" w:rsidRDefault="00B71FEF" w:rsidP="00B71FEF">
      <w:pPr>
        <w:keepNext/>
        <w:keepLines/>
        <w:tabs>
          <w:tab w:val="left" w:pos="-1980"/>
          <w:tab w:val="left" w:pos="2880"/>
        </w:tabs>
        <w:spacing w:after="0" w:line="240" w:lineRule="auto"/>
        <w:jc w:val="center"/>
        <w:rPr>
          <w:rFonts w:ascii="Tahoma" w:eastAsia="Times New Roman" w:hAnsi="Tahoma" w:cs="Tahoma"/>
          <w:lang w:eastAsia="sl-SI"/>
        </w:rPr>
      </w:pPr>
    </w:p>
    <w:p w14:paraId="65B96831" w14:textId="77777777" w:rsidR="00B71FEF" w:rsidRPr="000F7D5F"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4DF0DA6" w14:textId="77777777" w:rsidR="00B71FEF" w:rsidRPr="00EC4317" w:rsidRDefault="00B71FEF" w:rsidP="00B71FEF">
      <w:pPr>
        <w:keepNext/>
        <w:keepLines/>
        <w:tabs>
          <w:tab w:val="left" w:pos="1418"/>
          <w:tab w:val="left" w:pos="1702"/>
        </w:tabs>
        <w:spacing w:after="0" w:line="240" w:lineRule="auto"/>
        <w:jc w:val="both"/>
        <w:rPr>
          <w:rFonts w:ascii="Tahoma" w:hAnsi="Tahoma" w:cs="Tahoma"/>
        </w:rPr>
      </w:pPr>
    </w:p>
    <w:p w14:paraId="4C1B57B8" w14:textId="77777777" w:rsidR="0003417E" w:rsidRPr="00812DA3" w:rsidRDefault="0003417E" w:rsidP="0003417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50011372" w14:textId="77777777" w:rsidR="0003417E" w:rsidRPr="00812DA3" w:rsidRDefault="0003417E" w:rsidP="0003417E">
      <w:pPr>
        <w:keepNext/>
        <w:keepLines/>
        <w:widowControl w:val="0"/>
        <w:spacing w:after="0" w:line="240" w:lineRule="auto"/>
        <w:jc w:val="both"/>
        <w:rPr>
          <w:rFonts w:ascii="Tahoma" w:eastAsia="Times New Roman" w:hAnsi="Tahoma" w:cs="Tahoma"/>
          <w:lang w:eastAsia="sl-SI"/>
        </w:rPr>
      </w:pPr>
    </w:p>
    <w:p w14:paraId="5453E1F1" w14:textId="77777777" w:rsidR="0003417E" w:rsidRPr="00EC767C" w:rsidRDefault="0003417E" w:rsidP="0003417E">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310FB91D" w14:textId="77777777" w:rsidR="0003417E" w:rsidRPr="00812DA3" w:rsidRDefault="0003417E" w:rsidP="0003417E">
      <w:pPr>
        <w:keepNext/>
        <w:keepLines/>
        <w:widowControl w:val="0"/>
        <w:spacing w:after="0" w:line="240" w:lineRule="auto"/>
        <w:jc w:val="both"/>
        <w:rPr>
          <w:rFonts w:ascii="Tahoma" w:eastAsia="Times New Roman" w:hAnsi="Tahoma" w:cs="Tahoma"/>
          <w:snapToGrid w:val="0"/>
          <w:lang w:eastAsia="sl-SI"/>
        </w:rPr>
      </w:pPr>
    </w:p>
    <w:p w14:paraId="433D49DA" w14:textId="77777777" w:rsidR="0003417E" w:rsidRPr="00812DA3" w:rsidRDefault="0003417E" w:rsidP="0003417E">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21471281" w14:textId="77777777" w:rsidR="00766916" w:rsidRPr="00EC4317" w:rsidRDefault="00766916" w:rsidP="00072D9D">
      <w:pPr>
        <w:keepNext/>
        <w:keepLines/>
        <w:tabs>
          <w:tab w:val="left" w:pos="-1980"/>
          <w:tab w:val="left" w:pos="2880"/>
        </w:tabs>
        <w:spacing w:after="0" w:line="240" w:lineRule="auto"/>
        <w:jc w:val="both"/>
        <w:rPr>
          <w:rFonts w:ascii="Tahoma" w:eastAsia="Times New Roman" w:hAnsi="Tahoma" w:cs="Tahoma"/>
          <w:lang w:eastAsia="sl-SI"/>
        </w:rPr>
      </w:pPr>
    </w:p>
    <w:p w14:paraId="3E9D9E54" w14:textId="77777777" w:rsidR="00EC3759" w:rsidRPr="008053AB" w:rsidRDefault="00EC767C" w:rsidP="00072D9D">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3FCFD096" w14:textId="77777777" w:rsidR="00EC3759" w:rsidRPr="00EC4317" w:rsidRDefault="00EC3759" w:rsidP="00072D9D">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281DCB1" w14:textId="77777777" w:rsidR="00EC3759" w:rsidRPr="000F7D5F" w:rsidRDefault="00EC3759"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AFC2FBD" w14:textId="77777777" w:rsidR="00EC3759" w:rsidRPr="00EC4317" w:rsidRDefault="00EC3759" w:rsidP="00072D9D">
      <w:pPr>
        <w:keepNext/>
        <w:keepLines/>
        <w:spacing w:after="0" w:line="240" w:lineRule="auto"/>
        <w:jc w:val="both"/>
        <w:rPr>
          <w:rFonts w:ascii="Tahoma" w:eastAsia="Times New Roman" w:hAnsi="Tahoma" w:cs="Tahoma"/>
          <w:lang w:eastAsia="sl-SI"/>
        </w:rPr>
      </w:pPr>
    </w:p>
    <w:p w14:paraId="67C063C3" w14:textId="77777777" w:rsidR="0000129A" w:rsidRPr="00EC767C" w:rsidRDefault="0000129A" w:rsidP="00072D9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5AC024A7" w14:textId="77777777" w:rsidR="00B71FEF" w:rsidRPr="00EC767C"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184AFB54" w14:textId="77777777" w:rsidR="00B71FEF" w:rsidRPr="00EC767C"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0F988522" w14:textId="77777777" w:rsidR="00B71FEF" w:rsidRPr="00EC767C"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693824FE" w14:textId="77777777" w:rsidR="00B71FEF" w:rsidRPr="00EC767C"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29F01498" w14:textId="77777777" w:rsidR="00B71FEF" w:rsidRPr="00EC767C"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 okvirnemu sporazumu;</w:t>
      </w:r>
    </w:p>
    <w:p w14:paraId="7A52C968" w14:textId="77777777" w:rsidR="00B71FEF" w:rsidRPr="00EC767C"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upošteval naročnikova navodila in zahteve;</w:t>
      </w:r>
    </w:p>
    <w:p w14:paraId="550591D7" w14:textId="77777777" w:rsidR="003A0EC6" w:rsidRPr="00EC767C" w:rsidRDefault="003A0EC6" w:rsidP="003A0EC6">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A0EC6">
        <w:rPr>
          <w:rFonts w:ascii="Tahoma" w:eastAsia="Times New Roman" w:hAnsi="Tahoma" w:cs="Tahoma"/>
          <w:lang w:eastAsia="sl-SI"/>
        </w:rPr>
        <w:t xml:space="preserve">prevzel odpadno embalažo. (velja za </w:t>
      </w:r>
      <w:r w:rsidR="005E7D87">
        <w:rPr>
          <w:rFonts w:ascii="Tahoma" w:eastAsia="Times New Roman" w:hAnsi="Tahoma" w:cs="Tahoma"/>
          <w:lang w:eastAsia="sl-SI"/>
        </w:rPr>
        <w:t xml:space="preserve">1. sklop: kemikalije Nalco in </w:t>
      </w:r>
      <w:r w:rsidRPr="003A0EC6">
        <w:rPr>
          <w:rFonts w:ascii="Tahoma" w:eastAsia="Times New Roman" w:hAnsi="Tahoma" w:cs="Tahoma"/>
          <w:lang w:eastAsia="sl-SI"/>
        </w:rPr>
        <w:t>3. sklop: tehnološke kemikalije)</w:t>
      </w:r>
      <w:r>
        <w:rPr>
          <w:rFonts w:ascii="Tahoma" w:eastAsia="Times New Roman" w:hAnsi="Tahoma" w:cs="Tahoma"/>
          <w:lang w:eastAsia="sl-SI"/>
        </w:rPr>
        <w:t>;</w:t>
      </w:r>
    </w:p>
    <w:p w14:paraId="51B8D712" w14:textId="77777777" w:rsidR="00B71FEF" w:rsidRPr="00EC767C"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3B1FB1F2" w14:textId="77777777" w:rsidR="00B71FEF"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obvestil o </w:t>
      </w:r>
      <w:r>
        <w:rPr>
          <w:rFonts w:ascii="Tahoma" w:eastAsia="Times New Roman" w:hAnsi="Tahoma" w:cs="Tahoma"/>
          <w:lang w:eastAsia="sl-SI"/>
        </w:rPr>
        <w:t xml:space="preserve">nameravani </w:t>
      </w:r>
      <w:r w:rsidRPr="00EC767C">
        <w:rPr>
          <w:rFonts w:ascii="Tahoma" w:eastAsia="Times New Roman" w:hAnsi="Tahoma" w:cs="Tahoma"/>
          <w:lang w:eastAsia="sl-SI"/>
        </w:rPr>
        <w:t>dobavi vsaj en (1) dan pred predvideno dobavo blaga;</w:t>
      </w:r>
    </w:p>
    <w:p w14:paraId="49FA53AD" w14:textId="77777777" w:rsidR="00B71FEF" w:rsidRPr="00EC767C"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nudil garancijo za </w:t>
      </w:r>
      <w:r w:rsidRPr="00EC767C">
        <w:rPr>
          <w:rFonts w:ascii="Tahoma" w:eastAsia="Times New Roman" w:hAnsi="Tahoma" w:cs="Tahoma"/>
          <w:lang w:eastAsia="sl-SI"/>
        </w:rPr>
        <w:t>kvaliteto dobavljenega blaga v roku, navedenem v okvirnem sporazumu;</w:t>
      </w:r>
    </w:p>
    <w:p w14:paraId="2368E79F" w14:textId="77777777" w:rsidR="00B71FEF" w:rsidRPr="00EC767C" w:rsidRDefault="00B71FEF" w:rsidP="00B71FEF">
      <w:pPr>
        <w:keepNext/>
        <w:keepLines/>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0A8A7517" w14:textId="77777777" w:rsidR="00B71FEF" w:rsidRPr="00EC767C" w:rsidRDefault="00B71FEF" w:rsidP="00B71FE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CBA9AEA" w14:textId="77777777" w:rsidR="00B71FEF" w:rsidRPr="00EC767C" w:rsidRDefault="00B71FEF" w:rsidP="00B71FE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1DD5FF9E" w14:textId="77777777" w:rsidR="0000129A" w:rsidRPr="00EC4317" w:rsidRDefault="0000129A" w:rsidP="00072D9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5BC0693" w14:textId="77777777" w:rsidR="0000129A" w:rsidRPr="000F7D5F" w:rsidRDefault="0000129A"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954F565" w14:textId="77777777" w:rsidR="0000129A" w:rsidRPr="00EC4317" w:rsidRDefault="0000129A" w:rsidP="00072D9D">
      <w:pPr>
        <w:keepNext/>
        <w:keepLines/>
        <w:spacing w:after="0" w:line="240" w:lineRule="auto"/>
        <w:jc w:val="both"/>
        <w:rPr>
          <w:rFonts w:ascii="Tahoma" w:eastAsia="Times New Roman" w:hAnsi="Tahoma" w:cs="Tahoma"/>
          <w:lang w:eastAsia="sl-SI"/>
        </w:rPr>
      </w:pPr>
    </w:p>
    <w:p w14:paraId="1B56DBD1" w14:textId="77777777" w:rsidR="0000129A" w:rsidRPr="00EC767C" w:rsidRDefault="0000129A" w:rsidP="00072D9D">
      <w:pPr>
        <w:keepNext/>
        <w:keepLine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V okviru izpolnjevanja svojih obveznosti po tem okvirnem sporazumu je dolžan naročnik:</w:t>
      </w:r>
    </w:p>
    <w:p w14:paraId="6E3B9646" w14:textId="77777777" w:rsidR="0003417E" w:rsidRPr="00EC767C" w:rsidRDefault="0003417E" w:rsidP="0003417E">
      <w:pPr>
        <w:keepNext/>
        <w:keepLines/>
        <w:widowControl w:val="0"/>
        <w:numPr>
          <w:ilvl w:val="0"/>
          <w:numId w:val="21"/>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7F00E1DA" w14:textId="77777777" w:rsidR="0003417E" w:rsidRPr="00EC767C" w:rsidRDefault="0003417E" w:rsidP="0003417E">
      <w:pPr>
        <w:keepNext/>
        <w:keepLines/>
        <w:widowControl w:val="0"/>
        <w:numPr>
          <w:ilvl w:val="0"/>
          <w:numId w:val="21"/>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5FE57416" w14:textId="77777777" w:rsidR="0003417E" w:rsidRPr="00EC767C" w:rsidRDefault="0003417E" w:rsidP="0003417E">
      <w:pPr>
        <w:keepNext/>
        <w:keepLines/>
        <w:widowControl w:val="0"/>
        <w:numPr>
          <w:ilvl w:val="0"/>
          <w:numId w:val="21"/>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00A34EA1" w14:textId="77777777" w:rsidR="0003417E" w:rsidRPr="00EC767C" w:rsidRDefault="0003417E" w:rsidP="0003417E">
      <w:pPr>
        <w:keepNext/>
        <w:keepLines/>
        <w:widowControl w:val="0"/>
        <w:numPr>
          <w:ilvl w:val="0"/>
          <w:numId w:val="21"/>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omogočiti izvedbo prevzema blaga in podpisati dobavnico o prevzemu blaga;</w:t>
      </w:r>
    </w:p>
    <w:p w14:paraId="140C39C7" w14:textId="77777777" w:rsidR="0003417E" w:rsidRPr="00EC767C" w:rsidRDefault="0003417E" w:rsidP="0003417E">
      <w:pPr>
        <w:keepNext/>
        <w:keepLines/>
        <w:widowControl w:val="0"/>
        <w:numPr>
          <w:ilvl w:val="0"/>
          <w:numId w:val="21"/>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poravnati obveznosti do </w:t>
      </w:r>
      <w:r>
        <w:rPr>
          <w:rFonts w:ascii="Tahoma" w:eastAsia="Times New Roman" w:hAnsi="Tahoma" w:cs="Tahoma"/>
          <w:lang w:eastAsia="sl-SI"/>
        </w:rPr>
        <w:t>izvajalc</w:t>
      </w:r>
      <w:r w:rsidRPr="00EC767C">
        <w:rPr>
          <w:rFonts w:ascii="Tahoma" w:eastAsia="Times New Roman" w:hAnsi="Tahoma" w:cs="Tahoma"/>
          <w:lang w:eastAsia="sl-SI"/>
        </w:rPr>
        <w:t>a in njegovih prijavljenih podizvajalcev.</w:t>
      </w:r>
    </w:p>
    <w:p w14:paraId="34113F1E" w14:textId="77777777" w:rsidR="00B71FEF" w:rsidRPr="00EC767C" w:rsidRDefault="00B71FEF" w:rsidP="00B71FEF">
      <w:pPr>
        <w:keepNext/>
        <w:keepLines/>
        <w:spacing w:after="0" w:line="240" w:lineRule="auto"/>
        <w:jc w:val="both"/>
        <w:rPr>
          <w:rFonts w:ascii="Tahoma" w:eastAsia="Times New Roman" w:hAnsi="Tahoma" w:cs="Tahoma"/>
          <w:lang w:eastAsia="sl-SI"/>
        </w:rPr>
      </w:pPr>
    </w:p>
    <w:p w14:paraId="14AF2D3E" w14:textId="77777777" w:rsidR="00B71FEF" w:rsidRPr="00EC767C" w:rsidRDefault="00B71FEF" w:rsidP="00B71FEF">
      <w:pPr>
        <w:keepNext/>
        <w:keepLine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Vse dodatne podatke bo naročnik posredoval </w:t>
      </w:r>
      <w:r>
        <w:rPr>
          <w:rFonts w:ascii="Tahoma" w:eastAsia="Times New Roman" w:hAnsi="Tahoma" w:cs="Tahoma"/>
          <w:lang w:eastAsia="sl-SI"/>
        </w:rPr>
        <w:t>izvajalc</w:t>
      </w:r>
      <w:r w:rsidRPr="00EC767C">
        <w:rPr>
          <w:rFonts w:ascii="Tahoma" w:eastAsia="Times New Roman" w:hAnsi="Tahoma" w:cs="Tahoma"/>
          <w:lang w:eastAsia="sl-SI"/>
        </w:rPr>
        <w:t xml:space="preserve">u na podlagi pisne ali ustne zahteve </w:t>
      </w:r>
      <w:r>
        <w:rPr>
          <w:rFonts w:ascii="Tahoma" w:eastAsia="Times New Roman" w:hAnsi="Tahoma" w:cs="Tahoma"/>
          <w:lang w:eastAsia="sl-SI"/>
        </w:rPr>
        <w:t>izvajalc</w:t>
      </w:r>
      <w:r w:rsidRPr="00EC767C">
        <w:rPr>
          <w:rFonts w:ascii="Tahoma" w:eastAsia="Times New Roman" w:hAnsi="Tahoma" w:cs="Tahoma"/>
          <w:lang w:eastAsia="sl-SI"/>
        </w:rPr>
        <w:t xml:space="preserve">a in lastne presoje o nujnosti zahtevanih podatkov za </w:t>
      </w:r>
      <w:r>
        <w:rPr>
          <w:rFonts w:ascii="Tahoma" w:eastAsia="Times New Roman" w:hAnsi="Tahoma" w:cs="Tahoma"/>
          <w:lang w:eastAsia="sl-SI"/>
        </w:rPr>
        <w:t xml:space="preserve">izvedbo </w:t>
      </w:r>
      <w:r w:rsidRPr="00EC767C">
        <w:rPr>
          <w:rFonts w:ascii="Tahoma" w:eastAsia="Times New Roman" w:hAnsi="Tahoma" w:cs="Tahoma"/>
          <w:lang w:eastAsia="sl-SI"/>
        </w:rPr>
        <w:t>predmeta okvirnega sporazuma.</w:t>
      </w:r>
    </w:p>
    <w:p w14:paraId="1F675C5C" w14:textId="77777777" w:rsidR="00B71FEF" w:rsidRPr="00EC767C" w:rsidRDefault="00B71FEF" w:rsidP="00B71FEF">
      <w:pPr>
        <w:keepNext/>
        <w:keepLines/>
        <w:spacing w:after="0" w:line="240" w:lineRule="auto"/>
        <w:jc w:val="both"/>
        <w:rPr>
          <w:rFonts w:ascii="Tahoma" w:eastAsia="Times New Roman" w:hAnsi="Tahoma" w:cs="Tahoma"/>
          <w:lang w:eastAsia="sl-SI"/>
        </w:rPr>
      </w:pPr>
    </w:p>
    <w:p w14:paraId="5B4EF36C" w14:textId="77777777" w:rsidR="00B71FEF" w:rsidRPr="00EC767C" w:rsidRDefault="00B71FEF" w:rsidP="00B71FEF">
      <w:pPr>
        <w:keepNext/>
        <w:keepLines/>
        <w:spacing w:after="0" w:line="240" w:lineRule="auto"/>
        <w:jc w:val="both"/>
        <w:rPr>
          <w:rFonts w:ascii="Tahoma" w:eastAsia="Times New Roman" w:hAnsi="Tahoma" w:cs="Tahoma"/>
          <w:b/>
          <w:bCs/>
          <w:lang w:eastAsia="sl-SI"/>
        </w:rPr>
      </w:pPr>
      <w:r w:rsidRPr="00EC767C">
        <w:rPr>
          <w:rFonts w:ascii="Tahoma" w:eastAsia="Times New Roman" w:hAnsi="Tahoma" w:cs="Tahoma"/>
          <w:lang w:eastAsia="sl-SI"/>
        </w:rPr>
        <w:t xml:space="preserve">Stranki okvirnega sporazuma se obvezujeta ravnati kot dobra gospodarstvenika in storiti vse, kar je potrebno za izvršitev okvirnega sporazuma. </w:t>
      </w:r>
    </w:p>
    <w:p w14:paraId="7EDD6F0E" w14:textId="77777777" w:rsidR="00E21316" w:rsidRPr="00E21316" w:rsidRDefault="00E21316" w:rsidP="00072D9D">
      <w:pPr>
        <w:keepNext/>
        <w:keepLines/>
        <w:spacing w:after="0" w:line="240" w:lineRule="auto"/>
        <w:jc w:val="both"/>
        <w:rPr>
          <w:rFonts w:ascii="Tahoma" w:eastAsia="Times New Roman" w:hAnsi="Tahoma" w:cs="Tahoma"/>
          <w:lang w:eastAsia="sl-SI"/>
        </w:rPr>
      </w:pPr>
    </w:p>
    <w:p w14:paraId="0FFA5524" w14:textId="77777777" w:rsidR="00EC3759" w:rsidRPr="00EC4317" w:rsidRDefault="00EC3759" w:rsidP="00072D9D">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D1401D">
        <w:rPr>
          <w:rFonts w:ascii="Tahoma" w:hAnsi="Tahoma" w:cs="Tahoma"/>
          <w:b/>
          <w:sz w:val="22"/>
          <w:szCs w:val="22"/>
        </w:rPr>
        <w:t>O</w:t>
      </w:r>
      <w:r w:rsidRPr="00EC4317">
        <w:rPr>
          <w:rFonts w:ascii="Tahoma" w:hAnsi="Tahoma" w:cs="Tahoma"/>
          <w:b/>
          <w:sz w:val="22"/>
          <w:szCs w:val="22"/>
        </w:rPr>
        <w:t xml:space="preserve"> ZAVAROVANJ</w:t>
      </w:r>
      <w:r w:rsidR="00D1401D">
        <w:rPr>
          <w:rFonts w:ascii="Tahoma" w:hAnsi="Tahoma" w:cs="Tahoma"/>
          <w:b/>
          <w:sz w:val="22"/>
          <w:szCs w:val="22"/>
        </w:rPr>
        <w:t>E</w:t>
      </w:r>
    </w:p>
    <w:p w14:paraId="11A0ECAB" w14:textId="77777777" w:rsidR="00EC3759" w:rsidRPr="00EC4317" w:rsidRDefault="00EC3759" w:rsidP="00072D9D">
      <w:pPr>
        <w:keepNext/>
        <w:keepLines/>
        <w:tabs>
          <w:tab w:val="left" w:pos="2721"/>
        </w:tabs>
        <w:spacing w:after="0" w:line="240" w:lineRule="auto"/>
        <w:ind w:left="1077"/>
        <w:jc w:val="center"/>
        <w:rPr>
          <w:rFonts w:ascii="Tahoma" w:eastAsia="Times New Roman" w:hAnsi="Tahoma" w:cs="Tahoma"/>
          <w:b/>
          <w:lang w:eastAsia="sl-SI"/>
        </w:rPr>
      </w:pPr>
    </w:p>
    <w:p w14:paraId="65A42480" w14:textId="77777777" w:rsidR="00EC3759" w:rsidRPr="000F7D5F" w:rsidRDefault="00EC3759"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5192E2C" w14:textId="77777777" w:rsidR="00EC3759" w:rsidRPr="00EC4317" w:rsidRDefault="00EC3759" w:rsidP="00072D9D">
      <w:pPr>
        <w:keepNext/>
        <w:keepLines/>
        <w:spacing w:after="0" w:line="240" w:lineRule="auto"/>
        <w:jc w:val="both"/>
        <w:rPr>
          <w:rFonts w:ascii="Tahoma" w:hAnsi="Tahoma" w:cs="Tahoma"/>
        </w:rPr>
      </w:pPr>
    </w:p>
    <w:p w14:paraId="120D2880" w14:textId="77777777" w:rsidR="00441CC0" w:rsidRPr="00BA3F91" w:rsidRDefault="00925C30" w:rsidP="00072D9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sidR="001207BD">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sidR="001207BD">
        <w:rPr>
          <w:rFonts w:ascii="Tahoma" w:eastAsia="Times New Roman" w:hAnsi="Tahoma" w:cs="Tahoma"/>
          <w:lang w:eastAsia="sl-SI"/>
        </w:rPr>
        <w:t>iz</w:t>
      </w:r>
      <w:r w:rsidRPr="00BA3F91">
        <w:rPr>
          <w:rFonts w:ascii="Tahoma" w:eastAsia="Times New Roman" w:hAnsi="Tahoma" w:cs="Tahoma"/>
          <w:lang w:eastAsia="sl-SI"/>
        </w:rPr>
        <w:t xml:space="preserve"> okvirne</w:t>
      </w:r>
      <w:r w:rsidR="001207BD">
        <w:rPr>
          <w:rFonts w:ascii="Tahoma" w:eastAsia="Times New Roman" w:hAnsi="Tahoma" w:cs="Tahoma"/>
          <w:lang w:eastAsia="sl-SI"/>
        </w:rPr>
        <w:t>ga</w:t>
      </w:r>
      <w:r w:rsidRPr="00BA3F91">
        <w:rPr>
          <w:rFonts w:ascii="Tahoma" w:eastAsia="Times New Roman" w:hAnsi="Tahoma" w:cs="Tahoma"/>
          <w:lang w:eastAsia="sl-SI"/>
        </w:rPr>
        <w:t xml:space="preserve"> sporazum</w:t>
      </w:r>
      <w:r w:rsidR="001207BD">
        <w:rPr>
          <w:rFonts w:ascii="Tahoma" w:eastAsia="Times New Roman" w:hAnsi="Tahoma" w:cs="Tahoma"/>
          <w:lang w:eastAsia="sl-SI"/>
        </w:rPr>
        <w:t>a</w:t>
      </w:r>
      <w:r>
        <w:rPr>
          <w:rFonts w:ascii="Tahoma" w:eastAsia="Times New Roman" w:hAnsi="Tahoma" w:cs="Tahoma"/>
          <w:lang w:eastAsia="sl-SI"/>
        </w:rPr>
        <w:t>)</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________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Pr>
          <w:rFonts w:ascii="Tahoma" w:eastAsia="Times New Roman" w:hAnsi="Tahoma" w:cs="Tahoma"/>
        </w:rPr>
        <w:t>_________ in 00/100</w:t>
      </w:r>
      <w:r w:rsidRPr="005526AB">
        <w:rPr>
          <w:rFonts w:ascii="Tahoma" w:eastAsia="Times New Roman" w:hAnsi="Tahoma" w:cs="Tahoma"/>
        </w:rPr>
        <w:t xml:space="preserve"> evrov)</w:t>
      </w:r>
      <w:r>
        <w:rPr>
          <w:rFonts w:ascii="Tahoma" w:eastAsia="Times New Roman" w:hAnsi="Tahoma" w:cs="Tahoma"/>
        </w:rPr>
        <w:t xml:space="preserve">, </w:t>
      </w:r>
      <w:r w:rsidR="00441CC0" w:rsidRPr="00EC767C">
        <w:rPr>
          <w:rFonts w:ascii="Tahoma" w:eastAsia="Times New Roman" w:hAnsi="Tahoma" w:cs="Tahoma"/>
          <w:lang w:eastAsia="sl-SI"/>
        </w:rPr>
        <w:t xml:space="preserve">z dobo veljavnosti </w:t>
      </w:r>
      <w:r w:rsidR="001E5361">
        <w:rPr>
          <w:rFonts w:ascii="Tahoma" w:eastAsia="Times New Roman" w:hAnsi="Tahoma" w:cs="Tahoma"/>
          <w:lang w:eastAsia="sl-SI"/>
        </w:rPr>
        <w:t>do 16. 9. 202</w:t>
      </w:r>
      <w:r w:rsidR="00275650">
        <w:rPr>
          <w:rFonts w:ascii="Tahoma" w:eastAsia="Times New Roman" w:hAnsi="Tahoma" w:cs="Tahoma"/>
          <w:lang w:eastAsia="sl-SI"/>
        </w:rPr>
        <w:t>4</w:t>
      </w:r>
      <w:r w:rsidR="00441CC0" w:rsidRPr="00E46B7F">
        <w:rPr>
          <w:rFonts w:ascii="Tahoma" w:eastAsia="Times New Roman" w:hAnsi="Tahoma" w:cs="Tahoma"/>
          <w:lang w:eastAsia="sl-SI"/>
        </w:rPr>
        <w:t>, v nasprotnem primeru se šteje, da ta okvirni sporazum ni bil nikoli sklenjen</w:t>
      </w:r>
      <w:r w:rsidR="00441CC0" w:rsidRPr="00BA3F91">
        <w:rPr>
          <w:rFonts w:ascii="Tahoma" w:eastAsia="Times New Roman" w:hAnsi="Tahoma" w:cs="Tahoma"/>
          <w:lang w:eastAsia="sl-SI"/>
        </w:rPr>
        <w:t>.</w:t>
      </w:r>
    </w:p>
    <w:p w14:paraId="1DD77A2A" w14:textId="77777777" w:rsidR="00441CC0" w:rsidRPr="00BA3F91" w:rsidRDefault="00441CC0" w:rsidP="00072D9D">
      <w:pPr>
        <w:keepNext/>
        <w:keepLines/>
        <w:spacing w:after="0" w:line="240" w:lineRule="auto"/>
        <w:jc w:val="both"/>
        <w:rPr>
          <w:rFonts w:ascii="Tahoma" w:eastAsia="Times New Roman" w:hAnsi="Tahoma" w:cs="Tahoma"/>
          <w:lang w:eastAsia="sl-SI"/>
        </w:rPr>
      </w:pPr>
    </w:p>
    <w:p w14:paraId="6E76518E" w14:textId="77777777" w:rsidR="00925C30" w:rsidRPr="004B7FE8" w:rsidRDefault="00925C30" w:rsidP="00925C30">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sidR="001207BD">
        <w:rPr>
          <w:rFonts w:ascii="Tahoma" w:eastAsia="Times New Roman" w:hAnsi="Tahoma" w:cs="Tahoma"/>
          <w:lang w:eastAsia="sl-SI"/>
        </w:rPr>
        <w:t>iz</w:t>
      </w:r>
      <w:r w:rsidRPr="004B7FE8">
        <w:rPr>
          <w:rFonts w:ascii="Tahoma" w:eastAsia="Times New Roman" w:hAnsi="Tahoma" w:cs="Tahoma"/>
          <w:lang w:eastAsia="sl-SI"/>
        </w:rPr>
        <w:t xml:space="preserve"> okvirne</w:t>
      </w:r>
      <w:r w:rsidR="001207BD">
        <w:rPr>
          <w:rFonts w:ascii="Tahoma" w:eastAsia="Times New Roman" w:hAnsi="Tahoma" w:cs="Tahoma"/>
          <w:lang w:eastAsia="sl-SI"/>
        </w:rPr>
        <w:t>ga</w:t>
      </w:r>
      <w:r w:rsidRPr="004B7FE8">
        <w:rPr>
          <w:rFonts w:ascii="Tahoma" w:eastAsia="Times New Roman" w:hAnsi="Tahoma" w:cs="Tahoma"/>
          <w:lang w:eastAsia="sl-SI"/>
        </w:rPr>
        <w:t xml:space="preserve"> sporazum</w:t>
      </w:r>
      <w:r w:rsidR="001207BD">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sidR="001207BD">
        <w:rPr>
          <w:rFonts w:ascii="Tahoma" w:eastAsia="Times New Roman" w:hAnsi="Tahoma" w:cs="Tahoma"/>
          <w:lang w:eastAsia="sl-SI"/>
        </w:rPr>
        <w:t>iz</w:t>
      </w:r>
      <w:r w:rsidRPr="004B7FE8">
        <w:rPr>
          <w:rFonts w:ascii="Tahoma" w:eastAsia="Times New Roman" w:hAnsi="Tahoma" w:cs="Tahoma"/>
          <w:lang w:eastAsia="sl-SI"/>
        </w:rPr>
        <w:t xml:space="preserve"> okvirne</w:t>
      </w:r>
      <w:r w:rsidR="001207BD">
        <w:rPr>
          <w:rFonts w:ascii="Tahoma" w:eastAsia="Times New Roman" w:hAnsi="Tahoma" w:cs="Tahoma"/>
          <w:lang w:eastAsia="sl-SI"/>
        </w:rPr>
        <w:t>ga</w:t>
      </w:r>
      <w:r w:rsidRPr="004B7FE8">
        <w:rPr>
          <w:rFonts w:ascii="Tahoma" w:eastAsia="Times New Roman" w:hAnsi="Tahoma" w:cs="Tahoma"/>
          <w:lang w:eastAsia="sl-SI"/>
        </w:rPr>
        <w:t xml:space="preserve"> sporazum</w:t>
      </w:r>
      <w:r w:rsidR="001207BD">
        <w:rPr>
          <w:rFonts w:ascii="Tahoma" w:eastAsia="Times New Roman" w:hAnsi="Tahoma" w:cs="Tahoma"/>
          <w:lang w:eastAsia="sl-SI"/>
        </w:rPr>
        <w:t>a</w:t>
      </w:r>
      <w:r w:rsidRPr="004B7FE8">
        <w:rPr>
          <w:rFonts w:ascii="Tahoma" w:eastAsia="Times New Roman" w:hAnsi="Tahoma" w:cs="Tahoma"/>
          <w:lang w:eastAsia="sl-SI"/>
        </w:rPr>
        <w:t>.</w:t>
      </w:r>
    </w:p>
    <w:p w14:paraId="4C23AC8C" w14:textId="77777777" w:rsidR="00925C30" w:rsidRDefault="00925C30" w:rsidP="00925C30">
      <w:pPr>
        <w:keepNext/>
        <w:keepLines/>
        <w:widowControl w:val="0"/>
        <w:spacing w:after="0" w:line="240" w:lineRule="auto"/>
        <w:jc w:val="both"/>
        <w:rPr>
          <w:rFonts w:ascii="Tahoma" w:eastAsia="Times New Roman" w:hAnsi="Tahoma" w:cs="Tahoma"/>
          <w:lang w:eastAsia="sl-SI"/>
        </w:rPr>
      </w:pPr>
    </w:p>
    <w:p w14:paraId="0F9F495C" w14:textId="77777777" w:rsidR="00925C30" w:rsidRPr="004B7FE8" w:rsidRDefault="00925C30" w:rsidP="00925C30">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w:t>
      </w:r>
      <w:r w:rsidR="001207BD">
        <w:rPr>
          <w:rFonts w:ascii="Tahoma" w:eastAsia="Times New Roman" w:hAnsi="Tahoma" w:cs="Tahoma"/>
          <w:lang w:eastAsia="sl-SI"/>
        </w:rPr>
        <w:t>iz</w:t>
      </w:r>
      <w:r w:rsidRPr="004B7FE8">
        <w:rPr>
          <w:rFonts w:ascii="Tahoma" w:eastAsia="Times New Roman" w:hAnsi="Tahoma" w:cs="Tahoma"/>
          <w:lang w:eastAsia="sl-SI"/>
        </w:rPr>
        <w:t xml:space="preserve"> okvirne</w:t>
      </w:r>
      <w:r w:rsidR="001207BD">
        <w:rPr>
          <w:rFonts w:ascii="Tahoma" w:eastAsia="Times New Roman" w:hAnsi="Tahoma" w:cs="Tahoma"/>
          <w:lang w:eastAsia="sl-SI"/>
        </w:rPr>
        <w:t>ga</w:t>
      </w:r>
      <w:r w:rsidRPr="004B7FE8">
        <w:rPr>
          <w:rFonts w:ascii="Tahoma" w:eastAsia="Times New Roman" w:hAnsi="Tahoma" w:cs="Tahoma"/>
          <w:lang w:eastAsia="sl-SI"/>
        </w:rPr>
        <w:t xml:space="preserve"> sporazum</w:t>
      </w:r>
      <w:r w:rsidR="001207BD">
        <w:rPr>
          <w:rFonts w:ascii="Tahoma" w:eastAsia="Times New Roman" w:hAnsi="Tahoma" w:cs="Tahoma"/>
          <w:lang w:eastAsia="sl-SI"/>
        </w:rPr>
        <w:t>a</w:t>
      </w:r>
      <w:r w:rsidRPr="004B7FE8">
        <w:rPr>
          <w:rFonts w:ascii="Tahoma" w:eastAsia="Times New Roman" w:hAnsi="Tahoma" w:cs="Tahoma"/>
          <w:lang w:eastAsia="sl-SI"/>
        </w:rPr>
        <w:t xml:space="preserve">, bo naročnik unovčil finančno zavarovanje za zavarovanje dobre izvedbe obveznosti </w:t>
      </w:r>
      <w:r w:rsidR="001207BD">
        <w:rPr>
          <w:rFonts w:ascii="Tahoma" w:eastAsia="Times New Roman" w:hAnsi="Tahoma" w:cs="Tahoma"/>
          <w:lang w:eastAsia="sl-SI"/>
        </w:rPr>
        <w:t>iz</w:t>
      </w:r>
      <w:r w:rsidRPr="004B7FE8">
        <w:rPr>
          <w:rFonts w:ascii="Tahoma" w:eastAsia="Times New Roman" w:hAnsi="Tahoma" w:cs="Tahoma"/>
          <w:lang w:eastAsia="sl-SI"/>
        </w:rPr>
        <w:t xml:space="preserve"> okvirne</w:t>
      </w:r>
      <w:r w:rsidR="001207BD">
        <w:rPr>
          <w:rFonts w:ascii="Tahoma" w:eastAsia="Times New Roman" w:hAnsi="Tahoma" w:cs="Tahoma"/>
          <w:lang w:eastAsia="sl-SI"/>
        </w:rPr>
        <w:t>ga</w:t>
      </w:r>
      <w:r w:rsidRPr="004B7FE8">
        <w:rPr>
          <w:rFonts w:ascii="Tahoma" w:eastAsia="Times New Roman" w:hAnsi="Tahoma" w:cs="Tahoma"/>
          <w:lang w:eastAsia="sl-SI"/>
        </w:rPr>
        <w:t xml:space="preserve"> sporazum</w:t>
      </w:r>
      <w:r w:rsidR="001207BD">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sidR="001207BD">
        <w:rPr>
          <w:rFonts w:ascii="Tahoma" w:eastAsia="Times New Roman" w:hAnsi="Tahoma" w:cs="Tahoma"/>
          <w:lang w:eastAsia="sl-SI"/>
        </w:rPr>
        <w:t>iz</w:t>
      </w:r>
      <w:r w:rsidRPr="004B7FE8">
        <w:rPr>
          <w:rFonts w:ascii="Tahoma" w:eastAsia="Times New Roman" w:hAnsi="Tahoma" w:cs="Tahoma"/>
          <w:lang w:eastAsia="sl-SI"/>
        </w:rPr>
        <w:t xml:space="preserve"> okvirne</w:t>
      </w:r>
      <w:r w:rsidR="001207BD">
        <w:rPr>
          <w:rFonts w:ascii="Tahoma" w:eastAsia="Times New Roman" w:hAnsi="Tahoma" w:cs="Tahoma"/>
          <w:lang w:eastAsia="sl-SI"/>
        </w:rPr>
        <w:t>ga</w:t>
      </w:r>
      <w:r w:rsidRPr="004B7FE8">
        <w:rPr>
          <w:rFonts w:ascii="Tahoma" w:eastAsia="Times New Roman" w:hAnsi="Tahoma" w:cs="Tahoma"/>
          <w:lang w:eastAsia="sl-SI"/>
        </w:rPr>
        <w:t xml:space="preserve"> sporazum</w:t>
      </w:r>
      <w:r w:rsidR="001207BD">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w:t>
      </w:r>
      <w:r w:rsidR="001207BD">
        <w:rPr>
          <w:rFonts w:ascii="Tahoma" w:eastAsia="Times New Roman" w:hAnsi="Tahoma" w:cs="Tahoma"/>
          <w:lang w:eastAsia="sl-SI"/>
        </w:rPr>
        <w:t xml:space="preserve">iz </w:t>
      </w:r>
      <w:r w:rsidRPr="004B7FE8">
        <w:rPr>
          <w:rFonts w:ascii="Tahoma" w:eastAsia="Times New Roman" w:hAnsi="Tahoma" w:cs="Tahoma"/>
          <w:lang w:eastAsia="sl-SI"/>
        </w:rPr>
        <w:t>okvirne</w:t>
      </w:r>
      <w:r w:rsidR="001207BD">
        <w:rPr>
          <w:rFonts w:ascii="Tahoma" w:eastAsia="Times New Roman" w:hAnsi="Tahoma" w:cs="Tahoma"/>
          <w:lang w:eastAsia="sl-SI"/>
        </w:rPr>
        <w:t>ga</w:t>
      </w:r>
      <w:r w:rsidRPr="004B7FE8">
        <w:rPr>
          <w:rFonts w:ascii="Tahoma" w:eastAsia="Times New Roman" w:hAnsi="Tahoma" w:cs="Tahoma"/>
          <w:lang w:eastAsia="sl-SI"/>
        </w:rPr>
        <w:t xml:space="preserve"> sporazum</w:t>
      </w:r>
      <w:r w:rsidR="001207BD">
        <w:rPr>
          <w:rFonts w:ascii="Tahoma" w:eastAsia="Times New Roman" w:hAnsi="Tahoma" w:cs="Tahoma"/>
          <w:lang w:eastAsia="sl-SI"/>
        </w:rPr>
        <w:t>a</w:t>
      </w:r>
      <w:r w:rsidRPr="004B7FE8">
        <w:rPr>
          <w:rFonts w:ascii="Tahoma" w:eastAsia="Times New Roman" w:hAnsi="Tahoma" w:cs="Tahoma"/>
          <w:lang w:eastAsia="sl-SI"/>
        </w:rPr>
        <w:t xml:space="preserve"> in mu določil rok za izpolnitev.</w:t>
      </w:r>
    </w:p>
    <w:p w14:paraId="6CCE015F" w14:textId="77777777" w:rsidR="00B71FEF" w:rsidRPr="00BA3F91" w:rsidRDefault="00B71FEF" w:rsidP="00B71FEF">
      <w:pPr>
        <w:keepNext/>
        <w:keepLines/>
        <w:tabs>
          <w:tab w:val="left" w:pos="567"/>
          <w:tab w:val="left" w:pos="1702"/>
        </w:tabs>
        <w:spacing w:after="0" w:line="240" w:lineRule="auto"/>
        <w:jc w:val="both"/>
        <w:rPr>
          <w:rFonts w:ascii="Tahoma" w:eastAsia="Times New Roman" w:hAnsi="Tahoma" w:cs="Tahoma"/>
          <w:b/>
          <w:lang w:eastAsia="sl-SI"/>
        </w:rPr>
      </w:pPr>
    </w:p>
    <w:p w14:paraId="36178722" w14:textId="77777777" w:rsidR="00B71FEF" w:rsidRPr="00BA3F91"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FA7F34D" w14:textId="77777777" w:rsidR="00B71FEF" w:rsidRPr="00BA3F91" w:rsidRDefault="00B71FEF" w:rsidP="00B71FEF">
      <w:pPr>
        <w:keepNext/>
        <w:keepLines/>
        <w:tabs>
          <w:tab w:val="left" w:pos="567"/>
          <w:tab w:val="left" w:pos="1702"/>
        </w:tabs>
        <w:spacing w:after="0" w:line="240" w:lineRule="auto"/>
        <w:jc w:val="both"/>
        <w:rPr>
          <w:rFonts w:ascii="Tahoma" w:eastAsia="Times New Roman" w:hAnsi="Tahoma" w:cs="Tahoma"/>
          <w:b/>
          <w:lang w:eastAsia="sl-SI"/>
        </w:rPr>
      </w:pPr>
    </w:p>
    <w:p w14:paraId="292DA38C" w14:textId="77777777" w:rsidR="00925C30" w:rsidRDefault="00925C30" w:rsidP="00925C30">
      <w:pPr>
        <w:keepNext/>
        <w:keepLines/>
        <w:widowControl w:val="0"/>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56E7EBC7" w14:textId="77777777" w:rsidR="00A002FB" w:rsidRPr="00EC4317" w:rsidRDefault="00A002FB" w:rsidP="00072D9D">
      <w:pPr>
        <w:keepNext/>
        <w:keepLines/>
        <w:spacing w:after="0" w:line="240" w:lineRule="auto"/>
        <w:jc w:val="both"/>
        <w:rPr>
          <w:rFonts w:ascii="Tahoma" w:eastAsia="Times New Roman" w:hAnsi="Tahoma" w:cs="Tahoma"/>
          <w:color w:val="000000"/>
          <w:lang w:eastAsia="sl-SI"/>
        </w:rPr>
      </w:pPr>
    </w:p>
    <w:p w14:paraId="1A4D1ACB" w14:textId="77777777" w:rsidR="00EC3759" w:rsidRPr="00EC4317" w:rsidRDefault="00654F1B" w:rsidP="00072D9D">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sz w:val="22"/>
          <w:szCs w:val="22"/>
        </w:rPr>
        <w:t>KAZEN PO OKVIRNEM SPORAZUMU</w:t>
      </w:r>
    </w:p>
    <w:p w14:paraId="1B09ADFF" w14:textId="77777777" w:rsidR="00EC3759" w:rsidRPr="00EC4317" w:rsidRDefault="00EC3759" w:rsidP="00072D9D">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D64D7B7" w14:textId="77777777" w:rsidR="00EC3759" w:rsidRPr="000F7D5F" w:rsidRDefault="00EC3759"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0B47DA6" w14:textId="77777777" w:rsidR="00EC3759" w:rsidRPr="00EC4317" w:rsidRDefault="00EC3759" w:rsidP="00072D9D">
      <w:pPr>
        <w:keepNext/>
        <w:keepLines/>
        <w:spacing w:after="0" w:line="240" w:lineRule="auto"/>
        <w:jc w:val="both"/>
        <w:rPr>
          <w:rFonts w:ascii="Tahoma" w:eastAsia="Times New Roman" w:hAnsi="Tahoma" w:cs="Tahoma"/>
          <w:lang w:eastAsia="sl-SI"/>
        </w:rPr>
      </w:pPr>
    </w:p>
    <w:p w14:paraId="2744E794" w14:textId="77777777" w:rsidR="00925C30" w:rsidRPr="00654F1B" w:rsidRDefault="00925C30" w:rsidP="00925C30">
      <w:pPr>
        <w:keepNext/>
        <w:keepLines/>
        <w:widowControl w:val="0"/>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po svoji krivdi ne izpolni svojih obveznosti iz okvirnega sporazuma v dogovorjenem roku</w:t>
      </w:r>
      <w:r>
        <w:rPr>
          <w:rFonts w:ascii="Tahoma" w:eastAsia="Times New Roman" w:hAnsi="Tahoma" w:cs="Tahoma"/>
          <w:szCs w:val="20"/>
          <w:lang w:eastAsia="sl-SI"/>
        </w:rPr>
        <w:t>, opredeljenem v 7.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17. </w:t>
      </w:r>
      <w:r w:rsidRPr="00F504B9">
        <w:rPr>
          <w:rFonts w:ascii="Tahoma" w:eastAsia="Times New Roman" w:hAnsi="Tahoma" w:cs="Tahoma"/>
          <w:szCs w:val="20"/>
          <w:lang w:eastAsia="sl-SI"/>
        </w:rPr>
        <w:t>členu tega okvirnega sporazuma, je dolžan naročniku plačati kazen po okvirnem sporazum</w:t>
      </w:r>
      <w:r>
        <w:rPr>
          <w:rFonts w:ascii="Tahoma" w:eastAsia="Times New Roman" w:hAnsi="Tahoma" w:cs="Tahoma"/>
          <w:szCs w:val="20"/>
          <w:lang w:eastAsia="sl-SI"/>
        </w:rPr>
        <w:t xml:space="preserve">u </w:t>
      </w:r>
      <w:r w:rsidRPr="00654F1B">
        <w:rPr>
          <w:rFonts w:ascii="Tahoma" w:eastAsia="Times New Roman" w:hAnsi="Tahoma" w:cs="Tahoma"/>
          <w:szCs w:val="20"/>
          <w:lang w:eastAsia="sl-SI"/>
        </w:rPr>
        <w:t xml:space="preserve">v višini </w:t>
      </w:r>
      <w:r>
        <w:rPr>
          <w:rFonts w:ascii="Tahoma" w:eastAsia="Times New Roman" w:hAnsi="Tahoma" w:cs="Tahoma"/>
          <w:szCs w:val="20"/>
          <w:lang w:eastAsia="sl-SI"/>
        </w:rPr>
        <w:t>1</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w:t>
      </w:r>
      <w:r>
        <w:rPr>
          <w:rFonts w:ascii="Tahoma" w:eastAsia="Times New Roman" w:hAnsi="Tahoma" w:cs="Tahoma"/>
          <w:szCs w:val="20"/>
          <w:lang w:eastAsia="sl-SI"/>
        </w:rPr>
        <w:t>delovni</w:t>
      </w:r>
      <w:r w:rsidRPr="00654F1B">
        <w:rPr>
          <w:rFonts w:ascii="Tahoma" w:eastAsia="Times New Roman" w:hAnsi="Tahoma" w:cs="Tahoma"/>
          <w:szCs w:val="20"/>
          <w:lang w:eastAsia="sl-SI"/>
        </w:rPr>
        <w:t xml:space="preserve"> dan, vendar največ </w:t>
      </w:r>
      <w:r>
        <w:rPr>
          <w:rFonts w:ascii="Tahoma" w:eastAsia="Times New Roman" w:hAnsi="Tahoma" w:cs="Tahoma"/>
          <w:szCs w:val="20"/>
          <w:lang w:eastAsia="sl-SI"/>
        </w:rPr>
        <w:t>2</w:t>
      </w:r>
      <w:r w:rsidRPr="00654F1B">
        <w:rPr>
          <w:rFonts w:ascii="Tahoma" w:eastAsia="Times New Roman" w:hAnsi="Tahoma" w:cs="Tahoma"/>
          <w:szCs w:val="20"/>
          <w:lang w:eastAsia="sl-SI"/>
        </w:rPr>
        <w:t>0% (</w:t>
      </w:r>
      <w:r>
        <w:rPr>
          <w:rFonts w:ascii="Tahoma" w:eastAsia="Times New Roman" w:hAnsi="Tahoma" w:cs="Tahoma"/>
          <w:szCs w:val="20"/>
          <w:lang w:eastAsia="sl-SI"/>
        </w:rPr>
        <w:t>dvajset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p>
    <w:p w14:paraId="1974DAEE" w14:textId="77777777" w:rsidR="00925C30" w:rsidRPr="00654F1B" w:rsidRDefault="00925C30" w:rsidP="00925C30">
      <w:pPr>
        <w:keepNext/>
        <w:keepLines/>
        <w:widowControl w:val="0"/>
        <w:spacing w:after="0" w:line="240" w:lineRule="auto"/>
        <w:jc w:val="both"/>
        <w:rPr>
          <w:rFonts w:ascii="Tahoma" w:eastAsia="Times New Roman" w:hAnsi="Tahoma" w:cs="Tahoma"/>
          <w:szCs w:val="20"/>
          <w:lang w:eastAsia="sl-SI"/>
        </w:rPr>
      </w:pPr>
    </w:p>
    <w:p w14:paraId="32FFAA5A" w14:textId="77777777" w:rsidR="00925C30" w:rsidRPr="00F504B9" w:rsidRDefault="00925C30" w:rsidP="00925C30">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w:t>
      </w:r>
      <w:r w:rsidR="001207BD">
        <w:rPr>
          <w:rFonts w:ascii="Tahoma" w:eastAsia="Times New Roman" w:hAnsi="Tahoma" w:cs="Tahoma"/>
          <w:lang w:eastAsia="sl-SI"/>
        </w:rPr>
        <w:t>iz</w:t>
      </w:r>
      <w:r>
        <w:rPr>
          <w:rFonts w:ascii="Tahoma" w:eastAsia="Times New Roman" w:hAnsi="Tahoma" w:cs="Tahoma"/>
          <w:lang w:eastAsia="sl-SI"/>
        </w:rPr>
        <w:t xml:space="preserve"> okvirne</w:t>
      </w:r>
      <w:r w:rsidR="001207BD">
        <w:rPr>
          <w:rFonts w:ascii="Tahoma" w:eastAsia="Times New Roman" w:hAnsi="Tahoma" w:cs="Tahoma"/>
          <w:lang w:eastAsia="sl-SI"/>
        </w:rPr>
        <w:t>ga</w:t>
      </w:r>
      <w:r>
        <w:rPr>
          <w:rFonts w:ascii="Tahoma" w:eastAsia="Times New Roman" w:hAnsi="Tahoma" w:cs="Tahoma"/>
          <w:lang w:eastAsia="sl-SI"/>
        </w:rPr>
        <w:t xml:space="preserve"> sporazum</w:t>
      </w:r>
      <w:r w:rsidR="001207BD">
        <w:rPr>
          <w:rFonts w:ascii="Tahoma" w:eastAsia="Times New Roman" w:hAnsi="Tahoma" w:cs="Tahoma"/>
          <w:lang w:eastAsia="sl-SI"/>
        </w:rPr>
        <w:t>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1536FE46" w14:textId="77777777" w:rsidR="00B71FEF" w:rsidRPr="00812DA3" w:rsidRDefault="00B71FEF" w:rsidP="00B71FEF">
      <w:pPr>
        <w:keepNext/>
        <w:keepLines/>
        <w:spacing w:after="0" w:line="240" w:lineRule="auto"/>
        <w:jc w:val="both"/>
        <w:rPr>
          <w:rFonts w:ascii="Tahoma" w:eastAsia="Times New Roman" w:hAnsi="Tahoma" w:cs="Tahoma"/>
          <w:lang w:eastAsia="sl-SI"/>
        </w:rPr>
      </w:pPr>
    </w:p>
    <w:p w14:paraId="79C58EC4" w14:textId="77777777" w:rsidR="00B71FEF" w:rsidRPr="00812DA3" w:rsidRDefault="00B71FEF" w:rsidP="00B71FEF">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812DA3">
        <w:rPr>
          <w:rFonts w:ascii="Tahoma" w:eastAsia="Times New Roman" w:hAnsi="Tahoma" w:cs="Tahoma"/>
          <w:color w:val="000000"/>
          <w:lang w:eastAsia="sl-SI"/>
        </w:rPr>
        <w:t>člen</w:t>
      </w:r>
    </w:p>
    <w:p w14:paraId="2B02FAC4" w14:textId="77777777" w:rsidR="00B71FEF" w:rsidRPr="00812DA3" w:rsidRDefault="00B71FEF" w:rsidP="00B71FEF">
      <w:pPr>
        <w:keepNext/>
        <w:keepLines/>
        <w:spacing w:after="0" w:line="240" w:lineRule="auto"/>
        <w:jc w:val="both"/>
        <w:rPr>
          <w:rFonts w:ascii="Tahoma" w:eastAsia="Times New Roman" w:hAnsi="Tahoma" w:cs="Tahoma"/>
          <w:lang w:eastAsia="sl-SI"/>
        </w:rPr>
      </w:pPr>
    </w:p>
    <w:p w14:paraId="2C5AEF52" w14:textId="77777777" w:rsidR="00925C30" w:rsidRPr="00BA3F91" w:rsidRDefault="00925C30" w:rsidP="00925C30">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eastAsia="sl-SI"/>
        </w:rPr>
        <w:t>Naročnik si pridrži pravico uveljaviti kazen po okvirnem sporazumu pri plačilu računa, čeprav ob zamudi izvajalca na to ni posebej opozoril, niti pisno obvestil.</w:t>
      </w:r>
    </w:p>
    <w:p w14:paraId="379BE685" w14:textId="77777777" w:rsidR="00925C30" w:rsidRPr="00BA3F91" w:rsidRDefault="00925C30" w:rsidP="00925C30">
      <w:pPr>
        <w:keepNext/>
        <w:keepLines/>
        <w:widowControl w:val="0"/>
        <w:spacing w:after="0" w:line="240" w:lineRule="auto"/>
        <w:jc w:val="both"/>
        <w:rPr>
          <w:rFonts w:ascii="Tahoma" w:eastAsia="Times New Roman" w:hAnsi="Tahoma" w:cs="Tahoma"/>
          <w:lang w:eastAsia="sl-SI"/>
        </w:rPr>
      </w:pPr>
    </w:p>
    <w:p w14:paraId="72E74BF6" w14:textId="77777777" w:rsidR="00925C30" w:rsidRPr="00654F1B" w:rsidRDefault="00925C30" w:rsidP="00925C30">
      <w:pPr>
        <w:keepNext/>
        <w:keepLines/>
        <w:widowControl w:val="0"/>
        <w:spacing w:after="0" w:line="240" w:lineRule="auto"/>
        <w:jc w:val="both"/>
        <w:rPr>
          <w:rFonts w:ascii="Tahoma" w:eastAsia="Times New Roman" w:hAnsi="Tahoma" w:cs="Tahoma"/>
          <w:szCs w:val="20"/>
          <w:lang w:eastAsia="sl-SI"/>
        </w:rPr>
      </w:pPr>
      <w:r w:rsidRPr="00654F1B">
        <w:rPr>
          <w:rFonts w:ascii="Tahoma" w:eastAsia="Times New Roman" w:hAnsi="Tahoma" w:cs="Tahoma"/>
          <w:szCs w:val="20"/>
          <w:lang w:eastAsia="sl-SI"/>
        </w:rPr>
        <w:t xml:space="preserve">Če zaradi zamude izvedbe obveznosti po tem okvirnem sporazumu nastaja pri naročniku dodatna škoda, je naročnik upravičen do povrnitve nastale škode s strani </w:t>
      </w:r>
      <w:r>
        <w:rPr>
          <w:rFonts w:ascii="Tahoma" w:eastAsia="Times New Roman" w:hAnsi="Tahoma" w:cs="Tahoma"/>
          <w:szCs w:val="20"/>
          <w:lang w:eastAsia="sl-SI"/>
        </w:rPr>
        <w:t>izvajalc</w:t>
      </w:r>
      <w:r w:rsidRPr="00654F1B">
        <w:rPr>
          <w:rFonts w:ascii="Tahoma" w:eastAsia="Times New Roman" w:hAnsi="Tahoma" w:cs="Tahoma"/>
          <w:szCs w:val="20"/>
          <w:lang w:eastAsia="sl-SI"/>
        </w:rPr>
        <w:t>a.</w:t>
      </w:r>
    </w:p>
    <w:p w14:paraId="2E5A1FCB" w14:textId="77777777" w:rsidR="00925C30" w:rsidRPr="00654F1B" w:rsidRDefault="00925C30" w:rsidP="00925C30">
      <w:pPr>
        <w:keepNext/>
        <w:keepLines/>
        <w:widowControl w:val="0"/>
        <w:spacing w:after="0" w:line="240" w:lineRule="auto"/>
        <w:jc w:val="both"/>
        <w:rPr>
          <w:rFonts w:ascii="Tahoma" w:eastAsia="Times New Roman" w:hAnsi="Tahoma" w:cs="Tahoma"/>
          <w:szCs w:val="20"/>
          <w:lang w:eastAsia="sl-SI"/>
        </w:rPr>
      </w:pPr>
    </w:p>
    <w:p w14:paraId="5282794D" w14:textId="77777777" w:rsidR="00925C30" w:rsidRPr="00654F1B" w:rsidRDefault="00925C30" w:rsidP="00925C30">
      <w:pPr>
        <w:keepNext/>
        <w:keepLines/>
        <w:widowControl w:val="0"/>
        <w:spacing w:after="0" w:line="240" w:lineRule="auto"/>
        <w:jc w:val="both"/>
        <w:rPr>
          <w:rFonts w:ascii="Tahoma" w:eastAsia="Times New Roman" w:hAnsi="Tahoma" w:cs="Tahoma"/>
          <w:szCs w:val="20"/>
          <w:lang w:eastAsia="sl-SI"/>
        </w:rPr>
      </w:pPr>
      <w:r w:rsidRPr="00654F1B">
        <w:rPr>
          <w:rFonts w:ascii="Tahoma" w:eastAsia="Times New Roman" w:hAnsi="Tahoma" w:cs="Tahoma"/>
          <w:szCs w:val="20"/>
          <w:lang w:eastAsia="sl-SI"/>
        </w:rPr>
        <w:t xml:space="preserve">Naročnik in </w:t>
      </w:r>
      <w:r>
        <w:rPr>
          <w:rFonts w:ascii="Tahoma" w:eastAsia="Times New Roman" w:hAnsi="Tahoma" w:cs="Tahoma"/>
          <w:szCs w:val="20"/>
          <w:lang w:eastAsia="sl-SI"/>
        </w:rPr>
        <w:t>izvajalec</w:t>
      </w:r>
      <w:r w:rsidRPr="00654F1B">
        <w:rPr>
          <w:rFonts w:ascii="Tahoma" w:eastAsia="Times New Roman" w:hAnsi="Tahoma" w:cs="Tahoma"/>
          <w:szCs w:val="20"/>
          <w:lang w:eastAsia="sl-SI"/>
        </w:rPr>
        <w:t xml:space="preserve"> soglašata, da pravica zaračunati kazen po okvirnem sporazumu ni pogojena z nastankom škode pri naročniku. Za povračilo tako nastale škode bo naročnik unovčil finančno zavarovanje za zavarovanje dobre izvedbe obveznosti </w:t>
      </w:r>
      <w:r w:rsidR="001207BD">
        <w:rPr>
          <w:rFonts w:ascii="Tahoma" w:eastAsia="Times New Roman" w:hAnsi="Tahoma" w:cs="Tahoma"/>
          <w:szCs w:val="20"/>
          <w:lang w:eastAsia="sl-SI"/>
        </w:rPr>
        <w:t>iz</w:t>
      </w:r>
      <w:r w:rsidRPr="00654F1B">
        <w:rPr>
          <w:rFonts w:ascii="Tahoma" w:eastAsia="Times New Roman" w:hAnsi="Tahoma" w:cs="Tahoma"/>
          <w:szCs w:val="20"/>
          <w:lang w:eastAsia="sl-SI"/>
        </w:rPr>
        <w:t xml:space="preserve"> okvirne</w:t>
      </w:r>
      <w:r w:rsidR="001207BD">
        <w:rPr>
          <w:rFonts w:ascii="Tahoma" w:eastAsia="Times New Roman" w:hAnsi="Tahoma" w:cs="Tahoma"/>
          <w:szCs w:val="20"/>
          <w:lang w:eastAsia="sl-SI"/>
        </w:rPr>
        <w:t>ga</w:t>
      </w:r>
      <w:r w:rsidRPr="00654F1B">
        <w:rPr>
          <w:rFonts w:ascii="Tahoma" w:eastAsia="Times New Roman" w:hAnsi="Tahoma" w:cs="Tahoma"/>
          <w:szCs w:val="20"/>
          <w:lang w:eastAsia="sl-SI"/>
        </w:rPr>
        <w:t xml:space="preserve"> sporazum</w:t>
      </w:r>
      <w:r w:rsidR="001207BD">
        <w:rPr>
          <w:rFonts w:ascii="Tahoma" w:eastAsia="Times New Roman" w:hAnsi="Tahoma" w:cs="Tahoma"/>
          <w:szCs w:val="20"/>
          <w:lang w:eastAsia="sl-SI"/>
        </w:rPr>
        <w:t>a</w:t>
      </w:r>
      <w:r w:rsidRPr="00654F1B">
        <w:rPr>
          <w:rFonts w:ascii="Tahoma" w:eastAsia="Times New Roman" w:hAnsi="Tahoma" w:cs="Tahoma"/>
          <w:szCs w:val="20"/>
          <w:lang w:eastAsia="sl-SI"/>
        </w:rPr>
        <w:t xml:space="preserve"> in škodo uveljavljal tudi po splošnih načelih odškodninske odgovornosti, neodvisno od uveljavljanja kaz</w:t>
      </w:r>
      <w:r>
        <w:rPr>
          <w:rFonts w:ascii="Tahoma" w:eastAsia="Times New Roman" w:hAnsi="Tahoma" w:cs="Tahoma"/>
          <w:szCs w:val="20"/>
          <w:lang w:eastAsia="sl-SI"/>
        </w:rPr>
        <w:t>ni</w:t>
      </w:r>
      <w:r w:rsidRPr="00654F1B">
        <w:rPr>
          <w:rFonts w:ascii="Tahoma" w:eastAsia="Times New Roman" w:hAnsi="Tahoma" w:cs="Tahoma"/>
          <w:szCs w:val="20"/>
          <w:lang w:eastAsia="sl-SI"/>
        </w:rPr>
        <w:t xml:space="preserve"> po okvirnem sporazumu.</w:t>
      </w:r>
    </w:p>
    <w:p w14:paraId="72744E8B" w14:textId="77777777" w:rsidR="00EC3759" w:rsidRDefault="00EC3759" w:rsidP="00072D9D">
      <w:pPr>
        <w:keepNext/>
        <w:keepLines/>
        <w:spacing w:after="0" w:line="240" w:lineRule="auto"/>
        <w:jc w:val="both"/>
        <w:rPr>
          <w:rFonts w:ascii="Tahoma" w:eastAsia="Times New Roman" w:hAnsi="Tahoma" w:cs="Tahoma"/>
          <w:color w:val="000000"/>
          <w:lang w:eastAsia="sl-SI"/>
        </w:rPr>
      </w:pPr>
    </w:p>
    <w:p w14:paraId="72F626F3" w14:textId="77777777" w:rsidR="00EC3759" w:rsidRPr="00065D29" w:rsidRDefault="00654F1B" w:rsidP="00072D9D">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68412D3D" w14:textId="77777777" w:rsidR="00EC3759" w:rsidRPr="00065D29" w:rsidRDefault="00EC3759" w:rsidP="00072D9D">
      <w:pPr>
        <w:keepNext/>
        <w:keepLines/>
        <w:suppressAutoHyphens/>
        <w:spacing w:after="0" w:line="240" w:lineRule="auto"/>
        <w:jc w:val="center"/>
        <w:rPr>
          <w:rFonts w:ascii="Tahoma" w:eastAsia="Times New Roman" w:hAnsi="Tahoma" w:cs="Tahoma"/>
          <w:b/>
          <w:color w:val="000000"/>
          <w:lang w:eastAsia="sl-SI"/>
        </w:rPr>
      </w:pPr>
    </w:p>
    <w:p w14:paraId="27716BD5" w14:textId="77777777" w:rsidR="00EC3759" w:rsidRPr="00065D29" w:rsidRDefault="00EC3759"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454288B8" w14:textId="77777777" w:rsidR="00EC3759" w:rsidRPr="00065D29" w:rsidRDefault="00EC3759" w:rsidP="00072D9D">
      <w:pPr>
        <w:keepNext/>
        <w:keepLines/>
        <w:spacing w:after="0" w:line="240" w:lineRule="auto"/>
        <w:jc w:val="both"/>
        <w:rPr>
          <w:rFonts w:ascii="Tahoma" w:eastAsia="Times New Roman" w:hAnsi="Tahoma" w:cs="Tahoma"/>
          <w:lang w:eastAsia="sl-SI"/>
        </w:rPr>
      </w:pPr>
    </w:p>
    <w:p w14:paraId="2483D97B" w14:textId="77777777" w:rsidR="00654F1B" w:rsidRDefault="006419FD" w:rsidP="00072D9D">
      <w:pPr>
        <w:keepNext/>
        <w:keepLines/>
        <w:spacing w:after="0" w:line="240" w:lineRule="auto"/>
        <w:jc w:val="both"/>
        <w:rPr>
          <w:rFonts w:ascii="Tahoma" w:hAnsi="Tahoma" w:cs="Tahoma"/>
        </w:rPr>
      </w:pPr>
      <w:r>
        <w:rPr>
          <w:rFonts w:ascii="Tahoma" w:eastAsia="Times New Roman" w:hAnsi="Tahoma" w:cs="Tahoma"/>
          <w:lang w:eastAsia="sl-SI"/>
        </w:rPr>
        <w:t>Pr</w:t>
      </w:r>
      <w:r w:rsidRPr="005E2896">
        <w:rPr>
          <w:rFonts w:ascii="Tahoma" w:eastAsia="Times New Roman" w:hAnsi="Tahoma" w:cs="Tahoma"/>
          <w:lang w:eastAsia="sl-SI"/>
        </w:rPr>
        <w:t>edstavni</w:t>
      </w:r>
      <w:r w:rsidR="001E5361">
        <w:rPr>
          <w:rFonts w:ascii="Tahoma" w:eastAsia="Times New Roman" w:hAnsi="Tahoma" w:cs="Tahoma"/>
          <w:lang w:eastAsia="sl-SI"/>
        </w:rPr>
        <w:t xml:space="preserve">ca </w:t>
      </w:r>
      <w:r w:rsidRPr="005E2896">
        <w:rPr>
          <w:rFonts w:ascii="Tahoma" w:eastAsia="Times New Roman" w:hAnsi="Tahoma" w:cs="Tahoma"/>
          <w:lang w:eastAsia="sl-SI"/>
        </w:rPr>
        <w:t>naročnika, ki bo urejal</w:t>
      </w:r>
      <w:r w:rsidR="001E5361">
        <w:rPr>
          <w:rFonts w:ascii="Tahoma" w:eastAsia="Times New Roman" w:hAnsi="Tahoma" w:cs="Tahoma"/>
          <w:lang w:eastAsia="sl-SI"/>
        </w:rPr>
        <w:t>a</w:t>
      </w:r>
      <w:r w:rsidRPr="005E2896">
        <w:rPr>
          <w:rFonts w:ascii="Tahoma" w:eastAsia="Times New Roman" w:hAnsi="Tahoma" w:cs="Tahoma"/>
          <w:lang w:eastAsia="sl-SI"/>
        </w:rPr>
        <w:t xml:space="preserve"> vsa vprašanja, ki bodo nastala v zvezi z izvajanjem te</w:t>
      </w:r>
      <w:r>
        <w:rPr>
          <w:rFonts w:ascii="Tahoma" w:eastAsia="Times New Roman" w:hAnsi="Tahoma" w:cs="Tahoma"/>
          <w:lang w:eastAsia="sl-SI"/>
        </w:rPr>
        <w:t>ga</w:t>
      </w:r>
      <w:r w:rsidRPr="005E2896">
        <w:rPr>
          <w:rFonts w:ascii="Tahoma" w:eastAsia="Times New Roman" w:hAnsi="Tahoma" w:cs="Tahoma"/>
          <w:lang w:eastAsia="sl-SI"/>
        </w:rPr>
        <w:t xml:space="preserve"> okvirnega sporazuma, je</w:t>
      </w:r>
      <w:r>
        <w:rPr>
          <w:rFonts w:ascii="Tahoma" w:eastAsia="Times New Roman" w:hAnsi="Tahoma" w:cs="Tahoma"/>
          <w:lang w:eastAsia="sl-SI"/>
        </w:rPr>
        <w:t xml:space="preserve"> </w:t>
      </w:r>
      <w:r w:rsidR="001E5361">
        <w:rPr>
          <w:rFonts w:ascii="Tahoma" w:hAnsi="Tahoma" w:cs="Tahoma"/>
          <w:lang w:eastAsia="sl-SI"/>
        </w:rPr>
        <w:t>ga.</w:t>
      </w:r>
      <w:r w:rsidR="001E5361" w:rsidRPr="00D614FF">
        <w:rPr>
          <w:rFonts w:ascii="Tahoma" w:hAnsi="Tahoma" w:cs="Tahoma"/>
          <w:lang w:eastAsia="sl-SI"/>
        </w:rPr>
        <w:t xml:space="preserve"> </w:t>
      </w:r>
      <w:r w:rsidR="00B71FEF" w:rsidRPr="00065D29">
        <w:rPr>
          <w:rFonts w:ascii="Tahoma" w:eastAsia="Times New Roman" w:hAnsi="Tahoma" w:cs="Tahoma"/>
          <w:bCs/>
          <w:lang w:eastAsia="sl-SI"/>
        </w:rPr>
        <w:t>Katja Štajner</w:t>
      </w:r>
      <w:r w:rsidR="00B71FEF" w:rsidRPr="00065D29">
        <w:rPr>
          <w:rFonts w:ascii="Tahoma" w:eastAsia="Times New Roman" w:hAnsi="Tahoma" w:cs="Tahoma"/>
          <w:lang w:eastAsia="sl-SI"/>
        </w:rPr>
        <w:t xml:space="preserve">, tel.: 01/ 5889 583, elektronska pošta: </w:t>
      </w:r>
      <w:hyperlink r:id="rId35" w:history="1">
        <w:r w:rsidR="00B71FEF" w:rsidRPr="00185D97">
          <w:rPr>
            <w:rStyle w:val="Hiperpovezava"/>
            <w:rFonts w:ascii="Tahoma" w:eastAsia="Times New Roman" w:hAnsi="Tahoma" w:cs="Tahoma"/>
            <w:lang w:eastAsia="sl-SI"/>
          </w:rPr>
          <w:t>katja.stajner@energetika.si</w:t>
        </w:r>
      </w:hyperlink>
      <w:r w:rsidR="001E5361">
        <w:rPr>
          <w:rFonts w:ascii="Tahoma" w:eastAsia="Times New Roman" w:hAnsi="Tahoma" w:cs="Tahoma"/>
          <w:lang w:eastAsia="sl-SI"/>
        </w:rPr>
        <w:t xml:space="preserve">, </w:t>
      </w:r>
      <w:r w:rsidR="001E5361" w:rsidRPr="00065D29">
        <w:rPr>
          <w:rFonts w:ascii="Tahoma" w:eastAsia="Times New Roman" w:hAnsi="Tahoma" w:cs="Tahoma"/>
          <w:lang w:eastAsia="sl-SI"/>
        </w:rPr>
        <w:t>v njeni odsotnosti pa jo zamenjuje</w:t>
      </w:r>
      <w:r w:rsidR="001E5361">
        <w:rPr>
          <w:rFonts w:ascii="Tahoma" w:eastAsia="Times New Roman" w:hAnsi="Tahoma" w:cs="Tahoma"/>
          <w:lang w:eastAsia="sl-SI"/>
        </w:rPr>
        <w:t xml:space="preserve"> ga.</w:t>
      </w:r>
      <w:r w:rsidR="001E5361" w:rsidRPr="00065D29">
        <w:rPr>
          <w:rFonts w:ascii="Tahoma" w:eastAsia="Times New Roman" w:hAnsi="Tahoma" w:cs="Tahoma"/>
          <w:lang w:eastAsia="sl-SI"/>
        </w:rPr>
        <w:t xml:space="preserve"> </w:t>
      </w:r>
      <w:r w:rsidR="00925C30" w:rsidRPr="00925C30">
        <w:rPr>
          <w:rFonts w:ascii="Tahoma" w:eastAsia="Times New Roman" w:hAnsi="Tahoma" w:cs="Tahoma"/>
          <w:lang w:eastAsia="sl-SI"/>
        </w:rPr>
        <w:t>Mateja Malovrh</w:t>
      </w:r>
      <w:r w:rsidR="001E5361" w:rsidRPr="00065D29">
        <w:rPr>
          <w:rFonts w:ascii="Tahoma" w:eastAsia="Times New Roman" w:hAnsi="Tahoma" w:cs="Tahoma"/>
          <w:lang w:eastAsia="sl-SI"/>
        </w:rPr>
        <w:t>, tel.: 01/ 58</w:t>
      </w:r>
      <w:r w:rsidR="00B71FEF">
        <w:rPr>
          <w:rFonts w:ascii="Tahoma" w:eastAsia="Times New Roman" w:hAnsi="Tahoma" w:cs="Tahoma"/>
          <w:lang w:eastAsia="sl-SI"/>
        </w:rPr>
        <w:t xml:space="preserve">75 </w:t>
      </w:r>
      <w:r w:rsidR="00925C30">
        <w:rPr>
          <w:rFonts w:ascii="Tahoma" w:eastAsia="Times New Roman" w:hAnsi="Tahoma" w:cs="Tahoma"/>
          <w:lang w:eastAsia="sl-SI"/>
        </w:rPr>
        <w:t>392</w:t>
      </w:r>
      <w:r w:rsidR="001E5361" w:rsidRPr="00065D29">
        <w:rPr>
          <w:rFonts w:ascii="Tahoma" w:eastAsia="Times New Roman" w:hAnsi="Tahoma" w:cs="Tahoma"/>
          <w:lang w:eastAsia="sl-SI"/>
        </w:rPr>
        <w:t xml:space="preserve">, elektronska pošta: </w:t>
      </w:r>
      <w:hyperlink r:id="rId36" w:history="1">
        <w:r w:rsidR="00925C30" w:rsidRPr="00263B2D">
          <w:rPr>
            <w:rStyle w:val="Hiperpovezava"/>
            <w:rFonts w:ascii="Tahoma" w:eastAsia="Times New Roman" w:hAnsi="Tahoma" w:cs="Tahoma"/>
            <w:lang w:eastAsia="sl-SI"/>
          </w:rPr>
          <w:t>mateja.malovrh@energetika.si</w:t>
        </w:r>
      </w:hyperlink>
      <w:r w:rsidR="0000129A" w:rsidRPr="0000129A">
        <w:rPr>
          <w:rFonts w:ascii="Tahoma" w:hAnsi="Tahoma" w:cs="Tahoma"/>
        </w:rPr>
        <w:t>.</w:t>
      </w:r>
    </w:p>
    <w:p w14:paraId="713B06F7" w14:textId="77777777" w:rsidR="0000129A" w:rsidRDefault="0000129A" w:rsidP="00072D9D">
      <w:pPr>
        <w:keepNext/>
        <w:keepLines/>
        <w:spacing w:after="0" w:line="240" w:lineRule="auto"/>
        <w:jc w:val="both"/>
        <w:rPr>
          <w:rFonts w:ascii="Tahoma" w:eastAsia="Times New Roman" w:hAnsi="Tahoma" w:cs="Tahoma"/>
          <w:lang w:eastAsia="sl-SI"/>
        </w:rPr>
      </w:pPr>
    </w:p>
    <w:p w14:paraId="00873648" w14:textId="77777777" w:rsidR="001E5361" w:rsidRPr="005E2896" w:rsidRDefault="001E5361" w:rsidP="001E5361">
      <w:pPr>
        <w:keepNext/>
        <w:spacing w:after="0" w:line="240" w:lineRule="auto"/>
        <w:jc w:val="both"/>
        <w:rPr>
          <w:rFonts w:ascii="Tahoma" w:eastAsia="Times New Roman" w:hAnsi="Tahoma" w:cs="Tahoma"/>
          <w:lang w:eastAsia="sl-SI"/>
        </w:rPr>
      </w:pPr>
      <w:r w:rsidRPr="005E2896">
        <w:rPr>
          <w:rFonts w:ascii="Tahoma" w:eastAsia="Times New Roman" w:hAnsi="Tahoma" w:cs="Tahoma"/>
          <w:lang w:eastAsia="sl-SI"/>
        </w:rPr>
        <w:t xml:space="preserve">Kontaktna oseba naročnika, za dobavo blaga po tem okvirnem sporazumu, je </w:t>
      </w:r>
      <w:r w:rsidRPr="00065D29">
        <w:rPr>
          <w:rFonts w:ascii="Tahoma" w:eastAsia="Times New Roman" w:hAnsi="Tahoma" w:cs="Tahoma"/>
          <w:lang w:eastAsia="sl-SI"/>
        </w:rPr>
        <w:t xml:space="preserve">g. Boštjan Fink, tel.: 01/ 587 52 45, GSM 041 610 547, elektronska pošta: </w:t>
      </w:r>
      <w:hyperlink r:id="rId37" w:history="1">
        <w:r w:rsidRPr="00065D29">
          <w:rPr>
            <w:rStyle w:val="Hiperpovezava"/>
            <w:rFonts w:ascii="Tahoma" w:eastAsia="Times New Roman" w:hAnsi="Tahoma" w:cs="Tahoma"/>
            <w:lang w:eastAsia="sl-SI"/>
          </w:rPr>
          <w:t>bostjan.fink@energetika-lj.si</w:t>
        </w:r>
      </w:hyperlink>
      <w:r w:rsidRPr="005E2896">
        <w:rPr>
          <w:rFonts w:ascii="Tahoma" w:eastAsia="Times New Roman" w:hAnsi="Tahoma" w:cs="Tahoma"/>
          <w:lang w:eastAsia="sl-SI"/>
        </w:rPr>
        <w:t>.</w:t>
      </w:r>
    </w:p>
    <w:p w14:paraId="5E3A2812" w14:textId="77777777" w:rsidR="001E5361" w:rsidRPr="00654F1B" w:rsidRDefault="001E5361" w:rsidP="00072D9D">
      <w:pPr>
        <w:keepNext/>
        <w:keepLines/>
        <w:spacing w:after="0" w:line="240" w:lineRule="auto"/>
        <w:jc w:val="both"/>
        <w:rPr>
          <w:rFonts w:ascii="Tahoma" w:eastAsia="Times New Roman" w:hAnsi="Tahoma" w:cs="Tahoma"/>
          <w:lang w:eastAsia="sl-SI"/>
        </w:rPr>
      </w:pPr>
    </w:p>
    <w:p w14:paraId="7820120E" w14:textId="77777777" w:rsidR="00925C30" w:rsidRPr="00654F1B" w:rsidRDefault="00925C30" w:rsidP="00925C30">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01618E63" w14:textId="77777777" w:rsidR="00925C30" w:rsidRPr="00654F1B" w:rsidRDefault="00925C30" w:rsidP="00925C30">
      <w:pPr>
        <w:keepNext/>
        <w:keepLines/>
        <w:widowControl w:val="0"/>
        <w:spacing w:after="0" w:line="240" w:lineRule="auto"/>
        <w:jc w:val="both"/>
        <w:rPr>
          <w:rFonts w:ascii="Tahoma" w:eastAsia="Times New Roman" w:hAnsi="Tahoma" w:cs="Tahoma"/>
          <w:lang w:eastAsia="sl-SI"/>
        </w:rPr>
      </w:pPr>
    </w:p>
    <w:p w14:paraId="16A023A4" w14:textId="77777777" w:rsidR="00925C30" w:rsidRPr="00654F1B" w:rsidRDefault="00925C30" w:rsidP="00925C30">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1883FC7C" w14:textId="77777777" w:rsidR="00925C30" w:rsidRPr="00654F1B" w:rsidRDefault="00925C30" w:rsidP="00925C30">
      <w:pPr>
        <w:keepNext/>
        <w:keepLines/>
        <w:widowControl w:val="0"/>
        <w:spacing w:after="0" w:line="240" w:lineRule="auto"/>
        <w:jc w:val="both"/>
        <w:rPr>
          <w:rFonts w:ascii="Tahoma" w:eastAsia="Times New Roman" w:hAnsi="Tahoma" w:cs="Tahoma"/>
          <w:lang w:eastAsia="sl-SI"/>
        </w:rPr>
      </w:pPr>
    </w:p>
    <w:p w14:paraId="1A79DEFA" w14:textId="77777777" w:rsidR="00925C30" w:rsidRPr="00654F1B" w:rsidRDefault="00925C30" w:rsidP="00925C30">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506BE84F" w14:textId="77777777" w:rsidR="00925C30" w:rsidRPr="00654F1B" w:rsidRDefault="00925C30" w:rsidP="00925C30">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56BC0BD5" w14:textId="77777777" w:rsidR="00925C30" w:rsidRPr="00232440" w:rsidRDefault="00925C30" w:rsidP="00925C30">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sidR="001207BD">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obvestilo o tem mora prejeti naročnik oziroma izvajalec najkasneje v treh (3) koledarskih dneh pred navedenim dnevom primopredaje poslov. Ne glede na prvi odstavek 3</w:t>
      </w:r>
      <w:r>
        <w:rPr>
          <w:rFonts w:ascii="Tahoma" w:eastAsia="Times New Roman" w:hAnsi="Tahoma" w:cs="Tahoma"/>
          <w:lang w:eastAsia="sl-SI"/>
        </w:rPr>
        <w:t>8</w:t>
      </w:r>
      <w:r w:rsidRPr="0047168D">
        <w:rPr>
          <w:rFonts w:ascii="Tahoma" w:eastAsia="Times New Roman" w:hAnsi="Tahoma" w:cs="Tahoma"/>
          <w:lang w:eastAsia="sl-SI"/>
        </w:rPr>
        <w:t>.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w:t>
      </w:r>
      <w:r w:rsidR="001207BD">
        <w:rPr>
          <w:rFonts w:ascii="Tahoma" w:eastAsia="Times New Roman" w:hAnsi="Tahoma" w:cs="Tahoma"/>
          <w:lang w:eastAsia="sl-SI"/>
        </w:rPr>
        <w:t xml:space="preserve">strank </w:t>
      </w:r>
      <w:r>
        <w:rPr>
          <w:rFonts w:ascii="Tahoma" w:eastAsia="Times New Roman" w:hAnsi="Tahoma" w:cs="Tahoma"/>
          <w:lang w:eastAsia="sl-SI"/>
        </w:rPr>
        <w:t>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sidR="001207BD">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071EC68B" w14:textId="77777777" w:rsidR="00EC3759" w:rsidRPr="00EC4317" w:rsidRDefault="00EC3759" w:rsidP="00072D9D">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B38602" w14:textId="77777777" w:rsidR="00EC3759" w:rsidRPr="00EC4317" w:rsidRDefault="00654F1B" w:rsidP="00072D9D">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sidR="00880132">
        <w:rPr>
          <w:rFonts w:ascii="Tahoma" w:hAnsi="Tahoma" w:cs="Tahoma"/>
          <w:b/>
          <w:bCs/>
          <w:sz w:val="22"/>
          <w:szCs w:val="22"/>
        </w:rPr>
        <w:t>, ODPOVED</w:t>
      </w:r>
      <w:r w:rsidRPr="00654F1B">
        <w:rPr>
          <w:rFonts w:ascii="Tahoma" w:hAnsi="Tahoma" w:cs="Tahoma"/>
          <w:b/>
          <w:bCs/>
          <w:sz w:val="22"/>
          <w:szCs w:val="22"/>
        </w:rPr>
        <w:t xml:space="preserve"> IN ODSTOP OD OKVIRNEGA SPORAZUMA</w:t>
      </w:r>
    </w:p>
    <w:p w14:paraId="7C28C773" w14:textId="77777777" w:rsidR="00EC3759" w:rsidRDefault="00EC3759" w:rsidP="00072D9D">
      <w:pPr>
        <w:keepNext/>
        <w:keepLines/>
        <w:tabs>
          <w:tab w:val="left" w:pos="851"/>
          <w:tab w:val="left" w:pos="1702"/>
        </w:tabs>
        <w:spacing w:after="0" w:line="240" w:lineRule="auto"/>
        <w:jc w:val="center"/>
        <w:rPr>
          <w:rFonts w:ascii="Tahoma" w:eastAsia="Times New Roman" w:hAnsi="Tahoma" w:cs="Tahoma"/>
          <w:lang w:eastAsia="sl-SI"/>
        </w:rPr>
      </w:pPr>
    </w:p>
    <w:p w14:paraId="437886FB" w14:textId="77777777" w:rsidR="00CF2487" w:rsidRPr="00CF2487" w:rsidRDefault="00CF2487" w:rsidP="00072D9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01DF1CEF" w14:textId="77777777" w:rsidR="00CF2487" w:rsidRPr="00E162F4" w:rsidRDefault="00CF2487" w:rsidP="00072D9D">
      <w:pPr>
        <w:keepNext/>
        <w:keepLines/>
        <w:tabs>
          <w:tab w:val="left" w:pos="851"/>
          <w:tab w:val="left" w:pos="1702"/>
        </w:tabs>
        <w:spacing w:after="0" w:line="240" w:lineRule="auto"/>
        <w:jc w:val="center"/>
        <w:rPr>
          <w:rFonts w:ascii="Tahoma" w:eastAsia="Times New Roman" w:hAnsi="Tahoma" w:cs="Tahoma"/>
          <w:b/>
          <w:lang w:eastAsia="sl-SI"/>
        </w:rPr>
      </w:pPr>
    </w:p>
    <w:p w14:paraId="6765B6D1" w14:textId="77777777" w:rsidR="00925C30" w:rsidRPr="00654F1B" w:rsidRDefault="00925C30" w:rsidP="00925C30">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ob sklenitvi okvirnega sporazuma </w:t>
      </w:r>
      <w:r>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Pr>
          <w:rFonts w:ascii="Tahoma" w:eastAsia="Times New Roman" w:hAnsi="Tahoma" w:cs="Tahoma"/>
          <w:lang w:eastAsia="sl-SI"/>
        </w:rPr>
        <w:t xml:space="preserve">zavarovanje </w:t>
      </w:r>
      <w:r w:rsidRPr="00654F1B">
        <w:rPr>
          <w:rFonts w:ascii="Tahoma" w:eastAsia="Times New Roman" w:hAnsi="Tahoma" w:cs="Tahoma"/>
          <w:lang w:eastAsia="sl-SI"/>
        </w:rPr>
        <w:t>dobr</w:t>
      </w:r>
      <w:r>
        <w:rPr>
          <w:rFonts w:ascii="Tahoma" w:eastAsia="Times New Roman" w:hAnsi="Tahoma" w:cs="Tahoma"/>
          <w:lang w:eastAsia="sl-SI"/>
        </w:rPr>
        <w:t>e</w:t>
      </w:r>
      <w:r w:rsidRPr="00654F1B">
        <w:rPr>
          <w:rFonts w:ascii="Tahoma" w:eastAsia="Times New Roman" w:hAnsi="Tahoma" w:cs="Tahoma"/>
          <w:lang w:eastAsia="sl-SI"/>
        </w:rPr>
        <w:t xml:space="preserve"> izvedb</w:t>
      </w:r>
      <w:r>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w:t>
      </w:r>
      <w:r>
        <w:rPr>
          <w:rFonts w:ascii="Tahoma" w:eastAsia="Times New Roman" w:hAnsi="Tahoma" w:cs="Tahoma"/>
          <w:lang w:eastAsia="sl-SI"/>
        </w:rPr>
        <w:t xml:space="preserve"> z</w:t>
      </w:r>
      <w:r w:rsidRPr="00654F1B">
        <w:rPr>
          <w:rFonts w:ascii="Tahoma" w:eastAsia="Times New Roman" w:hAnsi="Tahoma" w:cs="Tahoma"/>
          <w:lang w:eastAsia="sl-SI"/>
        </w:rPr>
        <w:t xml:space="preserve"> </w:t>
      </w:r>
      <w:r>
        <w:rPr>
          <w:rFonts w:ascii="Tahoma" w:eastAsia="Times New Roman" w:hAnsi="Tahoma" w:cs="Tahoma"/>
          <w:lang w:eastAsia="sl-SI"/>
        </w:rPr>
        <w:t>20</w:t>
      </w:r>
      <w:r w:rsidRPr="00654F1B">
        <w:rPr>
          <w:rFonts w:ascii="Tahoma" w:eastAsia="Times New Roman" w:hAnsi="Tahoma" w:cs="Tahoma"/>
          <w:lang w:eastAsia="sl-SI"/>
        </w:rPr>
        <w:t xml:space="preserve">. členom tega okvirnega sporazuma, v nasprotnem primeru se šteje, da okvirni sporazum ni bil nikoli sklenjen. </w:t>
      </w:r>
    </w:p>
    <w:p w14:paraId="44236065" w14:textId="77777777" w:rsidR="003F6346" w:rsidRDefault="003F6346" w:rsidP="003F6346">
      <w:pPr>
        <w:keepNext/>
        <w:keepLines/>
        <w:spacing w:after="0" w:line="240" w:lineRule="auto"/>
        <w:jc w:val="both"/>
        <w:rPr>
          <w:rFonts w:ascii="Tahoma" w:eastAsia="Times New Roman" w:hAnsi="Tahoma" w:cs="Tahoma"/>
          <w:lang w:eastAsia="sl-SI"/>
        </w:rPr>
      </w:pPr>
    </w:p>
    <w:p w14:paraId="1C35E5D3" w14:textId="77777777" w:rsidR="003F6346" w:rsidRDefault="003F6346" w:rsidP="003F6346">
      <w:pPr>
        <w:keepNext/>
        <w:keepLines/>
        <w:spacing w:after="0" w:line="240" w:lineRule="auto"/>
        <w:jc w:val="both"/>
        <w:rPr>
          <w:rFonts w:ascii="Tahoma" w:hAnsi="Tahoma" w:cs="Tahoma"/>
        </w:rPr>
      </w:pPr>
      <w:r w:rsidRPr="005C2A32">
        <w:rPr>
          <w:rFonts w:ascii="Tahoma" w:eastAsia="Times New Roman" w:hAnsi="Tahoma" w:cs="Tahoma"/>
          <w:lang w:eastAsia="sl-SI"/>
        </w:rPr>
        <w:t xml:space="preserve">Okvirni sporazum je sklenjen in velja </w:t>
      </w:r>
      <w:r w:rsidRPr="00C71D8D">
        <w:rPr>
          <w:rFonts w:ascii="Tahoma" w:hAnsi="Tahoma" w:cs="Tahoma"/>
        </w:rPr>
        <w:t xml:space="preserve">od dneva sklenitve okvirnega sporazuma </w:t>
      </w:r>
      <w:r w:rsidRPr="00D23DA9">
        <w:rPr>
          <w:rFonts w:ascii="Tahoma" w:eastAsia="Times New Roman" w:hAnsi="Tahoma" w:cs="Tahoma"/>
          <w:lang w:eastAsia="sl-SI"/>
        </w:rPr>
        <w:t xml:space="preserve">do vključno </w:t>
      </w:r>
      <w:r w:rsidR="007B674B">
        <w:rPr>
          <w:rFonts w:ascii="Tahoma" w:eastAsia="Times New Roman" w:hAnsi="Tahoma" w:cs="Tahoma"/>
          <w:lang w:eastAsia="sl-SI"/>
        </w:rPr>
        <w:t>16. 8. 2024</w:t>
      </w:r>
      <w:r>
        <w:rPr>
          <w:rFonts w:ascii="Tahoma" w:eastAsia="Times New Roman" w:hAnsi="Tahoma" w:cs="Tahoma"/>
          <w:lang w:eastAsia="sl-SI"/>
        </w:rPr>
        <w:t xml:space="preserve"> </w:t>
      </w:r>
      <w:r w:rsidRPr="005C2A32">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5C2A32">
        <w:rPr>
          <w:rFonts w:ascii="Tahoma" w:eastAsia="Times New Roman" w:hAnsi="Tahoma" w:cs="Tahoma"/>
          <w:lang w:eastAsia="sl-SI"/>
        </w:rPr>
        <w:t>vrednosti iz prvega odstavka 4. člena tega okvirnega sporazuma, kar nastopi prej</w:t>
      </w:r>
      <w:r>
        <w:rPr>
          <w:rFonts w:ascii="Tahoma" w:hAnsi="Tahoma" w:cs="Tahoma"/>
        </w:rPr>
        <w:t xml:space="preserve">, </w:t>
      </w:r>
      <w:r w:rsidRPr="00E806B1">
        <w:rPr>
          <w:rFonts w:ascii="Tahoma" w:hAnsi="Tahoma" w:cs="Tahoma"/>
        </w:rPr>
        <w:t xml:space="preserve">uporabljati </w:t>
      </w:r>
      <w:r>
        <w:rPr>
          <w:rFonts w:ascii="Tahoma" w:hAnsi="Tahoma" w:cs="Tahoma"/>
        </w:rPr>
        <w:t xml:space="preserve">pa se prične </w:t>
      </w:r>
      <w:r w:rsidRPr="00E806B1">
        <w:rPr>
          <w:rFonts w:ascii="Tahoma" w:hAnsi="Tahoma" w:cs="Tahoma"/>
        </w:rPr>
        <w:t xml:space="preserve">v roku sedmih (7) koledarskih dni od dneva poziva </w:t>
      </w:r>
      <w:r>
        <w:rPr>
          <w:rFonts w:ascii="Tahoma" w:hAnsi="Tahoma" w:cs="Tahoma"/>
        </w:rPr>
        <w:t xml:space="preserve">naročnika, vendar najkasneje od </w:t>
      </w:r>
      <w:r w:rsidR="007B674B">
        <w:rPr>
          <w:rFonts w:ascii="Tahoma" w:hAnsi="Tahoma" w:cs="Tahoma"/>
        </w:rPr>
        <w:t>16. 8. 2023</w:t>
      </w:r>
      <w:r>
        <w:rPr>
          <w:rFonts w:ascii="Tahoma" w:hAnsi="Tahoma" w:cs="Tahoma"/>
        </w:rPr>
        <w:t xml:space="preserve"> dalje.</w:t>
      </w:r>
    </w:p>
    <w:p w14:paraId="5ABE8F0A" w14:textId="77777777" w:rsidR="00B71FEF" w:rsidRDefault="00B71FEF" w:rsidP="00B71FEF">
      <w:pPr>
        <w:keepNext/>
        <w:keepLines/>
        <w:tabs>
          <w:tab w:val="left" w:pos="851"/>
          <w:tab w:val="left" w:pos="1702"/>
        </w:tabs>
        <w:spacing w:after="0" w:line="240" w:lineRule="auto"/>
        <w:jc w:val="both"/>
        <w:rPr>
          <w:rFonts w:ascii="Tahoma" w:hAnsi="Tahoma" w:cs="Tahoma"/>
        </w:rPr>
      </w:pPr>
    </w:p>
    <w:p w14:paraId="5B826619" w14:textId="77777777" w:rsidR="00925C30" w:rsidRDefault="00925C30" w:rsidP="00925C30">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Glede garancijskih </w:t>
      </w:r>
      <w:r w:rsidR="001207BD">
        <w:rPr>
          <w:rFonts w:ascii="Tahoma" w:hAnsi="Tahoma" w:cs="Tahoma"/>
        </w:rPr>
        <w:t xml:space="preserve">oziroma jamčevalnih </w:t>
      </w:r>
      <w:r>
        <w:rPr>
          <w:rFonts w:ascii="Tahoma" w:hAnsi="Tahoma" w:cs="Tahoma"/>
        </w:rPr>
        <w:t xml:space="preserve">določil velja ta okvirni sporazum do izteka vseh garancijskih </w:t>
      </w:r>
      <w:r w:rsidR="001207BD">
        <w:rPr>
          <w:rFonts w:ascii="Tahoma" w:hAnsi="Tahoma" w:cs="Tahoma"/>
        </w:rPr>
        <w:t xml:space="preserve">oziroma jamčevalnih </w:t>
      </w:r>
      <w:r>
        <w:rPr>
          <w:rFonts w:ascii="Tahoma" w:hAnsi="Tahoma" w:cs="Tahoma"/>
        </w:rPr>
        <w:t>rokov</w:t>
      </w:r>
      <w:r w:rsidRPr="005C2A32">
        <w:rPr>
          <w:rFonts w:ascii="Tahoma" w:eastAsia="Times New Roman" w:hAnsi="Tahoma" w:cs="Tahoma"/>
          <w:lang w:eastAsia="sl-SI"/>
        </w:rPr>
        <w:t>.</w:t>
      </w:r>
    </w:p>
    <w:p w14:paraId="3493A367" w14:textId="77777777" w:rsidR="00B71FEF" w:rsidRPr="00EC4317" w:rsidRDefault="00B71FEF" w:rsidP="00B71FEF">
      <w:pPr>
        <w:keepNext/>
        <w:keepLines/>
        <w:tabs>
          <w:tab w:val="left" w:pos="851"/>
          <w:tab w:val="left" w:pos="1702"/>
        </w:tabs>
        <w:spacing w:after="0" w:line="240" w:lineRule="auto"/>
        <w:jc w:val="center"/>
        <w:rPr>
          <w:rFonts w:ascii="Tahoma" w:eastAsia="Times New Roman" w:hAnsi="Tahoma" w:cs="Tahoma"/>
          <w:lang w:eastAsia="sl-SI"/>
        </w:rPr>
      </w:pPr>
    </w:p>
    <w:p w14:paraId="1EF0637D" w14:textId="77777777" w:rsidR="00B71FEF" w:rsidRPr="000F7D5F"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7256750" w14:textId="77777777" w:rsidR="00B71FEF" w:rsidRDefault="00B71FEF" w:rsidP="00B71FEF">
      <w:pPr>
        <w:keepNext/>
        <w:keepLines/>
        <w:spacing w:after="0" w:line="240" w:lineRule="auto"/>
        <w:jc w:val="both"/>
        <w:rPr>
          <w:rFonts w:ascii="Tahoma" w:eastAsia="Times New Roman" w:hAnsi="Tahoma" w:cs="Tahoma"/>
          <w:lang w:eastAsia="sl-SI"/>
        </w:rPr>
      </w:pPr>
    </w:p>
    <w:p w14:paraId="40F924AE" w14:textId="77777777" w:rsidR="00925C30" w:rsidRDefault="00925C30" w:rsidP="00925C30">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Vsaka stranka okvirnega sporazuma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strank</w:t>
      </w:r>
      <w:r>
        <w:rPr>
          <w:rFonts w:ascii="Tahoma" w:eastAsia="Times New Roman" w:hAnsi="Tahoma" w:cs="Tahoma"/>
          <w:lang w:eastAsia="sl-SI"/>
        </w:rPr>
        <w:t>e</w:t>
      </w:r>
      <w:r w:rsidRPr="00D155E2">
        <w:rPr>
          <w:rFonts w:ascii="Tahoma" w:eastAsia="Times New Roman" w:hAnsi="Tahoma" w:cs="Tahoma"/>
          <w:lang w:eastAsia="sl-SI"/>
        </w:rPr>
        <w:t xml:space="preserve"> okvirnega sporazuma in pod pogojem, da je </w:t>
      </w:r>
      <w:r w:rsidRPr="00654F1B">
        <w:rPr>
          <w:rFonts w:ascii="Tahoma" w:eastAsia="Times New Roman" w:hAnsi="Tahoma" w:cs="Tahoma"/>
          <w:lang w:eastAsia="sl-SI"/>
        </w:rPr>
        <w:t>strank</w:t>
      </w:r>
      <w:r>
        <w:rPr>
          <w:rFonts w:ascii="Tahoma" w:eastAsia="Times New Roman" w:hAnsi="Tahoma" w:cs="Tahoma"/>
          <w:lang w:eastAsia="sl-SI"/>
        </w:rPr>
        <w:t>a</w:t>
      </w:r>
      <w:r w:rsidRPr="00654F1B">
        <w:rPr>
          <w:rFonts w:ascii="Tahoma" w:eastAsia="Times New Roman" w:hAnsi="Tahoma" w:cs="Tahoma"/>
          <w:lang w:eastAsia="sl-SI"/>
        </w:rPr>
        <w:t xml:space="preserve"> okvirnega sporazuma </w:t>
      </w:r>
      <w:r>
        <w:rPr>
          <w:rFonts w:ascii="Tahoma" w:eastAsia="Times New Roman" w:hAnsi="Tahoma" w:cs="Tahoma"/>
          <w:lang w:eastAsia="sl-SI"/>
        </w:rPr>
        <w:t>izpolnila</w:t>
      </w:r>
      <w:r w:rsidRPr="00D155E2">
        <w:rPr>
          <w:rFonts w:ascii="Tahoma" w:eastAsia="Times New Roman" w:hAnsi="Tahoma" w:cs="Tahoma"/>
          <w:lang w:eastAsia="sl-SI"/>
        </w:rPr>
        <w:t xml:space="preserve"> svoje zapadle obveznosti do druge </w:t>
      </w:r>
      <w:r w:rsidRPr="00654F1B">
        <w:rPr>
          <w:rFonts w:ascii="Tahoma" w:eastAsia="Times New Roman" w:hAnsi="Tahoma" w:cs="Tahoma"/>
          <w:lang w:eastAsia="sl-SI"/>
        </w:rPr>
        <w:t>strank</w:t>
      </w:r>
      <w:r>
        <w:rPr>
          <w:rFonts w:ascii="Tahoma" w:eastAsia="Times New Roman" w:hAnsi="Tahoma" w:cs="Tahoma"/>
          <w:lang w:eastAsia="sl-SI"/>
        </w:rPr>
        <w:t>e</w:t>
      </w:r>
      <w:r w:rsidRPr="00654F1B">
        <w:rPr>
          <w:rFonts w:ascii="Tahoma" w:eastAsia="Times New Roman" w:hAnsi="Tahoma" w:cs="Tahoma"/>
          <w:lang w:eastAsia="sl-SI"/>
        </w:rPr>
        <w:t xml:space="preserve"> okvirnega sporazuma</w:t>
      </w:r>
      <w:r w:rsidRPr="00D155E2">
        <w:rPr>
          <w:rFonts w:ascii="Tahoma" w:eastAsia="Times New Roman" w:hAnsi="Tahoma" w:cs="Tahoma"/>
          <w:lang w:eastAsia="sl-SI"/>
        </w:rPr>
        <w:t xml:space="preserve">. Odpovedni rok prične teči naslednji dan po prejemu pisne odpovedi, ki mora biti drugi </w:t>
      </w:r>
      <w:r w:rsidRPr="00654F1B">
        <w:rPr>
          <w:rFonts w:ascii="Tahoma" w:eastAsia="Times New Roman" w:hAnsi="Tahoma" w:cs="Tahoma"/>
          <w:lang w:eastAsia="sl-SI"/>
        </w:rPr>
        <w:t xml:space="preserve">stranki okvirnega sporazuma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3100FF07" w14:textId="77777777" w:rsidR="00925C30" w:rsidRPr="00654F1B" w:rsidRDefault="00925C30" w:rsidP="00925C30">
      <w:pPr>
        <w:keepNext/>
        <w:keepLines/>
        <w:widowControl w:val="0"/>
        <w:spacing w:after="0" w:line="240" w:lineRule="auto"/>
        <w:jc w:val="both"/>
        <w:rPr>
          <w:rFonts w:ascii="Tahoma" w:eastAsia="Times New Roman" w:hAnsi="Tahoma" w:cs="Tahoma"/>
          <w:lang w:eastAsia="sl-SI"/>
        </w:rPr>
      </w:pPr>
    </w:p>
    <w:p w14:paraId="0E4484E4" w14:textId="77777777" w:rsidR="00925C30" w:rsidRPr="00654F1B" w:rsidRDefault="00925C30" w:rsidP="00925C30">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naročnik in izvajalec lahko pisno sporazumeta za drugačen odpovedni rok.  </w:t>
      </w:r>
    </w:p>
    <w:p w14:paraId="75AACE08" w14:textId="77777777" w:rsidR="00925C30" w:rsidRPr="00EC4317" w:rsidRDefault="00925C30" w:rsidP="00925C30">
      <w:pPr>
        <w:keepNext/>
        <w:keepLines/>
        <w:widowControl w:val="0"/>
        <w:spacing w:after="0" w:line="240" w:lineRule="auto"/>
        <w:jc w:val="both"/>
        <w:rPr>
          <w:rFonts w:ascii="Tahoma" w:eastAsia="Times New Roman" w:hAnsi="Tahoma" w:cs="Tahoma"/>
          <w:lang w:eastAsia="sl-SI"/>
        </w:rPr>
      </w:pPr>
    </w:p>
    <w:p w14:paraId="34AEF361" w14:textId="77777777" w:rsidR="00925C30" w:rsidRPr="00EC4317" w:rsidRDefault="00925C30" w:rsidP="00925C30">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36BBAE6D" w14:textId="77777777" w:rsidR="00925C30" w:rsidRPr="00F07919" w:rsidRDefault="00925C30" w:rsidP="00925C30">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25"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25"/>
      <w:r w:rsidRPr="00F07919">
        <w:rPr>
          <w:rFonts w:ascii="Tahoma" w:eastAsia="Times New Roman" w:hAnsi="Tahoma" w:cs="Tahoma"/>
          <w:lang w:eastAsia="sl-SI"/>
        </w:rPr>
        <w:t>niti v s strani naročnika naknadno določenem roku;</w:t>
      </w:r>
    </w:p>
    <w:p w14:paraId="591F4B6F" w14:textId="77777777" w:rsidR="00925C30" w:rsidRPr="00F07919" w:rsidRDefault="00925C30" w:rsidP="00925C30">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izpolnjuje ali nepravilno izpolnjuje svoje obveznosti tudi po naknadno določenem roku s strani naročnika;</w:t>
      </w:r>
    </w:p>
    <w:p w14:paraId="209DD83D" w14:textId="77777777" w:rsidR="00925C30" w:rsidRPr="00F07919" w:rsidRDefault="00925C30" w:rsidP="00925C30">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 xml:space="preserve">avi naročenega blaga v zahtevani kvaliteti oz. kvaliteta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kvaliteto na embalaži blaga oziroma spremljajočih dokumentih;</w:t>
      </w:r>
    </w:p>
    <w:p w14:paraId="627D59C0" w14:textId="77777777" w:rsidR="00925C30" w:rsidRPr="00F07919" w:rsidRDefault="00925C30" w:rsidP="00925C30">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poviša cene v času veljavnosti okvirnega sporazuma;</w:t>
      </w:r>
    </w:p>
    <w:p w14:paraId="7DE9006D" w14:textId="77777777" w:rsidR="00925C30" w:rsidRPr="00F07919" w:rsidRDefault="00925C30" w:rsidP="00925C30">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obvesti naročnika o znižanju cen;</w:t>
      </w:r>
    </w:p>
    <w:p w14:paraId="6EC24217" w14:textId="77777777" w:rsidR="00925C30" w:rsidRPr="00F07919" w:rsidRDefault="00925C30" w:rsidP="00925C30">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preda izvedbo obveznosti po tem okvirnem sporazumu tretji osebi brez predhodnega pisnega soglasja naročnika;</w:t>
      </w:r>
    </w:p>
    <w:p w14:paraId="2D6E6D29" w14:textId="77777777" w:rsidR="00925C30" w:rsidRPr="00F07919" w:rsidRDefault="00925C30" w:rsidP="00925C30">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p>
    <w:p w14:paraId="005E7AAA" w14:textId="77777777" w:rsidR="00925C30" w:rsidRDefault="00925C30" w:rsidP="00925C30">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43948B26" w14:textId="77777777" w:rsidR="00925C30" w:rsidRPr="00EC4317" w:rsidRDefault="00925C30" w:rsidP="00925C30">
      <w:pPr>
        <w:keepNext/>
        <w:keepLines/>
        <w:tabs>
          <w:tab w:val="left" w:pos="709"/>
          <w:tab w:val="left" w:pos="1702"/>
        </w:tabs>
        <w:spacing w:after="0" w:line="240" w:lineRule="auto"/>
        <w:ind w:left="1701" w:hanging="1701"/>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tega člena</w:t>
      </w:r>
      <w:r w:rsidRPr="00EC4317">
        <w:rPr>
          <w:rFonts w:ascii="Tahoma" w:eastAsia="Times New Roman" w:hAnsi="Tahoma" w:cs="Tahoma"/>
          <w:lang w:eastAsia="sl-SI"/>
        </w:rPr>
        <w:t xml:space="preserve"> lahko naročnik takoj unovči ustrezn</w:t>
      </w:r>
      <w:r>
        <w:rPr>
          <w:rFonts w:ascii="Tahoma" w:eastAsia="Times New Roman" w:hAnsi="Tahoma" w:cs="Tahoma"/>
          <w:lang w:eastAsia="sl-SI"/>
        </w:rPr>
        <w:t>o</w:t>
      </w:r>
      <w:r w:rsidRPr="00EC4317">
        <w:rPr>
          <w:rFonts w:ascii="Tahoma" w:eastAsia="Times New Roman" w:hAnsi="Tahoma" w:cs="Tahoma"/>
          <w:lang w:eastAsia="sl-SI"/>
        </w:rPr>
        <w:t xml:space="preserve">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Pr="00EC4317">
        <w:rPr>
          <w:rFonts w:ascii="Tahoma" w:eastAsia="Times New Roman" w:hAnsi="Tahoma" w:cs="Tahoma"/>
          <w:lang w:eastAsia="sl-SI"/>
        </w:rPr>
        <w:t>.</w:t>
      </w:r>
    </w:p>
    <w:p w14:paraId="34AAFDE9" w14:textId="77777777" w:rsidR="00B71FEF" w:rsidRDefault="00B71FEF" w:rsidP="00B71FEF">
      <w:pPr>
        <w:keepNext/>
        <w:keepLines/>
        <w:tabs>
          <w:tab w:val="left" w:pos="284"/>
          <w:tab w:val="left" w:pos="1702"/>
        </w:tabs>
        <w:spacing w:after="0" w:line="240" w:lineRule="auto"/>
        <w:jc w:val="both"/>
        <w:rPr>
          <w:rFonts w:ascii="Tahoma" w:eastAsia="Times New Roman" w:hAnsi="Tahoma" w:cs="Tahoma"/>
          <w:lang w:eastAsia="sl-SI"/>
        </w:rPr>
      </w:pPr>
    </w:p>
    <w:p w14:paraId="1EDB91FD" w14:textId="77777777" w:rsidR="00B71FEF" w:rsidRPr="000C7285"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687C4F2E" w14:textId="77777777" w:rsidR="00B71FEF" w:rsidRPr="000C7285" w:rsidRDefault="00B71FEF" w:rsidP="00B71FEF">
      <w:pPr>
        <w:keepNext/>
        <w:keepLines/>
        <w:tabs>
          <w:tab w:val="left" w:pos="284"/>
          <w:tab w:val="left" w:pos="1702"/>
        </w:tabs>
        <w:spacing w:after="0" w:line="240" w:lineRule="auto"/>
        <w:jc w:val="both"/>
        <w:rPr>
          <w:rFonts w:ascii="Tahoma" w:eastAsia="Times New Roman" w:hAnsi="Tahoma" w:cs="Tahoma"/>
          <w:lang w:eastAsia="sl-SI"/>
        </w:rPr>
      </w:pPr>
    </w:p>
    <w:p w14:paraId="03F6815D" w14:textId="77777777" w:rsidR="00925C30" w:rsidRPr="000C7285" w:rsidRDefault="00925C30" w:rsidP="00925C30">
      <w:pPr>
        <w:keepNext/>
        <w:keepLines/>
        <w:widowControl w:val="0"/>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22CD849C" w14:textId="77777777" w:rsidR="00925C30" w:rsidRDefault="00925C30" w:rsidP="00925C30">
      <w:pPr>
        <w:keepNext/>
        <w:keepLines/>
        <w:widowControl w:val="0"/>
        <w:tabs>
          <w:tab w:val="left" w:pos="284"/>
          <w:tab w:val="left" w:pos="1702"/>
        </w:tabs>
        <w:spacing w:after="0" w:line="240" w:lineRule="auto"/>
        <w:jc w:val="both"/>
        <w:rPr>
          <w:rFonts w:ascii="Tahoma" w:eastAsia="Times New Roman" w:hAnsi="Tahoma" w:cs="Tahoma"/>
          <w:lang w:eastAsia="sl-SI"/>
        </w:rPr>
      </w:pPr>
    </w:p>
    <w:p w14:paraId="41651483" w14:textId="77777777" w:rsidR="00925C30" w:rsidRPr="00283911" w:rsidRDefault="00925C30" w:rsidP="00925C30">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5DD0B623" w14:textId="77777777" w:rsidR="00925C30" w:rsidRPr="00283911" w:rsidRDefault="00925C30" w:rsidP="00925C30">
      <w:pPr>
        <w:keepNext/>
        <w:keepLines/>
        <w:widowControl w:val="0"/>
        <w:spacing w:after="0" w:line="240" w:lineRule="auto"/>
        <w:jc w:val="both"/>
        <w:rPr>
          <w:rFonts w:ascii="Tahoma" w:eastAsia="Times New Roman" w:hAnsi="Tahoma" w:cs="Tahoma"/>
          <w:lang w:eastAsia="sl-SI"/>
        </w:rPr>
      </w:pPr>
    </w:p>
    <w:p w14:paraId="2AE840AC" w14:textId="77777777" w:rsidR="00925C30" w:rsidRDefault="00925C30" w:rsidP="00925C30">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 s priporočeno pošiljko po pošti.</w:t>
      </w:r>
    </w:p>
    <w:p w14:paraId="2B05C5CD" w14:textId="77777777" w:rsidR="00925C30" w:rsidRDefault="00925C30" w:rsidP="00925C30">
      <w:pPr>
        <w:keepNext/>
        <w:keepLines/>
        <w:widowControl w:val="0"/>
        <w:spacing w:after="0" w:line="240" w:lineRule="auto"/>
        <w:jc w:val="both"/>
        <w:rPr>
          <w:rFonts w:ascii="Tahoma" w:eastAsia="Times New Roman" w:hAnsi="Tahoma" w:cs="Tahoma"/>
          <w:lang w:eastAsia="sl-SI"/>
        </w:rPr>
      </w:pPr>
    </w:p>
    <w:p w14:paraId="17820F9C" w14:textId="77777777" w:rsidR="00925C30" w:rsidRPr="00F204EF" w:rsidRDefault="00925C30" w:rsidP="00925C30">
      <w:pPr>
        <w:keepNext/>
        <w:keepLines/>
        <w:widowControl w:val="0"/>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739D87BF" w14:textId="77777777" w:rsidR="00925C30" w:rsidRPr="00F204EF" w:rsidRDefault="00925C30" w:rsidP="00925C30">
      <w:pPr>
        <w:keepNext/>
        <w:keepLines/>
        <w:widowControl w:val="0"/>
        <w:spacing w:after="0" w:line="240" w:lineRule="auto"/>
        <w:jc w:val="both"/>
        <w:rPr>
          <w:rFonts w:ascii="Tahoma" w:eastAsia="Times New Roman" w:hAnsi="Tahoma" w:cs="Tahoma"/>
          <w:lang w:eastAsia="sl-SI"/>
        </w:rPr>
      </w:pPr>
    </w:p>
    <w:p w14:paraId="7D6D8D70" w14:textId="77777777" w:rsidR="00925C30" w:rsidRDefault="00925C30" w:rsidP="00925C30">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6ED806FB" w14:textId="77777777" w:rsidR="00925C30" w:rsidRDefault="00925C30" w:rsidP="00925C30">
      <w:pPr>
        <w:pStyle w:val="Odstavekseznama"/>
        <w:keepNext/>
        <w:keepLines/>
        <w:numPr>
          <w:ilvl w:val="0"/>
          <w:numId w:val="21"/>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7090D0C7" w14:textId="77777777" w:rsidR="00925C30" w:rsidRDefault="00925C30" w:rsidP="00925C30">
      <w:pPr>
        <w:pStyle w:val="Odstavekseznama"/>
        <w:keepNext/>
        <w:keepLines/>
        <w:numPr>
          <w:ilvl w:val="0"/>
          <w:numId w:val="21"/>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7EA65D66" w14:textId="77777777" w:rsidR="00925C30" w:rsidRDefault="00925C30" w:rsidP="00925C30">
      <w:pPr>
        <w:pStyle w:val="Odstavekseznama"/>
        <w:keepNext/>
        <w:keepLines/>
        <w:numPr>
          <w:ilvl w:val="1"/>
          <w:numId w:val="21"/>
        </w:numPr>
        <w:ind w:left="709"/>
        <w:jc w:val="both"/>
        <w:rPr>
          <w:rFonts w:ascii="Tahoma" w:hAnsi="Tahoma" w:cs="Tahoma"/>
          <w:sz w:val="22"/>
        </w:rPr>
      </w:pPr>
      <w:r w:rsidRPr="0057717F">
        <w:rPr>
          <w:rFonts w:ascii="Tahoma" w:hAnsi="Tahoma" w:cs="Tahoma"/>
          <w:sz w:val="22"/>
        </w:rPr>
        <w:t xml:space="preserve"> plačilom za delo, </w:t>
      </w:r>
    </w:p>
    <w:p w14:paraId="4F59FCAD" w14:textId="77777777" w:rsidR="00925C30" w:rsidRDefault="00925C30" w:rsidP="00925C30">
      <w:pPr>
        <w:pStyle w:val="Odstavekseznama"/>
        <w:keepNext/>
        <w:keepLines/>
        <w:numPr>
          <w:ilvl w:val="1"/>
          <w:numId w:val="21"/>
        </w:numPr>
        <w:ind w:left="709"/>
        <w:jc w:val="both"/>
        <w:rPr>
          <w:rFonts w:ascii="Tahoma" w:hAnsi="Tahoma" w:cs="Tahoma"/>
          <w:sz w:val="22"/>
        </w:rPr>
      </w:pPr>
      <w:r w:rsidRPr="0057717F">
        <w:rPr>
          <w:rFonts w:ascii="Tahoma" w:hAnsi="Tahoma" w:cs="Tahoma"/>
          <w:sz w:val="22"/>
        </w:rPr>
        <w:t xml:space="preserve">delovnim časom, </w:t>
      </w:r>
    </w:p>
    <w:p w14:paraId="4A3F64F8" w14:textId="77777777" w:rsidR="00925C30" w:rsidRDefault="00925C30" w:rsidP="00925C30">
      <w:pPr>
        <w:pStyle w:val="Odstavekseznama"/>
        <w:keepNext/>
        <w:keepLines/>
        <w:numPr>
          <w:ilvl w:val="1"/>
          <w:numId w:val="21"/>
        </w:numPr>
        <w:ind w:left="709"/>
        <w:jc w:val="both"/>
        <w:rPr>
          <w:rFonts w:ascii="Tahoma" w:hAnsi="Tahoma" w:cs="Tahoma"/>
          <w:sz w:val="22"/>
        </w:rPr>
      </w:pPr>
      <w:r w:rsidRPr="0057717F">
        <w:rPr>
          <w:rFonts w:ascii="Tahoma" w:hAnsi="Tahoma" w:cs="Tahoma"/>
          <w:sz w:val="22"/>
        </w:rPr>
        <w:t xml:space="preserve">počitki, </w:t>
      </w:r>
    </w:p>
    <w:p w14:paraId="7D115C0D" w14:textId="77777777" w:rsidR="00925C30" w:rsidRDefault="00925C30" w:rsidP="00925C30">
      <w:pPr>
        <w:pStyle w:val="Odstavekseznama"/>
        <w:keepNext/>
        <w:keepLines/>
        <w:numPr>
          <w:ilvl w:val="1"/>
          <w:numId w:val="21"/>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1E055663" w14:textId="77777777" w:rsidR="00925C30" w:rsidRDefault="00925C30" w:rsidP="00925C30">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4DCFCA96" w14:textId="77777777" w:rsidR="00925C30" w:rsidRDefault="00925C30" w:rsidP="00925C30">
      <w:pPr>
        <w:keepNext/>
        <w:keepLines/>
        <w:tabs>
          <w:tab w:val="left" w:pos="1702"/>
        </w:tabs>
        <w:spacing w:after="0" w:line="240" w:lineRule="auto"/>
        <w:jc w:val="both"/>
        <w:rPr>
          <w:rFonts w:ascii="Tahoma" w:hAnsi="Tahoma" w:cs="Tahoma"/>
        </w:rPr>
      </w:pPr>
    </w:p>
    <w:p w14:paraId="379BC64B" w14:textId="77777777" w:rsidR="00925C30" w:rsidRDefault="00925C30" w:rsidP="00925C30">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6E12F100" w14:textId="77777777" w:rsidR="00925C30" w:rsidRDefault="00925C30" w:rsidP="00925C30">
      <w:pPr>
        <w:keepNext/>
        <w:keepLines/>
        <w:tabs>
          <w:tab w:val="left" w:pos="1702"/>
        </w:tabs>
        <w:spacing w:after="0" w:line="240" w:lineRule="auto"/>
        <w:jc w:val="both"/>
        <w:rPr>
          <w:rFonts w:ascii="Tahoma" w:hAnsi="Tahoma" w:cs="Tahoma"/>
        </w:rPr>
      </w:pPr>
    </w:p>
    <w:p w14:paraId="67B49152" w14:textId="77777777" w:rsidR="00925C30" w:rsidRDefault="00925C30" w:rsidP="00925C30">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537EE9A" w14:textId="77777777" w:rsidR="00925C30" w:rsidRDefault="00925C30" w:rsidP="00925C30">
      <w:pPr>
        <w:keepNext/>
        <w:keepLines/>
        <w:tabs>
          <w:tab w:val="left" w:pos="1702"/>
        </w:tabs>
        <w:spacing w:after="0" w:line="240" w:lineRule="auto"/>
        <w:jc w:val="both"/>
        <w:rPr>
          <w:rFonts w:ascii="Tahoma" w:hAnsi="Tahoma" w:cs="Tahoma"/>
        </w:rPr>
      </w:pPr>
    </w:p>
    <w:p w14:paraId="1DC94E6F" w14:textId="77777777" w:rsidR="00925C30" w:rsidRDefault="00925C30" w:rsidP="00925C30">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4ED2AC8C" w14:textId="77777777" w:rsidR="00925C30" w:rsidRDefault="00925C30" w:rsidP="00925C30">
      <w:pPr>
        <w:keepNext/>
        <w:keepLines/>
        <w:tabs>
          <w:tab w:val="left" w:pos="1702"/>
        </w:tabs>
        <w:spacing w:after="0" w:line="240" w:lineRule="auto"/>
        <w:jc w:val="both"/>
        <w:rPr>
          <w:rFonts w:ascii="Tahoma" w:hAnsi="Tahoma" w:cs="Tahoma"/>
        </w:rPr>
      </w:pPr>
    </w:p>
    <w:p w14:paraId="033267DB" w14:textId="77777777" w:rsidR="00925C30" w:rsidRDefault="00925C30" w:rsidP="00925C30">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3FC6ECBD" w14:textId="77777777" w:rsidR="00925C30" w:rsidRDefault="00925C30" w:rsidP="00925C30">
      <w:pPr>
        <w:keepNext/>
        <w:keepLines/>
        <w:tabs>
          <w:tab w:val="left" w:pos="1702"/>
        </w:tabs>
        <w:spacing w:after="0" w:line="240" w:lineRule="auto"/>
        <w:jc w:val="both"/>
        <w:rPr>
          <w:rFonts w:ascii="Tahoma" w:hAnsi="Tahoma" w:cs="Tahoma"/>
        </w:rPr>
      </w:pPr>
    </w:p>
    <w:p w14:paraId="4D74E0A2" w14:textId="77777777" w:rsidR="00925C30" w:rsidRPr="0057717F" w:rsidRDefault="00925C30" w:rsidP="00925C30">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17DA8CC2" w14:textId="77777777" w:rsidR="00B71FEF" w:rsidRPr="00EC4317" w:rsidRDefault="00B71FEF" w:rsidP="00B71FEF">
      <w:pPr>
        <w:keepNext/>
        <w:keepLines/>
        <w:tabs>
          <w:tab w:val="left" w:pos="284"/>
          <w:tab w:val="left" w:pos="1702"/>
        </w:tabs>
        <w:spacing w:after="0" w:line="240" w:lineRule="auto"/>
        <w:jc w:val="both"/>
        <w:rPr>
          <w:rFonts w:ascii="Tahoma" w:eastAsia="Times New Roman" w:hAnsi="Tahoma" w:cs="Tahoma"/>
          <w:lang w:eastAsia="sl-SI"/>
        </w:rPr>
      </w:pPr>
    </w:p>
    <w:p w14:paraId="3656A327" w14:textId="77777777" w:rsidR="00B71FEF" w:rsidRPr="00EC4317" w:rsidRDefault="00B71FEF" w:rsidP="00B71FE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Pr>
          <w:rFonts w:ascii="Tahoma" w:hAnsi="Tahoma" w:cs="Tahoma"/>
          <w:b/>
          <w:sz w:val="22"/>
          <w:szCs w:val="22"/>
        </w:rPr>
        <w:t>OKVIRNEGA SPORAZUMA</w:t>
      </w:r>
    </w:p>
    <w:p w14:paraId="34BDDD3F" w14:textId="77777777" w:rsidR="00B71FEF" w:rsidRPr="00EC4317" w:rsidRDefault="00B71FEF" w:rsidP="00B71FEF">
      <w:pPr>
        <w:keepNext/>
        <w:keepLines/>
        <w:suppressAutoHyphens/>
        <w:spacing w:after="0" w:line="240" w:lineRule="auto"/>
        <w:jc w:val="center"/>
        <w:rPr>
          <w:rFonts w:ascii="Tahoma" w:eastAsia="Times New Roman" w:hAnsi="Tahoma" w:cs="Tahoma"/>
          <w:lang w:eastAsia="sl-SI"/>
        </w:rPr>
      </w:pPr>
    </w:p>
    <w:p w14:paraId="72DD77B3" w14:textId="77777777" w:rsidR="00B71FEF" w:rsidRPr="000F7D5F"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546089C" w14:textId="77777777" w:rsidR="00B71FEF" w:rsidRPr="00EC4317" w:rsidRDefault="00B71FEF" w:rsidP="00B71FEF">
      <w:pPr>
        <w:keepNext/>
        <w:keepLines/>
        <w:spacing w:after="0" w:line="240" w:lineRule="auto"/>
        <w:jc w:val="center"/>
        <w:rPr>
          <w:rFonts w:ascii="Tahoma" w:hAnsi="Tahoma" w:cs="Tahoma"/>
        </w:rPr>
      </w:pPr>
    </w:p>
    <w:p w14:paraId="5AC528CE" w14:textId="77777777" w:rsidR="00B71FEF" w:rsidRPr="00DF7B96" w:rsidRDefault="00B71FEF" w:rsidP="00B71FEF">
      <w:pPr>
        <w:keepNext/>
        <w:keepLines/>
        <w:spacing w:after="0" w:line="240" w:lineRule="auto"/>
        <w:jc w:val="both"/>
        <w:rPr>
          <w:rFonts w:ascii="Tahoma" w:eastAsia="Times New Roman" w:hAnsi="Tahoma" w:cs="Tahoma"/>
          <w:lang w:eastAsia="sl-SI"/>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8BB4266" w14:textId="77777777" w:rsidR="00B71FEF" w:rsidRPr="001E09CD" w:rsidRDefault="00B71FEF" w:rsidP="00B71FEF">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Pr>
          <w:rFonts w:ascii="Tahoma" w:hAnsi="Tahoma" w:cs="Tahoma"/>
          <w:sz w:val="22"/>
          <w:szCs w:val="22"/>
        </w:rPr>
        <w:t>JPE-</w:t>
      </w:r>
      <w:r w:rsidR="000E20A0">
        <w:rPr>
          <w:rFonts w:ascii="Tahoma" w:hAnsi="Tahoma" w:cs="Tahoma"/>
          <w:sz w:val="22"/>
          <w:szCs w:val="22"/>
        </w:rPr>
        <w:t>SPV-215/23</w:t>
      </w:r>
      <w:r w:rsidRPr="001E09CD">
        <w:rPr>
          <w:rFonts w:ascii="Tahoma" w:hAnsi="Tahoma" w:cs="Tahoma"/>
          <w:sz w:val="22"/>
          <w:szCs w:val="22"/>
        </w:rPr>
        <w:t xml:space="preserve">, </w:t>
      </w:r>
    </w:p>
    <w:p w14:paraId="22EF1B8C" w14:textId="77777777" w:rsidR="00925C30" w:rsidRPr="00D10922" w:rsidRDefault="00925C30" w:rsidP="00925C30">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r w:rsidRPr="00933BCC">
        <w:rPr>
          <w:rFonts w:ascii="Tahoma" w:hAnsi="Tahoma" w:cs="Tahoma"/>
        </w:rPr>
        <w:t xml:space="preserve"> ki je priloga št. </w:t>
      </w:r>
      <w:r>
        <w:rPr>
          <w:rFonts w:ascii="Tahoma" w:hAnsi="Tahoma" w:cs="Tahoma"/>
        </w:rPr>
        <w:t>1</w:t>
      </w:r>
      <w:r w:rsidRPr="00933BCC">
        <w:rPr>
          <w:rFonts w:ascii="Tahoma" w:hAnsi="Tahoma" w:cs="Tahoma"/>
        </w:rPr>
        <w:t xml:space="preserve"> tega okvirnega sporazuma</w:t>
      </w:r>
    </w:p>
    <w:p w14:paraId="4A009131" w14:textId="77777777" w:rsidR="00925C30" w:rsidRPr="00D10922" w:rsidRDefault="00925C30" w:rsidP="00925C30">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xml:space="preserve"> z</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12CEDBA5" w14:textId="77777777" w:rsidR="00925C30" w:rsidRPr="00B62D3F" w:rsidRDefault="00925C30" w:rsidP="00925C30">
      <w:pPr>
        <w:keepNext/>
        <w:keepLines/>
        <w:widowControl w:val="0"/>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24CD106D" w14:textId="77777777" w:rsidR="00B71FEF" w:rsidRPr="00EC4317" w:rsidRDefault="00B71FEF" w:rsidP="00B71FEF">
      <w:pPr>
        <w:keepNext/>
        <w:keepLines/>
        <w:tabs>
          <w:tab w:val="left" w:pos="993"/>
          <w:tab w:val="left" w:pos="1560"/>
        </w:tabs>
        <w:spacing w:after="0" w:line="240" w:lineRule="auto"/>
        <w:jc w:val="both"/>
        <w:rPr>
          <w:rFonts w:ascii="Tahoma" w:hAnsi="Tahoma" w:cs="Tahoma"/>
        </w:rPr>
      </w:pPr>
    </w:p>
    <w:p w14:paraId="69FBE403" w14:textId="77777777" w:rsidR="00925C30" w:rsidRPr="003B18D9" w:rsidRDefault="00925C30" w:rsidP="00925C30">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7F672CB0" w14:textId="77777777" w:rsidR="00925C30" w:rsidRPr="003B18D9" w:rsidRDefault="00925C30" w:rsidP="00925C30">
      <w:pPr>
        <w:keepNext/>
        <w:keepLines/>
        <w:spacing w:after="0" w:line="240" w:lineRule="auto"/>
        <w:jc w:val="both"/>
        <w:rPr>
          <w:rFonts w:ascii="Tahoma" w:hAnsi="Tahoma" w:cs="Tahoma"/>
        </w:rPr>
      </w:pPr>
    </w:p>
    <w:p w14:paraId="342A67D4" w14:textId="77777777" w:rsidR="00925C30" w:rsidRPr="003B18D9" w:rsidRDefault="00925C30" w:rsidP="00925C30">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59DE0EA6" w14:textId="77777777" w:rsidR="00B71FEF" w:rsidRPr="00EC4317" w:rsidRDefault="00B71FEF" w:rsidP="00B71FEF">
      <w:pPr>
        <w:keepNext/>
        <w:keepLines/>
        <w:spacing w:after="0" w:line="240" w:lineRule="auto"/>
        <w:jc w:val="both"/>
        <w:rPr>
          <w:rFonts w:ascii="Tahoma" w:eastAsia="Times New Roman" w:hAnsi="Tahoma" w:cs="Tahoma"/>
          <w:color w:val="000000"/>
          <w:lang w:eastAsia="sl-SI"/>
        </w:rPr>
      </w:pPr>
    </w:p>
    <w:p w14:paraId="36E4DFF4" w14:textId="77777777" w:rsidR="00B71FEF" w:rsidRPr="00EC4317" w:rsidRDefault="00B71FEF" w:rsidP="00B71FE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057071D4" w14:textId="77777777" w:rsidR="00B71FEF" w:rsidRPr="00EC4317" w:rsidRDefault="00B71FEF" w:rsidP="00B71FEF">
      <w:pPr>
        <w:keepNext/>
        <w:keepLines/>
        <w:spacing w:after="0" w:line="240" w:lineRule="auto"/>
        <w:jc w:val="center"/>
        <w:rPr>
          <w:rFonts w:ascii="Tahoma" w:hAnsi="Tahoma" w:cs="Tahoma"/>
        </w:rPr>
      </w:pPr>
    </w:p>
    <w:p w14:paraId="45CB91DB" w14:textId="77777777" w:rsidR="00B71FEF" w:rsidRPr="000F7D5F"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DA74F1C" w14:textId="77777777" w:rsidR="00B71FEF" w:rsidRPr="00EC4317" w:rsidRDefault="00B71FEF" w:rsidP="00B71FEF">
      <w:pPr>
        <w:keepNext/>
        <w:keepLines/>
        <w:spacing w:after="0" w:line="240" w:lineRule="auto"/>
        <w:jc w:val="both"/>
        <w:rPr>
          <w:rFonts w:ascii="Tahoma" w:eastAsia="Times New Roman" w:hAnsi="Tahoma" w:cs="Tahoma"/>
          <w:color w:val="000000"/>
          <w:lang w:eastAsia="sl-SI"/>
        </w:rPr>
      </w:pPr>
    </w:p>
    <w:p w14:paraId="0692A2C4" w14:textId="77777777" w:rsidR="00925C30" w:rsidRPr="00FE1859" w:rsidRDefault="00925C30" w:rsidP="00925C30">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427AF885" w14:textId="77777777" w:rsidR="00925C30" w:rsidRPr="00FE1859" w:rsidRDefault="00925C30" w:rsidP="00925C30">
      <w:pPr>
        <w:keepNext/>
        <w:keepLines/>
        <w:widowControl w:val="0"/>
        <w:spacing w:after="0" w:line="240" w:lineRule="auto"/>
        <w:ind w:right="-2"/>
        <w:jc w:val="both"/>
        <w:rPr>
          <w:rFonts w:ascii="Tahoma" w:eastAsia="Times New Roman" w:hAnsi="Tahoma" w:cs="Tahoma"/>
          <w:color w:val="000000"/>
          <w:lang w:eastAsia="sl-SI"/>
        </w:rPr>
      </w:pPr>
    </w:p>
    <w:p w14:paraId="029CCC74" w14:textId="77777777" w:rsidR="00925C30" w:rsidRPr="00FE1859" w:rsidRDefault="00925C30" w:rsidP="00925C30">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45C3237" w14:textId="77777777" w:rsidR="00B71FEF" w:rsidRDefault="00B71FEF" w:rsidP="00B71FEF">
      <w:pPr>
        <w:keepNext/>
        <w:keepLines/>
        <w:spacing w:after="0" w:line="240" w:lineRule="auto"/>
        <w:jc w:val="both"/>
        <w:rPr>
          <w:rFonts w:ascii="Tahoma" w:eastAsia="Times New Roman" w:hAnsi="Tahoma" w:cs="Tahoma"/>
          <w:color w:val="000000"/>
          <w:lang w:eastAsia="sl-SI"/>
        </w:rPr>
      </w:pPr>
    </w:p>
    <w:p w14:paraId="6FFF4B09" w14:textId="77777777" w:rsidR="00B71FEF" w:rsidRPr="00D60C55" w:rsidRDefault="00B71FEF" w:rsidP="00B71FE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Pr>
          <w:rFonts w:ascii="Tahoma" w:hAnsi="Tahoma" w:cs="Tahoma"/>
          <w:b/>
          <w:sz w:val="22"/>
          <w:szCs w:val="22"/>
        </w:rPr>
        <w:t>A</w:t>
      </w:r>
      <w:r w:rsidRPr="00D60C55">
        <w:rPr>
          <w:rFonts w:ascii="Tahoma" w:hAnsi="Tahoma" w:cs="Tahoma"/>
          <w:b/>
          <w:sz w:val="22"/>
          <w:szCs w:val="22"/>
        </w:rPr>
        <w:t xml:space="preserve"> DENARNIH TERJATEV</w:t>
      </w:r>
    </w:p>
    <w:p w14:paraId="2FEE8E0F" w14:textId="77777777" w:rsidR="00B71FEF" w:rsidRDefault="00B71FEF" w:rsidP="00B71FEF">
      <w:pPr>
        <w:pStyle w:val="Telobesedila"/>
        <w:keepNext/>
        <w:keepLines/>
        <w:widowControl/>
        <w:numPr>
          <w:ilvl w:val="12"/>
          <w:numId w:val="0"/>
        </w:numPr>
        <w:jc w:val="center"/>
        <w:rPr>
          <w:rFonts w:ascii="Tahoma" w:hAnsi="Tahoma" w:cs="Tahoma"/>
          <w:sz w:val="22"/>
          <w:szCs w:val="22"/>
        </w:rPr>
      </w:pPr>
    </w:p>
    <w:p w14:paraId="6DCC9D9A" w14:textId="77777777" w:rsidR="00B71FEF" w:rsidRPr="000A7086"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DC71A13" w14:textId="77777777" w:rsidR="00B71FEF" w:rsidRDefault="00B71FEF" w:rsidP="00B71FEF">
      <w:pPr>
        <w:keepNext/>
        <w:keepLines/>
        <w:tabs>
          <w:tab w:val="left" w:pos="4820"/>
        </w:tabs>
        <w:spacing w:after="0" w:line="240" w:lineRule="auto"/>
        <w:jc w:val="center"/>
        <w:rPr>
          <w:b/>
        </w:rPr>
      </w:pPr>
    </w:p>
    <w:p w14:paraId="3A4031EE" w14:textId="77777777" w:rsidR="00925C30" w:rsidRPr="00F07919" w:rsidRDefault="00925C30" w:rsidP="00925C30">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4BC847EF" w14:textId="77777777" w:rsidR="00B71FEF" w:rsidRPr="00332658" w:rsidRDefault="00B71FEF" w:rsidP="00B71FEF">
      <w:pPr>
        <w:keepNext/>
        <w:keepLines/>
        <w:spacing w:after="0" w:line="240" w:lineRule="auto"/>
        <w:jc w:val="both"/>
        <w:rPr>
          <w:rFonts w:ascii="Tahoma" w:hAnsi="Tahoma" w:cs="Tahoma"/>
        </w:rPr>
      </w:pPr>
    </w:p>
    <w:p w14:paraId="5D7C78CF" w14:textId="77777777" w:rsidR="00B71FEF" w:rsidRPr="00D2108C" w:rsidRDefault="00B71FEF" w:rsidP="00B71FEF">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0B338700" w14:textId="77777777" w:rsidR="00B71FEF" w:rsidRPr="00332658" w:rsidRDefault="00B71FEF" w:rsidP="00B71FEF">
      <w:pPr>
        <w:keepNext/>
        <w:keepLines/>
        <w:spacing w:after="0" w:line="240" w:lineRule="auto"/>
        <w:jc w:val="both"/>
        <w:rPr>
          <w:rFonts w:ascii="Tahoma" w:hAnsi="Tahoma" w:cs="Tahoma"/>
          <w:b/>
          <w:bCs/>
          <w:lang w:val="x-none" w:eastAsia="x-none"/>
        </w:rPr>
      </w:pPr>
    </w:p>
    <w:p w14:paraId="52CED0C2" w14:textId="77777777" w:rsidR="00B71FEF" w:rsidRPr="00D2108C"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632B806F" w14:textId="77777777" w:rsidR="00B71FEF" w:rsidRPr="00332658" w:rsidRDefault="00B71FEF" w:rsidP="00B71FEF">
      <w:pPr>
        <w:keepNext/>
        <w:keepLines/>
        <w:spacing w:after="0" w:line="240" w:lineRule="auto"/>
        <w:jc w:val="both"/>
        <w:rPr>
          <w:rFonts w:ascii="Tahoma" w:hAnsi="Tahoma" w:cs="Tahoma"/>
          <w:lang w:val="x-none" w:eastAsia="x-none"/>
        </w:rPr>
      </w:pPr>
    </w:p>
    <w:p w14:paraId="16EB19FD" w14:textId="77777777" w:rsidR="00B71FEF" w:rsidRPr="00332658" w:rsidRDefault="00B71FEF" w:rsidP="00B71FEF">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w:t>
      </w:r>
      <w:r>
        <w:rPr>
          <w:rFonts w:ascii="Tahoma" w:hAnsi="Tahoma" w:cs="Tahoma"/>
          <w:lang w:eastAsia="x-none"/>
        </w:rPr>
        <w:t>e intelektualne lastnine in/ali pravice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5450B575" w14:textId="77777777" w:rsidR="00B71FEF" w:rsidRPr="00332658" w:rsidRDefault="00B71FEF" w:rsidP="00B71FEF">
      <w:pPr>
        <w:keepNext/>
        <w:keepLines/>
        <w:spacing w:after="0" w:line="240" w:lineRule="auto"/>
        <w:jc w:val="both"/>
        <w:rPr>
          <w:rFonts w:ascii="Tahoma" w:hAnsi="Tahoma" w:cs="Tahoma"/>
          <w:lang w:val="x-none" w:eastAsia="x-none"/>
        </w:rPr>
      </w:pPr>
    </w:p>
    <w:p w14:paraId="374E2C56" w14:textId="77777777" w:rsidR="00B71FEF" w:rsidRPr="00332658" w:rsidRDefault="00B71FEF" w:rsidP="00B71FEF">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4D07A91F" w14:textId="77777777" w:rsidR="00B71FEF" w:rsidRPr="0058127A" w:rsidRDefault="00B71FEF" w:rsidP="00B71FEF">
      <w:pPr>
        <w:keepNext/>
        <w:keepLines/>
        <w:widowControl w:val="0"/>
        <w:spacing w:after="0" w:line="240" w:lineRule="auto"/>
        <w:jc w:val="both"/>
        <w:rPr>
          <w:rFonts w:ascii="Tahoma" w:hAnsi="Tahoma" w:cs="Tahoma"/>
          <w:color w:val="FF0000"/>
          <w:lang w:eastAsia="x-none"/>
        </w:rPr>
      </w:pPr>
    </w:p>
    <w:p w14:paraId="39EFE7D9" w14:textId="77777777" w:rsidR="00B71FEF" w:rsidRPr="00D2108C" w:rsidRDefault="00B71FEF" w:rsidP="00B71FEF">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439E44A7" w14:textId="77777777" w:rsidR="00B71FEF" w:rsidRDefault="00B71FEF" w:rsidP="00B71FEF">
      <w:pPr>
        <w:keepNext/>
        <w:keepLines/>
        <w:spacing w:after="0" w:line="240" w:lineRule="auto"/>
        <w:ind w:left="426" w:firstLine="282"/>
        <w:jc w:val="both"/>
        <w:rPr>
          <w:rFonts w:ascii="Tahoma" w:hAnsi="Tahoma" w:cs="Tahoma"/>
        </w:rPr>
      </w:pPr>
    </w:p>
    <w:p w14:paraId="29BC85D3" w14:textId="77777777" w:rsidR="00B71FEF" w:rsidRPr="00D2108C"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066AA3F" w14:textId="77777777" w:rsidR="00B71FEF" w:rsidRPr="00E02A6F" w:rsidRDefault="00B71FEF" w:rsidP="00B71FEF">
      <w:pPr>
        <w:keepNext/>
        <w:keepLines/>
        <w:spacing w:after="0" w:line="240" w:lineRule="auto"/>
        <w:jc w:val="both"/>
        <w:rPr>
          <w:rFonts w:ascii="Tahoma" w:hAnsi="Tahoma" w:cs="Tahoma"/>
          <w:color w:val="FF0000"/>
          <w:lang w:val="x-none" w:eastAsia="x-none"/>
        </w:rPr>
      </w:pPr>
    </w:p>
    <w:p w14:paraId="3D9E0E60" w14:textId="77777777" w:rsidR="00B71FEF" w:rsidRPr="00E02A6F" w:rsidRDefault="00B71FEF" w:rsidP="00B71FEF">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739A4A65" w14:textId="77777777" w:rsidR="00B71FEF" w:rsidRPr="00332658" w:rsidRDefault="00B71FEF" w:rsidP="00B71FEF">
      <w:pPr>
        <w:keepNext/>
        <w:keepLines/>
        <w:spacing w:after="0" w:line="240" w:lineRule="auto"/>
        <w:jc w:val="both"/>
        <w:rPr>
          <w:rFonts w:ascii="Tahoma" w:hAnsi="Tahoma" w:cs="Tahoma"/>
          <w:lang w:val="x-none" w:eastAsia="x-none"/>
        </w:rPr>
      </w:pPr>
    </w:p>
    <w:p w14:paraId="0124F683" w14:textId="77777777" w:rsidR="00B71FEF" w:rsidRPr="00D2108C" w:rsidRDefault="00B71FEF" w:rsidP="00B71FEF">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SKLADNOST S PRAVILI O NADZORU IZVOZA</w:t>
      </w:r>
    </w:p>
    <w:p w14:paraId="0211AFC6" w14:textId="77777777" w:rsidR="00B71FEF" w:rsidRPr="00332658" w:rsidRDefault="00B71FEF" w:rsidP="00B71FEF">
      <w:pPr>
        <w:keepNext/>
        <w:keepLines/>
        <w:spacing w:after="0" w:line="240" w:lineRule="auto"/>
        <w:jc w:val="both"/>
        <w:rPr>
          <w:rFonts w:ascii="Tahoma" w:hAnsi="Tahoma" w:cs="Tahoma"/>
          <w:color w:val="FF0000"/>
        </w:rPr>
      </w:pPr>
    </w:p>
    <w:p w14:paraId="7B90EA89" w14:textId="77777777" w:rsidR="00B71FEF" w:rsidRPr="00D2108C"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01828A89" w14:textId="77777777" w:rsidR="00B71FEF" w:rsidRPr="00332658" w:rsidRDefault="00B71FEF" w:rsidP="00B71FEF">
      <w:pPr>
        <w:keepNext/>
        <w:keepLines/>
        <w:spacing w:after="0" w:line="240" w:lineRule="auto"/>
        <w:jc w:val="both"/>
        <w:rPr>
          <w:rFonts w:ascii="Tahoma" w:hAnsi="Tahoma" w:cs="Tahoma"/>
        </w:rPr>
      </w:pPr>
    </w:p>
    <w:p w14:paraId="08095F32" w14:textId="77777777" w:rsidR="00B71FEF" w:rsidRPr="00332658" w:rsidRDefault="00B71FEF" w:rsidP="00B71FEF">
      <w:pPr>
        <w:keepNext/>
        <w:keepLines/>
        <w:spacing w:after="0" w:line="240" w:lineRule="auto"/>
        <w:jc w:val="both"/>
        <w:rPr>
          <w:rFonts w:ascii="Tahoma" w:hAnsi="Tahoma" w:cs="Tahoma"/>
        </w:rPr>
      </w:pPr>
      <w:r w:rsidRPr="00332658">
        <w:rPr>
          <w:rFonts w:ascii="Tahoma" w:hAnsi="Tahoma" w:cs="Tahoma"/>
        </w:rPr>
        <w:t>Naročnik mora pri posredovanju predmeta dobave tretji osebi upoštevati vse nacionalne in mednarodne predpise o nadzoru (ponovnega) izvoza, kakor tudi predpise, ki sta jih sprejeli Evropska unija in Združene države Amerike.</w:t>
      </w:r>
    </w:p>
    <w:p w14:paraId="6A95C832" w14:textId="77777777" w:rsidR="00B71FEF" w:rsidRPr="00332658" w:rsidRDefault="00B71FEF" w:rsidP="00B71FEF">
      <w:pPr>
        <w:keepNext/>
        <w:keepLines/>
        <w:spacing w:after="0" w:line="240" w:lineRule="auto"/>
        <w:jc w:val="both"/>
        <w:rPr>
          <w:rFonts w:ascii="Tahoma" w:hAnsi="Tahoma" w:cs="Tahoma"/>
        </w:rPr>
      </w:pPr>
    </w:p>
    <w:p w14:paraId="0F2E1300" w14:textId="77777777" w:rsidR="00B71FEF" w:rsidRPr="00332658" w:rsidRDefault="00B71FEF" w:rsidP="00B71FEF">
      <w:pPr>
        <w:keepNext/>
        <w:keepLines/>
        <w:spacing w:after="0" w:line="240" w:lineRule="auto"/>
        <w:jc w:val="both"/>
        <w:rPr>
          <w:rFonts w:ascii="Tahoma" w:hAnsi="Tahoma" w:cs="Tahoma"/>
        </w:rPr>
      </w:pPr>
      <w:r w:rsidRPr="00332658">
        <w:rPr>
          <w:rFonts w:ascii="Tahoma" w:hAnsi="Tahoma" w:cs="Tahoma"/>
        </w:rPr>
        <w:t>Pred posredovanjem predmeta dobave tretjim osebam mora naročnik še zlasti zagotoviti, da</w:t>
      </w:r>
    </w:p>
    <w:p w14:paraId="759BA749" w14:textId="77777777" w:rsidR="00B71FEF" w:rsidRPr="00332658" w:rsidRDefault="00B71FEF" w:rsidP="00B71FEF">
      <w:pPr>
        <w:keepNext/>
        <w:keepLines/>
        <w:numPr>
          <w:ilvl w:val="1"/>
          <w:numId w:val="49"/>
        </w:numPr>
        <w:spacing w:after="0" w:line="240" w:lineRule="auto"/>
        <w:ind w:left="284" w:hanging="284"/>
        <w:jc w:val="both"/>
        <w:rPr>
          <w:rFonts w:ascii="Tahoma" w:hAnsi="Tahoma" w:cs="Tahoma"/>
        </w:rPr>
      </w:pPr>
      <w:r w:rsidRPr="00332658">
        <w:rPr>
          <w:rFonts w:ascii="Tahoma" w:hAnsi="Tahoma" w:cs="Tahoma"/>
        </w:rPr>
        <w:t>s tem ne krši trgovinske zapore (embarga) Evropske unije, Združenih držav Amerike ali Združenih narodov – upoštevaje pri tem tudi nacionalne omejitve in prepovedi izogibanja embargom (»by-passing prohibition«);</w:t>
      </w:r>
    </w:p>
    <w:p w14:paraId="6F6D95E0" w14:textId="77777777" w:rsidR="00B71FEF" w:rsidRPr="00332658" w:rsidRDefault="00B71FEF" w:rsidP="00B71FEF">
      <w:pPr>
        <w:keepNext/>
        <w:keepLines/>
        <w:numPr>
          <w:ilvl w:val="1"/>
          <w:numId w:val="49"/>
        </w:numPr>
        <w:spacing w:after="0" w:line="240" w:lineRule="auto"/>
        <w:ind w:left="284" w:hanging="284"/>
        <w:jc w:val="both"/>
        <w:rPr>
          <w:rFonts w:ascii="Tahoma" w:hAnsi="Tahoma" w:cs="Tahoma"/>
        </w:rPr>
      </w:pPr>
      <w:r w:rsidRPr="00332658">
        <w:rPr>
          <w:rFonts w:ascii="Tahoma" w:hAnsi="Tahoma" w:cs="Tahoma"/>
        </w:rPr>
        <w:t>predmet dobave ni namenjen uporabi v oborožitvene namene ter jedrski ali orožarski tehnologiji, ki je bodisi prepovedana bodisi so zanjo potrebna ustrezna dovoljenja, razen v primeru, če so dovoljena bila pridobljena;</w:t>
      </w:r>
    </w:p>
    <w:p w14:paraId="5A1BA40A" w14:textId="77777777" w:rsidR="00B71FEF" w:rsidRPr="00332658" w:rsidRDefault="00B71FEF" w:rsidP="00B71FEF">
      <w:pPr>
        <w:keepNext/>
        <w:keepLines/>
        <w:numPr>
          <w:ilvl w:val="1"/>
          <w:numId w:val="49"/>
        </w:numPr>
        <w:spacing w:after="0" w:line="240" w:lineRule="auto"/>
        <w:ind w:left="284" w:hanging="284"/>
        <w:jc w:val="both"/>
        <w:rPr>
          <w:rFonts w:ascii="Tahoma" w:hAnsi="Tahoma" w:cs="Tahoma"/>
        </w:rPr>
      </w:pPr>
      <w:r w:rsidRPr="00332658">
        <w:rPr>
          <w:rFonts w:ascii="Tahoma" w:hAnsi="Tahoma" w:cs="Tahoma"/>
        </w:rPr>
        <w:t>so pri tem upoštevane omejitve, ki se nanašajo na trgovanje s pravnimi in fizičnimi osebami, ki sta jih Evropska unija ali Združene države Amerike uvrstili na seznam sankcioniranih oseb (»Sanctioned Party List«).</w:t>
      </w:r>
    </w:p>
    <w:p w14:paraId="71710299" w14:textId="77777777" w:rsidR="00B71FEF" w:rsidRPr="00332658" w:rsidRDefault="00B71FEF" w:rsidP="00B71FEF">
      <w:pPr>
        <w:keepNext/>
        <w:keepLines/>
        <w:spacing w:after="0" w:line="240" w:lineRule="auto"/>
        <w:jc w:val="both"/>
        <w:rPr>
          <w:rFonts w:ascii="Tahoma" w:hAnsi="Tahoma" w:cs="Tahoma"/>
        </w:rPr>
      </w:pPr>
    </w:p>
    <w:p w14:paraId="177DA829" w14:textId="77777777" w:rsidR="00B71FEF" w:rsidRPr="00332658" w:rsidRDefault="00B71FEF" w:rsidP="00B71FEF">
      <w:pPr>
        <w:keepNext/>
        <w:keepLines/>
        <w:spacing w:after="0" w:line="240" w:lineRule="auto"/>
        <w:jc w:val="both"/>
        <w:rPr>
          <w:rFonts w:ascii="Tahoma" w:hAnsi="Tahoma" w:cs="Tahoma"/>
        </w:rPr>
      </w:pPr>
      <w:r w:rsidRPr="00332658">
        <w:rPr>
          <w:rFonts w:ascii="Tahoma" w:hAnsi="Tahoma" w:cs="Tahoma"/>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4AA8FB0B" w14:textId="77777777" w:rsidR="00B71FEF" w:rsidRPr="00332658" w:rsidRDefault="00B71FEF" w:rsidP="00B71FEF">
      <w:pPr>
        <w:keepNext/>
        <w:keepLines/>
        <w:spacing w:after="0" w:line="240" w:lineRule="auto"/>
        <w:jc w:val="both"/>
        <w:rPr>
          <w:rFonts w:ascii="Tahoma" w:hAnsi="Tahoma" w:cs="Tahoma"/>
        </w:rPr>
      </w:pPr>
    </w:p>
    <w:p w14:paraId="4FB3C025" w14:textId="77777777" w:rsidR="00B71FEF" w:rsidRPr="00332658" w:rsidRDefault="00B71FEF" w:rsidP="00B71FEF">
      <w:pPr>
        <w:keepNext/>
        <w:keepLines/>
        <w:spacing w:after="0" w:line="240" w:lineRule="auto"/>
        <w:jc w:val="both"/>
        <w:rPr>
          <w:rFonts w:ascii="Tahoma" w:hAnsi="Tahoma" w:cs="Tahoma"/>
        </w:rPr>
      </w:pPr>
      <w:r w:rsidRPr="00332658">
        <w:rPr>
          <w:rFonts w:ascii="Tahoma" w:hAnsi="Tahoma" w:cs="Tahoma"/>
        </w:rPr>
        <w:t>Izvajalec ni dolžan izpolniti svojih obveznosti iz okvirnega sporazuma, če za to obstajajo ovire, ki izvirajo iz nacionalnih ali mednarodnih predpisov v zvezi z zunanjo trgovino ali embargov (in/ali drugih sankcij).</w:t>
      </w:r>
    </w:p>
    <w:p w14:paraId="3DDF1B8A" w14:textId="77777777" w:rsidR="00B71FEF" w:rsidRDefault="00B71FEF" w:rsidP="00B71FEF">
      <w:pPr>
        <w:keepNext/>
        <w:keepLines/>
        <w:spacing w:after="0" w:line="240" w:lineRule="auto"/>
        <w:jc w:val="both"/>
        <w:rPr>
          <w:rFonts w:ascii="Tahoma" w:eastAsia="Times New Roman" w:hAnsi="Tahoma" w:cs="Tahoma"/>
          <w:color w:val="000000"/>
          <w:lang w:eastAsia="sl-SI"/>
        </w:rPr>
      </w:pPr>
    </w:p>
    <w:p w14:paraId="33305DA4" w14:textId="77777777" w:rsidR="00B71FEF" w:rsidRPr="00EC4317" w:rsidRDefault="00B71FEF" w:rsidP="00B71FE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6185349E" w14:textId="77777777" w:rsidR="00B71FEF" w:rsidRPr="00EC4317" w:rsidRDefault="00B71FEF" w:rsidP="00B71FEF">
      <w:pPr>
        <w:keepNext/>
        <w:keepLines/>
        <w:spacing w:after="0" w:line="240" w:lineRule="auto"/>
        <w:jc w:val="center"/>
        <w:rPr>
          <w:rFonts w:ascii="Tahoma" w:hAnsi="Tahoma" w:cs="Tahoma"/>
        </w:rPr>
      </w:pPr>
    </w:p>
    <w:p w14:paraId="4E407BA5" w14:textId="77777777" w:rsidR="00B71FEF" w:rsidRPr="000F7D5F"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AD45883" w14:textId="77777777" w:rsidR="00B71FEF" w:rsidRPr="00EC4317" w:rsidRDefault="00B71FEF" w:rsidP="00B71FEF">
      <w:pPr>
        <w:keepNext/>
        <w:keepLines/>
        <w:spacing w:after="0" w:line="240" w:lineRule="auto"/>
        <w:jc w:val="both"/>
        <w:rPr>
          <w:rFonts w:ascii="Tahoma" w:hAnsi="Tahoma" w:cs="Tahoma"/>
        </w:rPr>
      </w:pPr>
    </w:p>
    <w:p w14:paraId="5F545ED2" w14:textId="77777777" w:rsidR="00925C30" w:rsidRPr="00DA5BD6" w:rsidRDefault="00925C30" w:rsidP="00925C30">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42C69833" w14:textId="77777777" w:rsidR="00925C30" w:rsidRPr="00DA5BD6" w:rsidRDefault="00925C30" w:rsidP="00925C30">
      <w:pPr>
        <w:pStyle w:val="tekst1"/>
        <w:keepNext/>
        <w:keepLines/>
        <w:widowControl w:val="0"/>
        <w:spacing w:before="0" w:line="240" w:lineRule="auto"/>
        <w:rPr>
          <w:rFonts w:ascii="Tahoma" w:eastAsia="Calibri" w:hAnsi="Tahoma" w:cs="Tahoma"/>
          <w:szCs w:val="22"/>
          <w:lang w:eastAsia="en-US"/>
        </w:rPr>
      </w:pPr>
    </w:p>
    <w:p w14:paraId="57C9A44F" w14:textId="77777777" w:rsidR="00925C30" w:rsidRDefault="00925C30" w:rsidP="00925C30">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6DB144FC" w14:textId="77777777" w:rsidR="00B71FEF" w:rsidRDefault="00B71FEF" w:rsidP="00B71FEF">
      <w:pPr>
        <w:pStyle w:val="tekst1"/>
        <w:keepNext/>
        <w:keepLines/>
        <w:spacing w:before="0" w:line="240" w:lineRule="auto"/>
        <w:rPr>
          <w:rFonts w:ascii="Tahoma" w:hAnsi="Tahoma" w:cs="Tahoma"/>
          <w:szCs w:val="22"/>
        </w:rPr>
      </w:pPr>
    </w:p>
    <w:p w14:paraId="44B07307" w14:textId="77777777" w:rsidR="00B71FEF" w:rsidRPr="00EC4317" w:rsidRDefault="00B71FEF" w:rsidP="00B71FE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4039BA92" w14:textId="77777777" w:rsidR="00B71FEF" w:rsidRPr="00EC4317" w:rsidRDefault="00B71FEF" w:rsidP="00B71FEF">
      <w:pPr>
        <w:keepNext/>
        <w:keepLines/>
        <w:spacing w:after="0" w:line="240" w:lineRule="auto"/>
        <w:jc w:val="center"/>
        <w:rPr>
          <w:rFonts w:ascii="Tahoma" w:eastAsia="Times New Roman" w:hAnsi="Tahoma" w:cs="Tahoma"/>
          <w:color w:val="000000"/>
          <w:lang w:eastAsia="sl-SI"/>
        </w:rPr>
      </w:pPr>
    </w:p>
    <w:p w14:paraId="01B74384" w14:textId="77777777" w:rsidR="00B71FEF" w:rsidRPr="000F7D5F" w:rsidRDefault="00B71FEF" w:rsidP="00B71FE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EA5D593" w14:textId="77777777" w:rsidR="00B71FEF" w:rsidRPr="00EC4317" w:rsidRDefault="00B71FEF" w:rsidP="00B71FEF">
      <w:pPr>
        <w:keepNext/>
        <w:keepLines/>
        <w:spacing w:after="0" w:line="240" w:lineRule="auto"/>
        <w:jc w:val="both"/>
        <w:rPr>
          <w:rFonts w:ascii="Tahoma" w:eastAsia="Times New Roman" w:hAnsi="Tahoma" w:cs="Tahoma"/>
          <w:lang w:eastAsia="sl-SI"/>
        </w:rPr>
      </w:pPr>
    </w:p>
    <w:p w14:paraId="6AFF5233"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600171BA"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3274C882" w14:textId="77777777" w:rsidR="00925C30" w:rsidRPr="00BA3F91" w:rsidRDefault="00925C30" w:rsidP="00925C30">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53CF832"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4F0A6F41"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5E5AE954"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60B617C0"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4BA1198"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3141BCD3" w14:textId="77777777" w:rsidR="00925C30" w:rsidRPr="00DA5BD6" w:rsidRDefault="00925C30" w:rsidP="00925C30">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41F5C4DE" w14:textId="77777777" w:rsidR="00925C30"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0C8E46CD" w14:textId="77777777" w:rsidR="00925C30" w:rsidRPr="00DA5BD6" w:rsidRDefault="00925C30" w:rsidP="00925C30">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493EEB42"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0DD41314" w14:textId="77777777" w:rsidR="00925C30" w:rsidRPr="00BA3F91" w:rsidRDefault="00925C30" w:rsidP="00925C30">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BECA06A"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5FD2B42F"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31575953"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7F0A8E5B" w14:textId="77777777" w:rsidR="00925C30" w:rsidRPr="00BA3F91" w:rsidRDefault="00925C30" w:rsidP="00925C30">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30424A8"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60FF1493"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34C5398C"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0D3D8A27" w14:textId="77777777" w:rsidR="00925C30" w:rsidRPr="00BA3F91" w:rsidRDefault="00925C30" w:rsidP="00925C30">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CE9A8ED"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p>
    <w:p w14:paraId="7B024CC2" w14:textId="77777777" w:rsidR="00925C30" w:rsidRPr="00BA3F91" w:rsidRDefault="00925C30" w:rsidP="00925C30">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2247A551" w14:textId="77777777" w:rsidR="00F24DDF" w:rsidRPr="00EC4317" w:rsidRDefault="00F24DDF" w:rsidP="00072D9D">
      <w:pPr>
        <w:keepNext/>
        <w:keepLines/>
        <w:tabs>
          <w:tab w:val="left" w:pos="1134"/>
          <w:tab w:val="left" w:pos="4820"/>
        </w:tabs>
        <w:spacing w:after="0" w:line="240" w:lineRule="auto"/>
        <w:jc w:val="both"/>
        <w:rPr>
          <w:rFonts w:ascii="Tahoma" w:eastAsia="Times New Roman" w:hAnsi="Tahoma" w:cs="Tahoma"/>
          <w:lang w:eastAsia="sl-SI"/>
        </w:rPr>
      </w:pPr>
    </w:p>
    <w:p w14:paraId="319DCB33" w14:textId="77777777" w:rsidR="00F24DDF" w:rsidRPr="00EC4317" w:rsidRDefault="00F24DDF" w:rsidP="00072D9D">
      <w:pPr>
        <w:keepNext/>
        <w:keepLines/>
        <w:tabs>
          <w:tab w:val="left" w:pos="1134"/>
          <w:tab w:val="left" w:pos="4820"/>
        </w:tabs>
        <w:spacing w:after="0" w:line="240" w:lineRule="auto"/>
        <w:jc w:val="both"/>
        <w:rPr>
          <w:rFonts w:ascii="Tahoma" w:eastAsia="Times New Roman" w:hAnsi="Tahoma" w:cs="Tahoma"/>
          <w:lang w:eastAsia="sl-SI"/>
        </w:rPr>
      </w:pPr>
    </w:p>
    <w:p w14:paraId="0D8934E7" w14:textId="77777777" w:rsidR="00F24DDF" w:rsidRPr="00AB1539" w:rsidRDefault="00F24DDF" w:rsidP="001D04D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63BF3F6F" w14:textId="77777777" w:rsidR="00F24DDF" w:rsidRPr="00AB1539" w:rsidRDefault="00F24DDF" w:rsidP="001D04D1">
      <w:pPr>
        <w:keepNext/>
        <w:keepLines/>
        <w:tabs>
          <w:tab w:val="left" w:pos="4820"/>
        </w:tabs>
        <w:spacing w:after="0" w:line="240" w:lineRule="auto"/>
        <w:jc w:val="both"/>
        <w:rPr>
          <w:rFonts w:ascii="Tahoma" w:eastAsia="Times New Roman" w:hAnsi="Tahoma" w:cs="Tahoma"/>
          <w:lang w:eastAsia="sl-SI"/>
        </w:rPr>
      </w:pPr>
    </w:p>
    <w:p w14:paraId="3AF16409" w14:textId="77777777" w:rsidR="00F24DDF" w:rsidRPr="00AB1539" w:rsidRDefault="00F24DDF" w:rsidP="001D04D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59977786" w14:textId="77777777" w:rsidR="00F24DDF" w:rsidRPr="00AB1539" w:rsidRDefault="00F24DDF" w:rsidP="001D04D1">
      <w:pPr>
        <w:keepNext/>
        <w:keepLines/>
        <w:tabs>
          <w:tab w:val="left" w:pos="4820"/>
          <w:tab w:val="left" w:pos="4962"/>
        </w:tabs>
        <w:spacing w:after="0" w:line="240" w:lineRule="auto"/>
        <w:ind w:right="-851"/>
        <w:jc w:val="both"/>
        <w:rPr>
          <w:rFonts w:ascii="Tahoma" w:eastAsia="Times New Roman" w:hAnsi="Tahoma" w:cs="Tahoma"/>
          <w:lang w:eastAsia="sl-SI"/>
        </w:rPr>
      </w:pPr>
    </w:p>
    <w:p w14:paraId="22D129BF" w14:textId="77777777" w:rsidR="00F24DDF" w:rsidRPr="00AB1539" w:rsidRDefault="00F24DDF" w:rsidP="001D04D1">
      <w:pPr>
        <w:keepNext/>
        <w:keepLines/>
        <w:tabs>
          <w:tab w:val="left" w:pos="4820"/>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D3B449A" w14:textId="77777777" w:rsidR="00F24DDF" w:rsidRPr="00AB1539" w:rsidRDefault="001D04D1" w:rsidP="001D04D1">
      <w:pPr>
        <w:keepNext/>
        <w:keepLines/>
        <w:tabs>
          <w:tab w:val="left" w:pos="4820"/>
        </w:tabs>
        <w:spacing w:after="0" w:line="240" w:lineRule="auto"/>
        <w:ind w:right="-285"/>
        <w:jc w:val="both"/>
        <w:rPr>
          <w:rFonts w:ascii="Tahoma" w:eastAsia="Times New Roman" w:hAnsi="Tahoma" w:cs="Tahoma"/>
          <w:lang w:eastAsia="sl-SI"/>
        </w:rPr>
      </w:pPr>
      <w:r>
        <w:rPr>
          <w:rFonts w:ascii="Tahoma" w:eastAsia="Times New Roman" w:hAnsi="Tahoma" w:cs="Tahoma"/>
          <w:lang w:eastAsia="sl-SI"/>
        </w:rPr>
        <w:tab/>
      </w:r>
      <w:r w:rsidR="00F24DDF" w:rsidRPr="00AB1539">
        <w:rPr>
          <w:rFonts w:ascii="Tahoma" w:eastAsia="Times New Roman" w:hAnsi="Tahoma" w:cs="Tahoma"/>
          <w:lang w:eastAsia="sl-SI"/>
        </w:rPr>
        <w:t>JAVNO PODJETJE ENERGETIKA LJUBLJANA d.o.o.</w:t>
      </w:r>
    </w:p>
    <w:p w14:paraId="75C394F8" w14:textId="77777777" w:rsidR="00F24DDF" w:rsidRPr="00AB1539" w:rsidRDefault="00F24DDF" w:rsidP="001D04D1">
      <w:pPr>
        <w:keepNext/>
        <w:keepLines/>
        <w:tabs>
          <w:tab w:val="left" w:pos="4820"/>
        </w:tabs>
        <w:spacing w:after="0" w:line="240" w:lineRule="auto"/>
        <w:jc w:val="both"/>
        <w:rPr>
          <w:rFonts w:ascii="Tahoma" w:eastAsia="Times New Roman" w:hAnsi="Tahoma" w:cs="Tahoma"/>
          <w:lang w:eastAsia="sl-SI"/>
        </w:rPr>
      </w:pPr>
    </w:p>
    <w:p w14:paraId="6B36E3CE" w14:textId="77777777" w:rsidR="00F24DDF" w:rsidRPr="00AB1539" w:rsidRDefault="00F24DDF" w:rsidP="001D04D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33CE3D76" w14:textId="77777777" w:rsidR="00F24DDF" w:rsidRPr="00DA5BD6" w:rsidRDefault="00F24DDF" w:rsidP="001D04D1">
      <w:pPr>
        <w:keepNext/>
        <w:keepLines/>
        <w:tabs>
          <w:tab w:val="left" w:pos="4820"/>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A18B9CD" w14:textId="77777777" w:rsidR="00F24DDF" w:rsidRDefault="00F24DDF" w:rsidP="00072D9D">
      <w:pPr>
        <w:keepNext/>
        <w:keepLines/>
        <w:tabs>
          <w:tab w:val="left" w:pos="5387"/>
        </w:tabs>
        <w:spacing w:after="0" w:line="240" w:lineRule="auto"/>
        <w:jc w:val="both"/>
        <w:rPr>
          <w:rFonts w:ascii="Tahoma" w:eastAsia="Times New Roman" w:hAnsi="Tahoma" w:cs="Tahoma"/>
          <w:lang w:eastAsia="sl-SI"/>
        </w:rPr>
      </w:pPr>
    </w:p>
    <w:p w14:paraId="719CB075" w14:textId="77777777" w:rsidR="00F24DDF" w:rsidRPr="00AB1539" w:rsidRDefault="00F24DDF" w:rsidP="00072D9D">
      <w:pPr>
        <w:keepNext/>
        <w:keepLines/>
        <w:tabs>
          <w:tab w:val="left" w:pos="5387"/>
        </w:tabs>
        <w:spacing w:after="0" w:line="240" w:lineRule="auto"/>
        <w:jc w:val="both"/>
        <w:rPr>
          <w:rFonts w:ascii="Tahoma" w:eastAsia="Times New Roman" w:hAnsi="Tahoma" w:cs="Tahoma"/>
          <w:lang w:eastAsia="sl-SI"/>
        </w:rPr>
      </w:pPr>
    </w:p>
    <w:p w14:paraId="232A612E" w14:textId="77777777" w:rsidR="00F24DDF" w:rsidRPr="00AB1539" w:rsidRDefault="00F24DDF" w:rsidP="00072D9D">
      <w:pPr>
        <w:keepNext/>
        <w:keepLines/>
        <w:spacing w:after="0" w:line="240" w:lineRule="auto"/>
        <w:jc w:val="both"/>
        <w:rPr>
          <w:rFonts w:ascii="Tahoma" w:hAnsi="Tahoma" w:cs="Tahoma"/>
        </w:rPr>
      </w:pPr>
    </w:p>
    <w:p w14:paraId="2BDEF21C" w14:textId="77777777" w:rsidR="00410CDB" w:rsidRPr="00AB1539" w:rsidRDefault="00410CDB" w:rsidP="00410CDB">
      <w:pPr>
        <w:keepNext/>
        <w:keepLines/>
        <w:widowControl w:val="0"/>
        <w:spacing w:after="0" w:line="240" w:lineRule="auto"/>
        <w:jc w:val="both"/>
        <w:rPr>
          <w:rFonts w:ascii="Tahoma" w:hAnsi="Tahoma" w:cs="Tahoma"/>
        </w:rPr>
      </w:pPr>
      <w:r w:rsidRPr="00AB1539">
        <w:rPr>
          <w:rFonts w:ascii="Tahoma" w:hAnsi="Tahoma" w:cs="Tahoma"/>
        </w:rPr>
        <w:t>Prilog</w:t>
      </w:r>
      <w:r>
        <w:rPr>
          <w:rFonts w:ascii="Tahoma" w:hAnsi="Tahoma" w:cs="Tahoma"/>
        </w:rPr>
        <w:t>i</w:t>
      </w:r>
      <w:r w:rsidRPr="00AB1539">
        <w:rPr>
          <w:rFonts w:ascii="Tahoma" w:hAnsi="Tahoma" w:cs="Tahoma"/>
        </w:rPr>
        <w:t>:</w:t>
      </w:r>
    </w:p>
    <w:p w14:paraId="22FAF231" w14:textId="77777777" w:rsidR="00410CDB" w:rsidRPr="00D10922" w:rsidRDefault="00410CDB" w:rsidP="00410CDB">
      <w:pPr>
        <w:keepNext/>
        <w:keepLines/>
        <w:widowControl w:val="0"/>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xml:space="preserve"> z</w:t>
      </w:r>
      <w:r w:rsidRPr="00D10922">
        <w:rPr>
          <w:rFonts w:ascii="Tahoma" w:eastAsia="Times New Roman" w:hAnsi="Tahoma" w:cs="Tahoma"/>
          <w:lang w:eastAsia="sl-SI"/>
        </w:rPr>
        <w:t xml:space="preserve"> dne __________</w:t>
      </w:r>
      <w:r w:rsidR="006A54DE">
        <w:rPr>
          <w:rFonts w:ascii="Tahoma" w:eastAsia="Times New Roman" w:hAnsi="Tahoma" w:cs="Tahoma"/>
          <w:lang w:eastAsia="sl-SI"/>
        </w:rPr>
        <w:t>,</w:t>
      </w:r>
    </w:p>
    <w:p w14:paraId="102A095C" w14:textId="77777777" w:rsidR="00410CDB" w:rsidRPr="00D10922" w:rsidRDefault="00410CDB" w:rsidP="00410CDB">
      <w:pPr>
        <w:keepNext/>
        <w:keepLines/>
        <w:widowControl w:val="0"/>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w:t>
      </w:r>
      <w:r>
        <w:rPr>
          <w:rFonts w:ascii="Tahoma" w:eastAsia="Times New Roman" w:hAnsi="Tahoma" w:cs="Tahoma"/>
          <w:lang w:eastAsia="sl-SI"/>
        </w:rPr>
        <w:t>n izvajalca 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37B5D3CE" w14:textId="77777777" w:rsidR="00C235A0" w:rsidRDefault="00C235A0" w:rsidP="00072D9D">
      <w:pPr>
        <w:keepNext/>
        <w:keepLines/>
        <w:spacing w:after="0" w:line="240" w:lineRule="auto"/>
        <w:ind w:left="720"/>
        <w:jc w:val="both"/>
        <w:rPr>
          <w:rFonts w:ascii="Tahoma" w:hAnsi="Tahoma" w:cs="Tahoma"/>
        </w:rPr>
      </w:pPr>
    </w:p>
    <w:p w14:paraId="558B6751" w14:textId="77777777" w:rsidR="006D7284" w:rsidRDefault="0046224F" w:rsidP="00072D9D">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81BCA" w:rsidRPr="00786262" w14:paraId="1906958E" w14:textId="77777777" w:rsidTr="00D81BCA">
        <w:tc>
          <w:tcPr>
            <w:tcW w:w="9426" w:type="dxa"/>
            <w:tcBorders>
              <w:top w:val="single" w:sz="4" w:space="0" w:color="auto"/>
              <w:bottom w:val="single" w:sz="4" w:space="0" w:color="auto"/>
            </w:tcBorders>
          </w:tcPr>
          <w:p w14:paraId="60077454" w14:textId="77777777" w:rsidR="00D81BCA" w:rsidRPr="00786262" w:rsidRDefault="00D81BCA" w:rsidP="00072D9D">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eastAsia="Times New Roman" w:hAnsi="Tahoma" w:cs="Tahoma"/>
                <w:color w:val="FF0000"/>
                <w:lang w:eastAsia="sl-SI"/>
              </w:rPr>
              <w:t>– ni potrebno prilagati v ponudbi</w:t>
            </w:r>
          </w:p>
        </w:tc>
      </w:tr>
    </w:tbl>
    <w:p w14:paraId="2CA436AA" w14:textId="77777777" w:rsidR="005D3CFF" w:rsidRPr="005D3CFF" w:rsidRDefault="005D3CFF" w:rsidP="00072D9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32D1D593" w14:textId="77777777" w:rsidR="005D3CFF" w:rsidRPr="005D3CFF" w:rsidRDefault="005D3CFF" w:rsidP="00072D9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36FB3C9F" w14:textId="77777777" w:rsidR="005D3CFF" w:rsidRPr="005D3CFF" w:rsidRDefault="005D3CFF" w:rsidP="00072D9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F517FE5" w14:textId="77777777" w:rsidR="005D3CFF" w:rsidRPr="005D3CFF" w:rsidRDefault="005D3CFF" w:rsidP="00072D9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4A44FC1" w14:textId="77777777" w:rsidR="005D3CFF" w:rsidRPr="005D3CFF" w:rsidRDefault="005D3CFF" w:rsidP="00072D9D">
      <w:pPr>
        <w:keepNext/>
        <w:keepLines/>
        <w:spacing w:after="0" w:line="240" w:lineRule="auto"/>
        <w:jc w:val="both"/>
        <w:rPr>
          <w:rFonts w:ascii="Tahoma" w:eastAsia="Times New Roman" w:hAnsi="Tahoma" w:cs="Tahoma"/>
          <w:b/>
          <w:noProof/>
          <w:lang w:eastAsia="sl-SI"/>
        </w:rPr>
      </w:pPr>
    </w:p>
    <w:p w14:paraId="3E94779B" w14:textId="77777777" w:rsidR="00A10A90" w:rsidRPr="00A10A90" w:rsidRDefault="00A10A90" w:rsidP="00072D9D">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60BD3CA3" w14:textId="77777777" w:rsidR="00A10A90" w:rsidRPr="00A10A90" w:rsidRDefault="00A10A90" w:rsidP="00072D9D">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137030">
        <w:rPr>
          <w:rFonts w:ascii="Tahoma" w:eastAsia="Times New Roman" w:hAnsi="Tahoma" w:cs="Tahoma"/>
          <w:b/>
          <w:i/>
          <w:noProof/>
          <w:lang w:eastAsia="sl-SI"/>
        </w:rPr>
        <w:t xml:space="preserve"> po okvirnem sporazumu</w:t>
      </w:r>
    </w:p>
    <w:p w14:paraId="56CC366B" w14:textId="77777777" w:rsidR="00A10A90" w:rsidRPr="00A10A90" w:rsidRDefault="00A10A90" w:rsidP="00072D9D">
      <w:pPr>
        <w:keepNext/>
        <w:keepLines/>
        <w:spacing w:after="0" w:line="240" w:lineRule="auto"/>
        <w:rPr>
          <w:rFonts w:ascii="Tahoma" w:eastAsia="Times New Roman" w:hAnsi="Tahoma" w:cs="Tahoma"/>
          <w:b/>
          <w:noProof/>
          <w:lang w:eastAsia="sl-SI"/>
        </w:rPr>
      </w:pPr>
    </w:p>
    <w:p w14:paraId="735094B7" w14:textId="77777777" w:rsidR="00A10A90" w:rsidRPr="00A10A90" w:rsidRDefault="00A10A90" w:rsidP="00072D9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410CDB" w:rsidRPr="00410CDB">
        <w:rPr>
          <w:rFonts w:ascii="Tahoma" w:eastAsia="Times New Roman" w:hAnsi="Tahoma" w:cs="Tahoma"/>
          <w:noProof/>
          <w:lang w:eastAsia="sl-SI"/>
        </w:rPr>
        <w:t xml:space="preserve"> </w:t>
      </w:r>
      <w:r w:rsidR="00410CDB" w:rsidRPr="00A10A90">
        <w:rPr>
          <w:rFonts w:ascii="Tahoma" w:eastAsia="Times New Roman" w:hAnsi="Tahoma" w:cs="Tahoma"/>
          <w:noProof/>
          <w:lang w:eastAsia="sl-SI"/>
        </w:rPr>
        <w:t xml:space="preserve">št. </w:t>
      </w:r>
      <w:r w:rsidR="00410CDB">
        <w:rPr>
          <w:rFonts w:ascii="Tahoma" w:eastAsia="Times New Roman" w:hAnsi="Tahoma" w:cs="Tahoma"/>
          <w:noProof/>
          <w:lang w:eastAsia="sl-SI"/>
        </w:rPr>
        <w:t xml:space="preserve">JPE-SPV-215/23-_ </w:t>
      </w:r>
      <w:r w:rsidRPr="00A10A90">
        <w:rPr>
          <w:rFonts w:ascii="Tahoma" w:eastAsia="Times New Roman" w:hAnsi="Tahoma" w:cs="Tahoma"/>
          <w:noProof/>
          <w:lang w:eastAsia="sl-SI"/>
        </w:rPr>
        <w:t xml:space="preserve">za javno naročilo št. </w:t>
      </w:r>
      <w:r w:rsidR="001F4D85">
        <w:rPr>
          <w:rFonts w:ascii="Tahoma" w:eastAsia="Times New Roman" w:hAnsi="Tahoma" w:cs="Tahoma"/>
          <w:noProof/>
          <w:lang w:eastAsia="sl-SI"/>
        </w:rPr>
        <w:t>JPE-</w:t>
      </w:r>
      <w:r w:rsidR="000E20A0">
        <w:rPr>
          <w:rFonts w:ascii="Tahoma" w:eastAsia="Times New Roman" w:hAnsi="Tahoma" w:cs="Tahoma"/>
          <w:noProof/>
          <w:lang w:eastAsia="sl-SI"/>
        </w:rPr>
        <w:t>SPV-215/23</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 dobaviti </w:t>
      </w:r>
      <w:r w:rsidR="001E5361" w:rsidRPr="001E5361">
        <w:rPr>
          <w:rFonts w:ascii="Tahoma" w:eastAsia="Times New Roman" w:hAnsi="Tahoma" w:cs="Tahoma"/>
          <w:noProof/>
          <w:lang w:eastAsia="sl-SI"/>
        </w:rPr>
        <w:t xml:space="preserve">kemikalij in laboratorijskega materiala za potrebe proizvodnje </w:t>
      </w:r>
      <w:r w:rsidR="001E5361">
        <w:rPr>
          <w:rFonts w:ascii="Tahoma" w:eastAsia="Times New Roman" w:hAnsi="Tahoma" w:cs="Tahoma"/>
          <w:noProof/>
          <w:lang w:eastAsia="sl-SI"/>
        </w:rPr>
        <w:t>z</w:t>
      </w:r>
      <w:r w:rsidRPr="00A10A90">
        <w:rPr>
          <w:rFonts w:ascii="Tahoma" w:eastAsia="Times New Roman" w:hAnsi="Tahoma" w:cs="Tahoma"/>
          <w:noProof/>
          <w:lang w:eastAsia="sl-SI"/>
        </w:rPr>
        <w:t xml:space="preserve">a </w:t>
      </w:r>
      <w:r>
        <w:rPr>
          <w:rFonts w:ascii="Tahoma" w:eastAsia="Times New Roman" w:hAnsi="Tahoma" w:cs="Tahoma"/>
          <w:noProof/>
          <w:lang w:eastAsia="sl-SI"/>
        </w:rPr>
        <w:t xml:space="preserve">_. </w:t>
      </w:r>
      <w:r w:rsidRPr="00A10A90">
        <w:rPr>
          <w:rFonts w:ascii="Tahoma" w:eastAsia="Times New Roman" w:hAnsi="Tahoma" w:cs="Tahoma"/>
          <w:noProof/>
          <w:lang w:eastAsia="sl-SI"/>
        </w:rPr>
        <w:t xml:space="preserve">sklop: __________________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75661542" w14:textId="77777777" w:rsidR="00A10A90" w:rsidRPr="00A10A90" w:rsidRDefault="00A10A90" w:rsidP="00072D9D">
      <w:pPr>
        <w:keepNext/>
        <w:keepLines/>
        <w:spacing w:after="0" w:line="240" w:lineRule="auto"/>
        <w:rPr>
          <w:rFonts w:ascii="Tahoma" w:eastAsia="Times New Roman" w:hAnsi="Tahoma" w:cs="Tahoma"/>
          <w:noProof/>
          <w:lang w:eastAsia="sl-SI"/>
        </w:rPr>
      </w:pPr>
    </w:p>
    <w:p w14:paraId="684A6AA7" w14:textId="77777777" w:rsidR="00A10A90" w:rsidRPr="00A10A90" w:rsidRDefault="00A10A90" w:rsidP="00072D9D">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09EA753E" w14:textId="77777777" w:rsidR="00A10A90" w:rsidRPr="00A10A90" w:rsidRDefault="00A10A90" w:rsidP="00072D9D">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02A08692" w14:textId="77777777" w:rsidR="00A10A90" w:rsidRPr="00A10A90" w:rsidRDefault="00A10A90" w:rsidP="00072D9D">
      <w:pPr>
        <w:keepNext/>
        <w:keepLines/>
        <w:spacing w:after="0" w:line="240" w:lineRule="auto"/>
        <w:rPr>
          <w:rFonts w:ascii="Tahoma" w:eastAsia="Times New Roman" w:hAnsi="Tahoma" w:cs="Tahoma"/>
          <w:noProof/>
          <w:lang w:eastAsia="sl-SI"/>
        </w:rPr>
      </w:pPr>
    </w:p>
    <w:p w14:paraId="6357479C" w14:textId="77777777" w:rsidR="00A10A90" w:rsidRPr="00A10A90" w:rsidRDefault="00A10A90" w:rsidP="00072D9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26630AD6" w14:textId="77777777" w:rsidR="00A10A90" w:rsidRPr="00A10A90" w:rsidRDefault="00A10A90" w:rsidP="00072D9D">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 xml:space="preserve">izpolni bianko menico v višini do </w:t>
      </w:r>
      <w:r w:rsidR="00C62C0D">
        <w:rPr>
          <w:rFonts w:ascii="Tahoma" w:eastAsia="Times New Roman" w:hAnsi="Tahoma" w:cs="Tahoma"/>
          <w:noProof/>
          <w:lang w:eastAsia="sl-SI"/>
        </w:rPr>
        <w:t>________</w:t>
      </w:r>
      <w:r w:rsidR="00D81BCA">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40A37215" w14:textId="77777777" w:rsidR="00A10A90" w:rsidRPr="00A10A90" w:rsidRDefault="00A10A90" w:rsidP="00072D9D">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595C6E43" w14:textId="77777777" w:rsidR="00A10A90" w:rsidRPr="00A10A90" w:rsidRDefault="00A10A90" w:rsidP="00072D9D">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49FEE9FD" w14:textId="77777777" w:rsidR="00A10A90" w:rsidRPr="00A10A90" w:rsidRDefault="00A10A90" w:rsidP="00072D9D">
      <w:pPr>
        <w:keepNext/>
        <w:keepLines/>
        <w:spacing w:after="0" w:line="240" w:lineRule="auto"/>
        <w:jc w:val="both"/>
        <w:rPr>
          <w:rFonts w:ascii="Tahoma" w:eastAsia="Times New Roman" w:hAnsi="Tahoma" w:cs="Tahoma"/>
          <w:noProof/>
          <w:lang w:eastAsia="sl-SI"/>
        </w:rPr>
      </w:pPr>
    </w:p>
    <w:p w14:paraId="53636D18" w14:textId="77777777" w:rsidR="00D81BCA" w:rsidRPr="00A10A90" w:rsidRDefault="00D81BCA" w:rsidP="00072D9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285D17EC" w14:textId="77777777" w:rsidR="00D81BCA" w:rsidRPr="00A10A90" w:rsidRDefault="00D81BCA" w:rsidP="00072D9D">
      <w:pPr>
        <w:keepNext/>
        <w:keepLines/>
        <w:spacing w:after="0" w:line="240" w:lineRule="auto"/>
        <w:jc w:val="both"/>
        <w:rPr>
          <w:rFonts w:ascii="Tahoma" w:eastAsia="Times New Roman" w:hAnsi="Tahoma" w:cs="Tahoma"/>
          <w:noProof/>
          <w:lang w:eastAsia="sl-SI"/>
        </w:rPr>
      </w:pPr>
    </w:p>
    <w:p w14:paraId="166B8949" w14:textId="77777777" w:rsidR="00D81BCA" w:rsidRPr="00A10A90" w:rsidRDefault="00D81BCA" w:rsidP="00072D9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1E5361">
        <w:rPr>
          <w:rFonts w:ascii="Tahoma" w:eastAsia="Times New Roman" w:hAnsi="Tahoma" w:cs="Tahoma"/>
          <w:noProof/>
          <w:lang w:eastAsia="sl-SI"/>
        </w:rPr>
        <w:t>16.</w:t>
      </w:r>
      <w:r w:rsidR="00275650">
        <w:rPr>
          <w:rFonts w:ascii="Tahoma" w:eastAsia="Times New Roman" w:hAnsi="Tahoma" w:cs="Tahoma"/>
          <w:noProof/>
          <w:lang w:eastAsia="sl-SI"/>
        </w:rPr>
        <w:t xml:space="preserve"> </w:t>
      </w:r>
      <w:r w:rsidR="001E5361">
        <w:rPr>
          <w:rFonts w:ascii="Tahoma" w:eastAsia="Times New Roman" w:hAnsi="Tahoma" w:cs="Tahoma"/>
          <w:noProof/>
          <w:lang w:eastAsia="sl-SI"/>
        </w:rPr>
        <w:t>9.</w:t>
      </w:r>
      <w:r w:rsidR="00275650">
        <w:rPr>
          <w:rFonts w:ascii="Tahoma" w:eastAsia="Times New Roman" w:hAnsi="Tahoma" w:cs="Tahoma"/>
          <w:noProof/>
          <w:lang w:eastAsia="sl-SI"/>
        </w:rPr>
        <w:t xml:space="preserve"> </w:t>
      </w:r>
      <w:r w:rsidR="001E5361">
        <w:rPr>
          <w:rFonts w:ascii="Tahoma" w:eastAsia="Times New Roman" w:hAnsi="Tahoma" w:cs="Tahoma"/>
          <w:noProof/>
          <w:lang w:eastAsia="sl-SI"/>
        </w:rPr>
        <w:t>202</w:t>
      </w:r>
      <w:r w:rsidR="00275650">
        <w:rPr>
          <w:rFonts w:ascii="Tahoma" w:eastAsia="Times New Roman" w:hAnsi="Tahoma" w:cs="Tahoma"/>
          <w:noProof/>
          <w:lang w:eastAsia="sl-SI"/>
        </w:rPr>
        <w:t>4</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367E731D" w14:textId="77777777" w:rsidR="00D81BCA" w:rsidRPr="00A10A90" w:rsidRDefault="00D81BCA" w:rsidP="00072D9D">
      <w:pPr>
        <w:keepNext/>
        <w:keepLines/>
        <w:spacing w:after="0" w:line="240" w:lineRule="auto"/>
        <w:jc w:val="both"/>
        <w:rPr>
          <w:rFonts w:ascii="Tahoma" w:eastAsia="Times New Roman" w:hAnsi="Tahoma" w:cs="Tahoma"/>
          <w:noProof/>
          <w:lang w:eastAsia="sl-SI"/>
        </w:rPr>
      </w:pPr>
    </w:p>
    <w:p w14:paraId="2C12DEDA" w14:textId="77777777" w:rsidR="00D81BCA" w:rsidRPr="00A10A90" w:rsidRDefault="00D81BCA" w:rsidP="00072D9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6AFC1753" w14:textId="77777777" w:rsidR="00A10A90" w:rsidRPr="00A10A90" w:rsidRDefault="00A10A90" w:rsidP="00072D9D">
      <w:pPr>
        <w:keepNext/>
        <w:keepLines/>
        <w:spacing w:after="0" w:line="240" w:lineRule="auto"/>
        <w:jc w:val="both"/>
        <w:rPr>
          <w:rFonts w:ascii="Tahoma" w:eastAsia="Times New Roman" w:hAnsi="Tahoma" w:cs="Tahoma"/>
          <w:noProof/>
          <w:lang w:eastAsia="sl-SI"/>
        </w:rPr>
      </w:pPr>
    </w:p>
    <w:p w14:paraId="6417CBF4" w14:textId="77777777" w:rsidR="00A10A90" w:rsidRPr="00A10A90" w:rsidRDefault="00A10A90" w:rsidP="00072D9D">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7FF832C4" w14:textId="77777777" w:rsidR="00A10A90" w:rsidRPr="00A10A90" w:rsidRDefault="00A10A90" w:rsidP="00072D9D">
      <w:pPr>
        <w:keepNext/>
        <w:keepLines/>
        <w:spacing w:after="0" w:line="240" w:lineRule="auto"/>
        <w:jc w:val="both"/>
        <w:rPr>
          <w:rFonts w:ascii="Tahoma" w:eastAsia="Times New Roman" w:hAnsi="Tahoma" w:cs="Tahoma"/>
          <w:lang w:eastAsia="sl-SI"/>
        </w:rPr>
      </w:pPr>
    </w:p>
    <w:p w14:paraId="6FC09551" w14:textId="77777777" w:rsidR="00A10A90" w:rsidRPr="00A10A90" w:rsidRDefault="00A10A90" w:rsidP="00072D9D">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4A2D380A" w14:textId="77777777" w:rsidR="00A10A90" w:rsidRPr="00A10A90" w:rsidRDefault="00A10A90" w:rsidP="00072D9D">
      <w:pPr>
        <w:keepNext/>
        <w:keepLines/>
        <w:spacing w:after="0" w:line="240" w:lineRule="auto"/>
        <w:rPr>
          <w:rFonts w:ascii="Tahoma" w:eastAsia="Times New Roman" w:hAnsi="Tahoma" w:cs="Tahoma"/>
          <w:noProof/>
          <w:lang w:eastAsia="sl-SI"/>
        </w:rPr>
      </w:pPr>
    </w:p>
    <w:p w14:paraId="43CBBBF6" w14:textId="77777777" w:rsidR="00A10A90" w:rsidRPr="00A10A90" w:rsidRDefault="00A10A90" w:rsidP="00072D9D">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79F6AE85" w14:textId="77777777" w:rsidR="00751EED" w:rsidRDefault="00751EED" w:rsidP="00072D9D">
      <w:pPr>
        <w:keepNext/>
        <w:keepLines/>
        <w:spacing w:after="0" w:line="240" w:lineRule="auto"/>
        <w:jc w:val="both"/>
        <w:rPr>
          <w:rFonts w:ascii="Tahoma" w:eastAsia="Times New Roman" w:hAnsi="Tahoma" w:cs="Tahoma"/>
          <w:b/>
          <w:i/>
          <w:color w:val="000000"/>
          <w:u w:val="single"/>
          <w:lang w:eastAsia="sl-SI"/>
        </w:rPr>
      </w:pPr>
    </w:p>
    <w:sectPr w:rsidR="00751EED" w:rsidSect="00C25296">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A4335" w14:textId="77777777" w:rsidR="00B143A8" w:rsidRDefault="00B143A8">
      <w:pPr>
        <w:spacing w:after="0" w:line="240" w:lineRule="auto"/>
      </w:pPr>
      <w:r>
        <w:separator/>
      </w:r>
    </w:p>
  </w:endnote>
  <w:endnote w:type="continuationSeparator" w:id="0">
    <w:p w14:paraId="45C1141D" w14:textId="77777777" w:rsidR="00B143A8" w:rsidRDefault="00B14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Arial"/>
    <w:panose1 w:val="020B0604020202020204"/>
    <w:charset w:val="00"/>
    <w:family w:val="auto"/>
    <w:pitch w:val="variable"/>
    <w:sig w:usb0="00000000" w:usb1="E9DFFFFF" w:usb2="0000003F" w:usb3="00000000" w:csb0="003F01FF" w:csb1="00000000"/>
  </w:font>
  <w:font w:name="Calibri">
    <w:panose1 w:val="020F0502020204030204"/>
    <w:charset w:val="EE"/>
    <w:family w:val="swiss"/>
    <w:pitch w:val="variable"/>
    <w:sig w:usb0="E0002AFF" w:usb1="4000ACFF" w:usb2="00000001"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BB4BE" w14:textId="2B007068" w:rsidR="00B143A8" w:rsidRPr="00941BDE" w:rsidRDefault="00B143A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AC5F08">
      <w:rPr>
        <w:rFonts w:ascii="Tahoma" w:hAnsi="Tahoma" w:cs="Tahoma"/>
        <w:bCs/>
        <w:noProof/>
        <w:sz w:val="18"/>
      </w:rPr>
      <w:t>58</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AC5F08">
      <w:rPr>
        <w:rFonts w:ascii="Tahoma" w:hAnsi="Tahoma" w:cs="Tahoma"/>
        <w:bCs/>
        <w:noProof/>
        <w:sz w:val="18"/>
      </w:rPr>
      <w:t>60</w:t>
    </w:r>
    <w:r w:rsidRPr="00941BDE">
      <w:rPr>
        <w:rFonts w:ascii="Tahoma" w:hAnsi="Tahoma" w:cs="Tahoma"/>
        <w:bCs/>
        <w:sz w:val="18"/>
        <w:szCs w:val="24"/>
      </w:rPr>
      <w:fldChar w:fldCharType="end"/>
    </w:r>
  </w:p>
  <w:p w14:paraId="2511E399" w14:textId="77777777" w:rsidR="00B143A8" w:rsidRPr="007653AE" w:rsidRDefault="00B143A8"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CF9EE" w14:textId="77777777" w:rsidR="00B143A8" w:rsidRPr="00CD2C73" w:rsidRDefault="00B143A8" w:rsidP="001F4D85">
    <w:pPr>
      <w:pStyle w:val="Noga"/>
      <w:tabs>
        <w:tab w:val="clear" w:pos="9072"/>
      </w:tabs>
      <w:jc w:val="right"/>
    </w:pPr>
    <w:r w:rsidRPr="005332C6">
      <w:rPr>
        <w:noProof/>
        <w:sz w:val="16"/>
        <w:szCs w:val="16"/>
        <w:lang w:val="sl-SI" w:eastAsia="sl-SI"/>
      </w:rPr>
      <w:drawing>
        <wp:inline distT="0" distB="0" distL="0" distR="0" wp14:anchorId="0BF0E5A6" wp14:editId="33A6C143">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D7BEF" w14:textId="77777777" w:rsidR="00B143A8" w:rsidRDefault="00B143A8">
      <w:pPr>
        <w:spacing w:after="0" w:line="240" w:lineRule="auto"/>
      </w:pPr>
      <w:r>
        <w:separator/>
      </w:r>
    </w:p>
  </w:footnote>
  <w:footnote w:type="continuationSeparator" w:id="0">
    <w:p w14:paraId="7D2F6777" w14:textId="77777777" w:rsidR="00B143A8" w:rsidRDefault="00B143A8">
      <w:pPr>
        <w:spacing w:after="0" w:line="240" w:lineRule="auto"/>
      </w:pPr>
      <w:r>
        <w:continuationSeparator/>
      </w:r>
    </w:p>
  </w:footnote>
  <w:footnote w:id="1">
    <w:p w14:paraId="1F50E469" w14:textId="77777777" w:rsidR="00B143A8" w:rsidRPr="009779A4" w:rsidRDefault="00B143A8" w:rsidP="00BB5439">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E0B40" w14:textId="77777777" w:rsidR="00B143A8" w:rsidRDefault="00B143A8" w:rsidP="00DC663E">
    <w:pPr>
      <w:pStyle w:val="Glava"/>
      <w:jc w:val="center"/>
    </w:pPr>
    <w:r>
      <w:rPr>
        <w:noProof/>
        <w:lang w:val="sl-SI" w:eastAsia="sl-SI"/>
      </w:rPr>
      <w:drawing>
        <wp:inline distT="0" distB="0" distL="0" distR="0" wp14:anchorId="58D75B34" wp14:editId="58D2B381">
          <wp:extent cx="825500" cy="60960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E2AC7" w14:textId="77777777" w:rsidR="00B143A8" w:rsidRDefault="00B143A8" w:rsidP="00C25296">
    <w:pPr>
      <w:pStyle w:val="Glava"/>
      <w:tabs>
        <w:tab w:val="clear" w:pos="4536"/>
        <w:tab w:val="clear" w:pos="9072"/>
      </w:tabs>
      <w:ind w:right="-1276"/>
      <w:jc w:val="right"/>
    </w:pPr>
    <w:r>
      <w:rPr>
        <w:noProof/>
        <w:lang w:val="sl-SI"/>
      </w:rPr>
      <w:drawing>
        <wp:inline distT="0" distB="0" distL="0" distR="0" wp14:anchorId="277C0270" wp14:editId="5B765D20">
          <wp:extent cx="3438525" cy="1823085"/>
          <wp:effectExtent l="0" t="0" r="9525" b="571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7D835" w14:textId="77777777" w:rsidR="00B143A8" w:rsidRDefault="00B143A8" w:rsidP="00DC663E">
    <w:pPr>
      <w:pStyle w:val="Glava"/>
      <w:jc w:val="center"/>
    </w:pPr>
    <w:r>
      <w:rPr>
        <w:noProof/>
        <w:lang w:val="sl-SI" w:eastAsia="sl-SI"/>
      </w:rPr>
      <w:drawing>
        <wp:inline distT="0" distB="0" distL="0" distR="0" wp14:anchorId="215E609E" wp14:editId="3CAD4E70">
          <wp:extent cx="825500" cy="609600"/>
          <wp:effectExtent l="0" t="0" r="0" b="0"/>
          <wp:docPr id="4"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0C2C319C"/>
    <w:lvl w:ilvl="0" w:tplc="B74C4C5C">
      <w:start w:val="1"/>
      <w:numFmt w:val="bullet"/>
      <w:lvlText w:val=""/>
      <w:lvlJc w:val="left"/>
      <w:pPr>
        <w:ind w:left="360" w:hanging="360"/>
      </w:pPr>
      <w:rPr>
        <w:rFonts w:ascii="Wingdings" w:hAnsi="Wingdings" w:hint="default"/>
        <w:color w:val="FF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474787"/>
    <w:multiLevelType w:val="hybridMultilevel"/>
    <w:tmpl w:val="8C5875DE"/>
    <w:lvl w:ilvl="0" w:tplc="00000009">
      <w:numFmt w:val="bullet"/>
      <w:lvlText w:val="-"/>
      <w:lvlJc w:val="left"/>
      <w:pPr>
        <w:ind w:left="720" w:hanging="360"/>
      </w:pPr>
      <w:rPr>
        <w:rFonts w:ascii="StarSymbol" w:eastAsia="Star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E9F1226"/>
    <w:multiLevelType w:val="multilevel"/>
    <w:tmpl w:val="0DB66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1146089"/>
    <w:multiLevelType w:val="hybridMultilevel"/>
    <w:tmpl w:val="6A269FB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D434108"/>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4005C90"/>
    <w:multiLevelType w:val="hybridMultilevel"/>
    <w:tmpl w:val="8E34F9B2"/>
    <w:lvl w:ilvl="0" w:tplc="C18CAECE">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48E04D0"/>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5254019"/>
    <w:multiLevelType w:val="hybridMultilevel"/>
    <w:tmpl w:val="9E56CA80"/>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FEB140C"/>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1" w15:restartNumberingAfterBreak="0">
    <w:nsid w:val="32B15B87"/>
    <w:multiLevelType w:val="hybridMultilevel"/>
    <w:tmpl w:val="2168F7B0"/>
    <w:lvl w:ilvl="0" w:tplc="E6222E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4B77F8B"/>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7870462"/>
    <w:multiLevelType w:val="hybridMultilevel"/>
    <w:tmpl w:val="4BF0CCC8"/>
    <w:lvl w:ilvl="0" w:tplc="C1403B38">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8" w15:restartNumberingAfterBreak="0">
    <w:nsid w:val="3C1B1EB0"/>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E3E126E"/>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4E8C24F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1E90C85"/>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D890E69"/>
    <w:multiLevelType w:val="multilevel"/>
    <w:tmpl w:val="68EEF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3CD0155"/>
    <w:multiLevelType w:val="hybridMultilevel"/>
    <w:tmpl w:val="56CEB11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6B544162"/>
    <w:multiLevelType w:val="multilevel"/>
    <w:tmpl w:val="0DB66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6"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74023517"/>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7"/>
  </w:num>
  <w:num w:numId="2">
    <w:abstractNumId w:val="22"/>
  </w:num>
  <w:num w:numId="3">
    <w:abstractNumId w:val="42"/>
  </w:num>
  <w:num w:numId="4">
    <w:abstractNumId w:val="32"/>
  </w:num>
  <w:num w:numId="5">
    <w:abstractNumId w:val="13"/>
  </w:num>
  <w:num w:numId="6">
    <w:abstractNumId w:val="37"/>
  </w:num>
  <w:num w:numId="7">
    <w:abstractNumId w:val="41"/>
  </w:num>
  <w:num w:numId="8">
    <w:abstractNumId w:val="52"/>
  </w:num>
  <w:num w:numId="9">
    <w:abstractNumId w:val="26"/>
  </w:num>
  <w:num w:numId="10">
    <w:abstractNumId w:val="25"/>
  </w:num>
  <w:num w:numId="11">
    <w:abstractNumId w:val="36"/>
  </w:num>
  <w:num w:numId="12">
    <w:abstractNumId w:val="56"/>
  </w:num>
  <w:num w:numId="13">
    <w:abstractNumId w:val="55"/>
  </w:num>
  <w:num w:numId="14">
    <w:abstractNumId w:val="30"/>
  </w:num>
  <w:num w:numId="15">
    <w:abstractNumId w:val="50"/>
  </w:num>
  <w:num w:numId="16">
    <w:abstractNumId w:val="35"/>
  </w:num>
  <w:num w:numId="17">
    <w:abstractNumId w:val="34"/>
  </w:num>
  <w:num w:numId="18">
    <w:abstractNumId w:val="11"/>
  </w:num>
  <w:num w:numId="19">
    <w:abstractNumId w:val="48"/>
  </w:num>
  <w:num w:numId="20">
    <w:abstractNumId w:val="47"/>
  </w:num>
  <w:num w:numId="21">
    <w:abstractNumId w:val="46"/>
  </w:num>
  <w:num w:numId="22">
    <w:abstractNumId w:val="58"/>
  </w:num>
  <w:num w:numId="23">
    <w:abstractNumId w:val="27"/>
  </w:num>
  <w:num w:numId="24">
    <w:abstractNumId w:val="28"/>
  </w:num>
  <w:num w:numId="25">
    <w:abstractNumId w:val="16"/>
  </w:num>
  <w:num w:numId="26">
    <w:abstractNumId w:val="44"/>
  </w:num>
  <w:num w:numId="27">
    <w:abstractNumId w:val="20"/>
  </w:num>
  <w:num w:numId="28">
    <w:abstractNumId w:val="14"/>
  </w:num>
  <w:num w:numId="29">
    <w:abstractNumId w:val="54"/>
  </w:num>
  <w:num w:numId="30">
    <w:abstractNumId w:val="45"/>
  </w:num>
  <w:num w:numId="31">
    <w:abstractNumId w:val="53"/>
  </w:num>
  <w:num w:numId="32">
    <w:abstractNumId w:val="18"/>
  </w:num>
  <w:num w:numId="33">
    <w:abstractNumId w:val="19"/>
  </w:num>
  <w:num w:numId="34">
    <w:abstractNumId w:val="31"/>
  </w:num>
  <w:num w:numId="35">
    <w:abstractNumId w:val="15"/>
  </w:num>
  <w:num w:numId="36">
    <w:abstractNumId w:val="40"/>
  </w:num>
  <w:num w:numId="37">
    <w:abstractNumId w:val="39"/>
  </w:num>
  <w:num w:numId="38">
    <w:abstractNumId w:val="57"/>
  </w:num>
  <w:num w:numId="39">
    <w:abstractNumId w:val="21"/>
  </w:num>
  <w:num w:numId="40">
    <w:abstractNumId w:val="43"/>
  </w:num>
  <w:num w:numId="41">
    <w:abstractNumId w:val="24"/>
  </w:num>
  <w:num w:numId="42">
    <w:abstractNumId w:val="29"/>
  </w:num>
  <w:num w:numId="43">
    <w:abstractNumId w:val="38"/>
  </w:num>
  <w:num w:numId="44">
    <w:abstractNumId w:val="49"/>
  </w:num>
  <w:num w:numId="45">
    <w:abstractNumId w:val="23"/>
  </w:num>
  <w:num w:numId="46">
    <w:abstractNumId w:val="51"/>
  </w:num>
  <w:num w:numId="47">
    <w:abstractNumId w:val="59"/>
  </w:num>
  <w:num w:numId="48">
    <w:abstractNumId w:val="33"/>
  </w:num>
  <w:num w:numId="4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hideGrammatical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29A"/>
    <w:rsid w:val="00001D41"/>
    <w:rsid w:val="0000307B"/>
    <w:rsid w:val="00011BD4"/>
    <w:rsid w:val="00012E85"/>
    <w:rsid w:val="00012F35"/>
    <w:rsid w:val="0001548D"/>
    <w:rsid w:val="000159B2"/>
    <w:rsid w:val="00015C6B"/>
    <w:rsid w:val="000169FB"/>
    <w:rsid w:val="0002202D"/>
    <w:rsid w:val="00023C59"/>
    <w:rsid w:val="00025E04"/>
    <w:rsid w:val="00026C79"/>
    <w:rsid w:val="00032886"/>
    <w:rsid w:val="00033041"/>
    <w:rsid w:val="0003417E"/>
    <w:rsid w:val="00034913"/>
    <w:rsid w:val="000358D3"/>
    <w:rsid w:val="00036178"/>
    <w:rsid w:val="0003651E"/>
    <w:rsid w:val="00037456"/>
    <w:rsid w:val="00037C5F"/>
    <w:rsid w:val="0004026E"/>
    <w:rsid w:val="00041267"/>
    <w:rsid w:val="000427B7"/>
    <w:rsid w:val="00045181"/>
    <w:rsid w:val="000468C5"/>
    <w:rsid w:val="00047BF9"/>
    <w:rsid w:val="00051427"/>
    <w:rsid w:val="00053F8D"/>
    <w:rsid w:val="00054D7C"/>
    <w:rsid w:val="00054F82"/>
    <w:rsid w:val="00055081"/>
    <w:rsid w:val="00055B60"/>
    <w:rsid w:val="00056D49"/>
    <w:rsid w:val="000606EE"/>
    <w:rsid w:val="00060758"/>
    <w:rsid w:val="00061CFC"/>
    <w:rsid w:val="00061DD8"/>
    <w:rsid w:val="00061F2A"/>
    <w:rsid w:val="000624A3"/>
    <w:rsid w:val="000626B6"/>
    <w:rsid w:val="00062BF6"/>
    <w:rsid w:val="00062C40"/>
    <w:rsid w:val="00065D29"/>
    <w:rsid w:val="00067A63"/>
    <w:rsid w:val="00071D9C"/>
    <w:rsid w:val="00071EF8"/>
    <w:rsid w:val="0007215D"/>
    <w:rsid w:val="00072D9D"/>
    <w:rsid w:val="00073555"/>
    <w:rsid w:val="0007414C"/>
    <w:rsid w:val="00076331"/>
    <w:rsid w:val="000765F3"/>
    <w:rsid w:val="00076B16"/>
    <w:rsid w:val="00080C37"/>
    <w:rsid w:val="00080DBC"/>
    <w:rsid w:val="00080F4D"/>
    <w:rsid w:val="000818D9"/>
    <w:rsid w:val="000822D9"/>
    <w:rsid w:val="00084241"/>
    <w:rsid w:val="00084521"/>
    <w:rsid w:val="00084CD8"/>
    <w:rsid w:val="00085081"/>
    <w:rsid w:val="0008530F"/>
    <w:rsid w:val="00085D7F"/>
    <w:rsid w:val="0008666F"/>
    <w:rsid w:val="00091C33"/>
    <w:rsid w:val="00093237"/>
    <w:rsid w:val="0009350A"/>
    <w:rsid w:val="0009432C"/>
    <w:rsid w:val="00097D77"/>
    <w:rsid w:val="000A1A52"/>
    <w:rsid w:val="000A289E"/>
    <w:rsid w:val="000A470C"/>
    <w:rsid w:val="000A4719"/>
    <w:rsid w:val="000A5571"/>
    <w:rsid w:val="000A5859"/>
    <w:rsid w:val="000A7527"/>
    <w:rsid w:val="000A76A5"/>
    <w:rsid w:val="000A7734"/>
    <w:rsid w:val="000B0076"/>
    <w:rsid w:val="000B05AB"/>
    <w:rsid w:val="000B1A6E"/>
    <w:rsid w:val="000B410B"/>
    <w:rsid w:val="000B475E"/>
    <w:rsid w:val="000B504B"/>
    <w:rsid w:val="000B573F"/>
    <w:rsid w:val="000B5E17"/>
    <w:rsid w:val="000B7B22"/>
    <w:rsid w:val="000C05BA"/>
    <w:rsid w:val="000C14A9"/>
    <w:rsid w:val="000C207C"/>
    <w:rsid w:val="000C2D42"/>
    <w:rsid w:val="000C4B3B"/>
    <w:rsid w:val="000C515B"/>
    <w:rsid w:val="000C6064"/>
    <w:rsid w:val="000C65C1"/>
    <w:rsid w:val="000C65F7"/>
    <w:rsid w:val="000C7285"/>
    <w:rsid w:val="000D0EC4"/>
    <w:rsid w:val="000D211E"/>
    <w:rsid w:val="000D3C57"/>
    <w:rsid w:val="000D3FCA"/>
    <w:rsid w:val="000D514A"/>
    <w:rsid w:val="000D6B41"/>
    <w:rsid w:val="000D725A"/>
    <w:rsid w:val="000D7BB4"/>
    <w:rsid w:val="000D7EF1"/>
    <w:rsid w:val="000E011C"/>
    <w:rsid w:val="000E06F6"/>
    <w:rsid w:val="000E2076"/>
    <w:rsid w:val="000E20A0"/>
    <w:rsid w:val="000E259D"/>
    <w:rsid w:val="000E2A8B"/>
    <w:rsid w:val="000E6C64"/>
    <w:rsid w:val="000E6EA8"/>
    <w:rsid w:val="000E7268"/>
    <w:rsid w:val="000F033C"/>
    <w:rsid w:val="000F073D"/>
    <w:rsid w:val="000F18E4"/>
    <w:rsid w:val="000F2107"/>
    <w:rsid w:val="000F2B00"/>
    <w:rsid w:val="000F30CC"/>
    <w:rsid w:val="000F31E4"/>
    <w:rsid w:val="000F4259"/>
    <w:rsid w:val="000F48CC"/>
    <w:rsid w:val="000F5089"/>
    <w:rsid w:val="000F558A"/>
    <w:rsid w:val="000F7D5F"/>
    <w:rsid w:val="00100594"/>
    <w:rsid w:val="00100613"/>
    <w:rsid w:val="00102490"/>
    <w:rsid w:val="001064C6"/>
    <w:rsid w:val="00107928"/>
    <w:rsid w:val="00110988"/>
    <w:rsid w:val="00112ADF"/>
    <w:rsid w:val="00113D40"/>
    <w:rsid w:val="00115CF7"/>
    <w:rsid w:val="0011653E"/>
    <w:rsid w:val="00116868"/>
    <w:rsid w:val="00116886"/>
    <w:rsid w:val="00117CFC"/>
    <w:rsid w:val="00117E44"/>
    <w:rsid w:val="001202BE"/>
    <w:rsid w:val="001207BD"/>
    <w:rsid w:val="00120ADE"/>
    <w:rsid w:val="00120CE6"/>
    <w:rsid w:val="00121561"/>
    <w:rsid w:val="00122843"/>
    <w:rsid w:val="00123198"/>
    <w:rsid w:val="0012360C"/>
    <w:rsid w:val="00123FD9"/>
    <w:rsid w:val="00124440"/>
    <w:rsid w:val="00126B23"/>
    <w:rsid w:val="0012778F"/>
    <w:rsid w:val="00131438"/>
    <w:rsid w:val="00132836"/>
    <w:rsid w:val="001328C2"/>
    <w:rsid w:val="00132C7A"/>
    <w:rsid w:val="00132CC8"/>
    <w:rsid w:val="00135691"/>
    <w:rsid w:val="001361EB"/>
    <w:rsid w:val="00137030"/>
    <w:rsid w:val="00137FA4"/>
    <w:rsid w:val="001401B8"/>
    <w:rsid w:val="0014031A"/>
    <w:rsid w:val="00140742"/>
    <w:rsid w:val="00141133"/>
    <w:rsid w:val="00142D08"/>
    <w:rsid w:val="001433AE"/>
    <w:rsid w:val="0014382B"/>
    <w:rsid w:val="00145606"/>
    <w:rsid w:val="00145BF9"/>
    <w:rsid w:val="00145E54"/>
    <w:rsid w:val="0014701C"/>
    <w:rsid w:val="0015023B"/>
    <w:rsid w:val="00151406"/>
    <w:rsid w:val="00152A23"/>
    <w:rsid w:val="00153814"/>
    <w:rsid w:val="001553E9"/>
    <w:rsid w:val="00157F81"/>
    <w:rsid w:val="00160E92"/>
    <w:rsid w:val="001615DF"/>
    <w:rsid w:val="0016162E"/>
    <w:rsid w:val="001627A2"/>
    <w:rsid w:val="00162A81"/>
    <w:rsid w:val="00162AB6"/>
    <w:rsid w:val="00162F83"/>
    <w:rsid w:val="001638EF"/>
    <w:rsid w:val="00163D20"/>
    <w:rsid w:val="00174638"/>
    <w:rsid w:val="00177539"/>
    <w:rsid w:val="0018044D"/>
    <w:rsid w:val="001809BA"/>
    <w:rsid w:val="001821B2"/>
    <w:rsid w:val="00182A53"/>
    <w:rsid w:val="00183C4F"/>
    <w:rsid w:val="001843A8"/>
    <w:rsid w:val="001855CA"/>
    <w:rsid w:val="001856F1"/>
    <w:rsid w:val="001876DE"/>
    <w:rsid w:val="00187924"/>
    <w:rsid w:val="001907C4"/>
    <w:rsid w:val="0019344D"/>
    <w:rsid w:val="00193660"/>
    <w:rsid w:val="00193998"/>
    <w:rsid w:val="00193F66"/>
    <w:rsid w:val="00195CF8"/>
    <w:rsid w:val="00196005"/>
    <w:rsid w:val="00196FD5"/>
    <w:rsid w:val="00197468"/>
    <w:rsid w:val="00197ED1"/>
    <w:rsid w:val="001A1982"/>
    <w:rsid w:val="001A27AA"/>
    <w:rsid w:val="001A2E7A"/>
    <w:rsid w:val="001A3596"/>
    <w:rsid w:val="001A35AE"/>
    <w:rsid w:val="001A52AF"/>
    <w:rsid w:val="001A5A3E"/>
    <w:rsid w:val="001A5DCF"/>
    <w:rsid w:val="001B09BF"/>
    <w:rsid w:val="001B1231"/>
    <w:rsid w:val="001B420F"/>
    <w:rsid w:val="001B4A8A"/>
    <w:rsid w:val="001B4E17"/>
    <w:rsid w:val="001B5930"/>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BB2"/>
    <w:rsid w:val="001C5C99"/>
    <w:rsid w:val="001C5DBB"/>
    <w:rsid w:val="001C7D46"/>
    <w:rsid w:val="001D04D1"/>
    <w:rsid w:val="001D10A0"/>
    <w:rsid w:val="001D1324"/>
    <w:rsid w:val="001D1DBC"/>
    <w:rsid w:val="001D2782"/>
    <w:rsid w:val="001D3F8D"/>
    <w:rsid w:val="001D4BD1"/>
    <w:rsid w:val="001D4D2F"/>
    <w:rsid w:val="001D5C78"/>
    <w:rsid w:val="001D6804"/>
    <w:rsid w:val="001D74D2"/>
    <w:rsid w:val="001E0503"/>
    <w:rsid w:val="001E09CD"/>
    <w:rsid w:val="001E0AEC"/>
    <w:rsid w:val="001E2207"/>
    <w:rsid w:val="001E2CF5"/>
    <w:rsid w:val="001E3193"/>
    <w:rsid w:val="001E4938"/>
    <w:rsid w:val="001E514A"/>
    <w:rsid w:val="001E51BC"/>
    <w:rsid w:val="001E5361"/>
    <w:rsid w:val="001E6D4A"/>
    <w:rsid w:val="001E786E"/>
    <w:rsid w:val="001E7F1A"/>
    <w:rsid w:val="001F02AC"/>
    <w:rsid w:val="001F1194"/>
    <w:rsid w:val="001F3979"/>
    <w:rsid w:val="001F4CE9"/>
    <w:rsid w:val="001F4D85"/>
    <w:rsid w:val="001F5AC1"/>
    <w:rsid w:val="001F6769"/>
    <w:rsid w:val="001F7513"/>
    <w:rsid w:val="002012D2"/>
    <w:rsid w:val="00201739"/>
    <w:rsid w:val="00202D64"/>
    <w:rsid w:val="00203514"/>
    <w:rsid w:val="00210654"/>
    <w:rsid w:val="002119A2"/>
    <w:rsid w:val="00211E8C"/>
    <w:rsid w:val="00212B1F"/>
    <w:rsid w:val="00214996"/>
    <w:rsid w:val="00214FB9"/>
    <w:rsid w:val="0021658B"/>
    <w:rsid w:val="002168C0"/>
    <w:rsid w:val="0021762D"/>
    <w:rsid w:val="00217C54"/>
    <w:rsid w:val="0022090D"/>
    <w:rsid w:val="00220BA6"/>
    <w:rsid w:val="00222423"/>
    <w:rsid w:val="002231A1"/>
    <w:rsid w:val="00225D9A"/>
    <w:rsid w:val="002266A9"/>
    <w:rsid w:val="00226866"/>
    <w:rsid w:val="00226E64"/>
    <w:rsid w:val="002273F6"/>
    <w:rsid w:val="0022771D"/>
    <w:rsid w:val="002305DF"/>
    <w:rsid w:val="00231600"/>
    <w:rsid w:val="00232973"/>
    <w:rsid w:val="00232E66"/>
    <w:rsid w:val="002349E0"/>
    <w:rsid w:val="002377D5"/>
    <w:rsid w:val="00237F17"/>
    <w:rsid w:val="00240139"/>
    <w:rsid w:val="00240A70"/>
    <w:rsid w:val="00242355"/>
    <w:rsid w:val="002425CE"/>
    <w:rsid w:val="002450E4"/>
    <w:rsid w:val="002453F6"/>
    <w:rsid w:val="002464F9"/>
    <w:rsid w:val="00246FAC"/>
    <w:rsid w:val="00247704"/>
    <w:rsid w:val="00247BBC"/>
    <w:rsid w:val="002510C6"/>
    <w:rsid w:val="002523B5"/>
    <w:rsid w:val="002524DB"/>
    <w:rsid w:val="002527A3"/>
    <w:rsid w:val="00253463"/>
    <w:rsid w:val="00254D30"/>
    <w:rsid w:val="00254F2F"/>
    <w:rsid w:val="00256239"/>
    <w:rsid w:val="00256C1B"/>
    <w:rsid w:val="00256D66"/>
    <w:rsid w:val="00257563"/>
    <w:rsid w:val="00257C3E"/>
    <w:rsid w:val="00261519"/>
    <w:rsid w:val="00261BDF"/>
    <w:rsid w:val="002629EF"/>
    <w:rsid w:val="00262CD0"/>
    <w:rsid w:val="00263F41"/>
    <w:rsid w:val="00264106"/>
    <w:rsid w:val="002653E0"/>
    <w:rsid w:val="00266522"/>
    <w:rsid w:val="00266EE2"/>
    <w:rsid w:val="00270A93"/>
    <w:rsid w:val="00271639"/>
    <w:rsid w:val="002719C9"/>
    <w:rsid w:val="00272F79"/>
    <w:rsid w:val="002731C9"/>
    <w:rsid w:val="002732E8"/>
    <w:rsid w:val="0027498D"/>
    <w:rsid w:val="00275650"/>
    <w:rsid w:val="00280269"/>
    <w:rsid w:val="00280613"/>
    <w:rsid w:val="00280FAA"/>
    <w:rsid w:val="00281F26"/>
    <w:rsid w:val="0028268A"/>
    <w:rsid w:val="00282B0E"/>
    <w:rsid w:val="00282DD3"/>
    <w:rsid w:val="00283911"/>
    <w:rsid w:val="00283C25"/>
    <w:rsid w:val="00284A22"/>
    <w:rsid w:val="00286013"/>
    <w:rsid w:val="002874FF"/>
    <w:rsid w:val="00290214"/>
    <w:rsid w:val="0029026B"/>
    <w:rsid w:val="00292239"/>
    <w:rsid w:val="00292451"/>
    <w:rsid w:val="00293887"/>
    <w:rsid w:val="00293D2E"/>
    <w:rsid w:val="00294311"/>
    <w:rsid w:val="00294B23"/>
    <w:rsid w:val="00294FC5"/>
    <w:rsid w:val="0029515A"/>
    <w:rsid w:val="00295F0C"/>
    <w:rsid w:val="002963E3"/>
    <w:rsid w:val="00296467"/>
    <w:rsid w:val="0029647B"/>
    <w:rsid w:val="00296926"/>
    <w:rsid w:val="002969B7"/>
    <w:rsid w:val="00296BF9"/>
    <w:rsid w:val="002A0758"/>
    <w:rsid w:val="002A0959"/>
    <w:rsid w:val="002A19C1"/>
    <w:rsid w:val="002A1C59"/>
    <w:rsid w:val="002A2B96"/>
    <w:rsid w:val="002A2E42"/>
    <w:rsid w:val="002A3720"/>
    <w:rsid w:val="002A4B45"/>
    <w:rsid w:val="002A4F09"/>
    <w:rsid w:val="002A5437"/>
    <w:rsid w:val="002A6C36"/>
    <w:rsid w:val="002A6E59"/>
    <w:rsid w:val="002A71C5"/>
    <w:rsid w:val="002A74D6"/>
    <w:rsid w:val="002A7E28"/>
    <w:rsid w:val="002B08B8"/>
    <w:rsid w:val="002B0F9F"/>
    <w:rsid w:val="002B2587"/>
    <w:rsid w:val="002B26E0"/>
    <w:rsid w:val="002B27E9"/>
    <w:rsid w:val="002B3863"/>
    <w:rsid w:val="002B3EA3"/>
    <w:rsid w:val="002B4E7F"/>
    <w:rsid w:val="002B524D"/>
    <w:rsid w:val="002B538B"/>
    <w:rsid w:val="002B59F8"/>
    <w:rsid w:val="002B6AC8"/>
    <w:rsid w:val="002B7C71"/>
    <w:rsid w:val="002C2235"/>
    <w:rsid w:val="002C25EB"/>
    <w:rsid w:val="002C53EB"/>
    <w:rsid w:val="002D1531"/>
    <w:rsid w:val="002D49BB"/>
    <w:rsid w:val="002D4C00"/>
    <w:rsid w:val="002D4C7D"/>
    <w:rsid w:val="002D55EE"/>
    <w:rsid w:val="002E00E6"/>
    <w:rsid w:val="002E01E8"/>
    <w:rsid w:val="002E0DB8"/>
    <w:rsid w:val="002E2540"/>
    <w:rsid w:val="002E291E"/>
    <w:rsid w:val="002E34E4"/>
    <w:rsid w:val="002E35CB"/>
    <w:rsid w:val="002E3BF9"/>
    <w:rsid w:val="002E4892"/>
    <w:rsid w:val="002E4C56"/>
    <w:rsid w:val="002E5C14"/>
    <w:rsid w:val="002E6C5D"/>
    <w:rsid w:val="002E7AEC"/>
    <w:rsid w:val="002F029A"/>
    <w:rsid w:val="002F2719"/>
    <w:rsid w:val="002F2792"/>
    <w:rsid w:val="002F283C"/>
    <w:rsid w:val="002F3F52"/>
    <w:rsid w:val="002F3F55"/>
    <w:rsid w:val="002F76CB"/>
    <w:rsid w:val="002F7968"/>
    <w:rsid w:val="002F7E7E"/>
    <w:rsid w:val="00300B75"/>
    <w:rsid w:val="00302C39"/>
    <w:rsid w:val="00302D6E"/>
    <w:rsid w:val="003054B6"/>
    <w:rsid w:val="00305779"/>
    <w:rsid w:val="003106A1"/>
    <w:rsid w:val="00310827"/>
    <w:rsid w:val="00311BFE"/>
    <w:rsid w:val="00313724"/>
    <w:rsid w:val="00313880"/>
    <w:rsid w:val="00313C14"/>
    <w:rsid w:val="00313D43"/>
    <w:rsid w:val="0031532D"/>
    <w:rsid w:val="0031533B"/>
    <w:rsid w:val="003157B8"/>
    <w:rsid w:val="0031663C"/>
    <w:rsid w:val="00316F62"/>
    <w:rsid w:val="00317289"/>
    <w:rsid w:val="00317388"/>
    <w:rsid w:val="0032007E"/>
    <w:rsid w:val="003207DC"/>
    <w:rsid w:val="003214AB"/>
    <w:rsid w:val="00321CB1"/>
    <w:rsid w:val="00322BDF"/>
    <w:rsid w:val="003233EE"/>
    <w:rsid w:val="00323D10"/>
    <w:rsid w:val="00324595"/>
    <w:rsid w:val="003247F2"/>
    <w:rsid w:val="00325939"/>
    <w:rsid w:val="003273C1"/>
    <w:rsid w:val="003279A0"/>
    <w:rsid w:val="003303BB"/>
    <w:rsid w:val="0033056E"/>
    <w:rsid w:val="00330C9A"/>
    <w:rsid w:val="00330D17"/>
    <w:rsid w:val="00330E5D"/>
    <w:rsid w:val="003316EE"/>
    <w:rsid w:val="00331724"/>
    <w:rsid w:val="00331C9E"/>
    <w:rsid w:val="00333E85"/>
    <w:rsid w:val="00334DF5"/>
    <w:rsid w:val="00336BC4"/>
    <w:rsid w:val="00337958"/>
    <w:rsid w:val="00342666"/>
    <w:rsid w:val="00342D2D"/>
    <w:rsid w:val="0034520B"/>
    <w:rsid w:val="0034556E"/>
    <w:rsid w:val="00347742"/>
    <w:rsid w:val="00350575"/>
    <w:rsid w:val="00351030"/>
    <w:rsid w:val="0035149E"/>
    <w:rsid w:val="00352A13"/>
    <w:rsid w:val="00352C10"/>
    <w:rsid w:val="003537F4"/>
    <w:rsid w:val="003539C1"/>
    <w:rsid w:val="00354117"/>
    <w:rsid w:val="003554B9"/>
    <w:rsid w:val="00355ED2"/>
    <w:rsid w:val="003564CD"/>
    <w:rsid w:val="00356795"/>
    <w:rsid w:val="00356D58"/>
    <w:rsid w:val="00357D28"/>
    <w:rsid w:val="00357F6C"/>
    <w:rsid w:val="00363BFF"/>
    <w:rsid w:val="003644AA"/>
    <w:rsid w:val="00366EFE"/>
    <w:rsid w:val="00371BFE"/>
    <w:rsid w:val="00374FCA"/>
    <w:rsid w:val="003762B2"/>
    <w:rsid w:val="003809B0"/>
    <w:rsid w:val="003812D7"/>
    <w:rsid w:val="00381AB4"/>
    <w:rsid w:val="00381CAB"/>
    <w:rsid w:val="00383125"/>
    <w:rsid w:val="00383D43"/>
    <w:rsid w:val="00385782"/>
    <w:rsid w:val="00385BA1"/>
    <w:rsid w:val="003862F7"/>
    <w:rsid w:val="0038643E"/>
    <w:rsid w:val="0038752A"/>
    <w:rsid w:val="003878A3"/>
    <w:rsid w:val="00391A33"/>
    <w:rsid w:val="0039220F"/>
    <w:rsid w:val="00392E60"/>
    <w:rsid w:val="003938C1"/>
    <w:rsid w:val="003940D9"/>
    <w:rsid w:val="00395598"/>
    <w:rsid w:val="00395D74"/>
    <w:rsid w:val="00397051"/>
    <w:rsid w:val="003A00BC"/>
    <w:rsid w:val="003A0197"/>
    <w:rsid w:val="003A078E"/>
    <w:rsid w:val="003A0EC6"/>
    <w:rsid w:val="003A0F05"/>
    <w:rsid w:val="003A13E8"/>
    <w:rsid w:val="003A1EA5"/>
    <w:rsid w:val="003A2377"/>
    <w:rsid w:val="003A40CD"/>
    <w:rsid w:val="003A41BE"/>
    <w:rsid w:val="003A6149"/>
    <w:rsid w:val="003A71D2"/>
    <w:rsid w:val="003B4B05"/>
    <w:rsid w:val="003B4DE3"/>
    <w:rsid w:val="003B67FD"/>
    <w:rsid w:val="003B7D0D"/>
    <w:rsid w:val="003C1A6D"/>
    <w:rsid w:val="003C2445"/>
    <w:rsid w:val="003C2AA0"/>
    <w:rsid w:val="003C2DC3"/>
    <w:rsid w:val="003C2E91"/>
    <w:rsid w:val="003C3C5C"/>
    <w:rsid w:val="003C43D6"/>
    <w:rsid w:val="003C5E1E"/>
    <w:rsid w:val="003C6015"/>
    <w:rsid w:val="003C6E00"/>
    <w:rsid w:val="003C7062"/>
    <w:rsid w:val="003C748B"/>
    <w:rsid w:val="003D0FD4"/>
    <w:rsid w:val="003D10FC"/>
    <w:rsid w:val="003D1315"/>
    <w:rsid w:val="003D154C"/>
    <w:rsid w:val="003D1F45"/>
    <w:rsid w:val="003D2620"/>
    <w:rsid w:val="003D4BBC"/>
    <w:rsid w:val="003D5725"/>
    <w:rsid w:val="003D68FC"/>
    <w:rsid w:val="003D72C0"/>
    <w:rsid w:val="003E1F5E"/>
    <w:rsid w:val="003E2B6D"/>
    <w:rsid w:val="003E2BB9"/>
    <w:rsid w:val="003E2BF0"/>
    <w:rsid w:val="003E4B56"/>
    <w:rsid w:val="003E59BE"/>
    <w:rsid w:val="003E5E3E"/>
    <w:rsid w:val="003E721D"/>
    <w:rsid w:val="003F06E2"/>
    <w:rsid w:val="003F141A"/>
    <w:rsid w:val="003F288C"/>
    <w:rsid w:val="003F422D"/>
    <w:rsid w:val="003F6346"/>
    <w:rsid w:val="003F71A7"/>
    <w:rsid w:val="003F7A00"/>
    <w:rsid w:val="0040171F"/>
    <w:rsid w:val="004026A1"/>
    <w:rsid w:val="00402AB3"/>
    <w:rsid w:val="00404169"/>
    <w:rsid w:val="00404DFA"/>
    <w:rsid w:val="00407463"/>
    <w:rsid w:val="00407A5C"/>
    <w:rsid w:val="00410CDB"/>
    <w:rsid w:val="00411B7A"/>
    <w:rsid w:val="00412840"/>
    <w:rsid w:val="00413128"/>
    <w:rsid w:val="00414216"/>
    <w:rsid w:val="004146DA"/>
    <w:rsid w:val="00415011"/>
    <w:rsid w:val="00415186"/>
    <w:rsid w:val="00420861"/>
    <w:rsid w:val="00421A62"/>
    <w:rsid w:val="00421F2B"/>
    <w:rsid w:val="004237D4"/>
    <w:rsid w:val="00423B34"/>
    <w:rsid w:val="00424140"/>
    <w:rsid w:val="0043133E"/>
    <w:rsid w:val="00431903"/>
    <w:rsid w:val="00432A91"/>
    <w:rsid w:val="004331C4"/>
    <w:rsid w:val="00433BE0"/>
    <w:rsid w:val="0043524D"/>
    <w:rsid w:val="00435E7F"/>
    <w:rsid w:val="00436AC4"/>
    <w:rsid w:val="00436FA9"/>
    <w:rsid w:val="004371B7"/>
    <w:rsid w:val="00440EE0"/>
    <w:rsid w:val="00441CC0"/>
    <w:rsid w:val="004426DF"/>
    <w:rsid w:val="004431F6"/>
    <w:rsid w:val="004454E3"/>
    <w:rsid w:val="0044578D"/>
    <w:rsid w:val="004478F6"/>
    <w:rsid w:val="0045092F"/>
    <w:rsid w:val="00450A57"/>
    <w:rsid w:val="00450A6C"/>
    <w:rsid w:val="004522B7"/>
    <w:rsid w:val="00452A71"/>
    <w:rsid w:val="0045309A"/>
    <w:rsid w:val="0045415D"/>
    <w:rsid w:val="00454409"/>
    <w:rsid w:val="004556D9"/>
    <w:rsid w:val="00455B54"/>
    <w:rsid w:val="0045750C"/>
    <w:rsid w:val="0046008D"/>
    <w:rsid w:val="00460DD8"/>
    <w:rsid w:val="0046224F"/>
    <w:rsid w:val="004638CD"/>
    <w:rsid w:val="00463972"/>
    <w:rsid w:val="00464947"/>
    <w:rsid w:val="00464C10"/>
    <w:rsid w:val="00465BC3"/>
    <w:rsid w:val="00466AD9"/>
    <w:rsid w:val="00471914"/>
    <w:rsid w:val="00474848"/>
    <w:rsid w:val="0047590B"/>
    <w:rsid w:val="004807DE"/>
    <w:rsid w:val="00480F92"/>
    <w:rsid w:val="00483378"/>
    <w:rsid w:val="00483C9E"/>
    <w:rsid w:val="0048449E"/>
    <w:rsid w:val="00484E83"/>
    <w:rsid w:val="0048508D"/>
    <w:rsid w:val="00485202"/>
    <w:rsid w:val="004871F7"/>
    <w:rsid w:val="0048726E"/>
    <w:rsid w:val="004872A4"/>
    <w:rsid w:val="004929AE"/>
    <w:rsid w:val="00493D08"/>
    <w:rsid w:val="00493D40"/>
    <w:rsid w:val="00493E5C"/>
    <w:rsid w:val="00495527"/>
    <w:rsid w:val="004A0499"/>
    <w:rsid w:val="004A08BD"/>
    <w:rsid w:val="004A1327"/>
    <w:rsid w:val="004A1349"/>
    <w:rsid w:val="004A1D75"/>
    <w:rsid w:val="004A2841"/>
    <w:rsid w:val="004A2CAD"/>
    <w:rsid w:val="004A43D9"/>
    <w:rsid w:val="004A482D"/>
    <w:rsid w:val="004A4837"/>
    <w:rsid w:val="004A4C05"/>
    <w:rsid w:val="004A5F6C"/>
    <w:rsid w:val="004A6684"/>
    <w:rsid w:val="004A7E16"/>
    <w:rsid w:val="004B0BEC"/>
    <w:rsid w:val="004B4DF8"/>
    <w:rsid w:val="004B5914"/>
    <w:rsid w:val="004B6278"/>
    <w:rsid w:val="004B636F"/>
    <w:rsid w:val="004B6F61"/>
    <w:rsid w:val="004B7DE4"/>
    <w:rsid w:val="004C0C11"/>
    <w:rsid w:val="004C3899"/>
    <w:rsid w:val="004C50BA"/>
    <w:rsid w:val="004C523B"/>
    <w:rsid w:val="004C61F6"/>
    <w:rsid w:val="004C6648"/>
    <w:rsid w:val="004C70E3"/>
    <w:rsid w:val="004C7BF0"/>
    <w:rsid w:val="004C7DF7"/>
    <w:rsid w:val="004D0318"/>
    <w:rsid w:val="004D2511"/>
    <w:rsid w:val="004D295F"/>
    <w:rsid w:val="004D2BA2"/>
    <w:rsid w:val="004D3013"/>
    <w:rsid w:val="004D35E0"/>
    <w:rsid w:val="004D3AB9"/>
    <w:rsid w:val="004D4F6B"/>
    <w:rsid w:val="004D6372"/>
    <w:rsid w:val="004E0872"/>
    <w:rsid w:val="004E0E1B"/>
    <w:rsid w:val="004E1333"/>
    <w:rsid w:val="004E1832"/>
    <w:rsid w:val="004E38ED"/>
    <w:rsid w:val="004E47CD"/>
    <w:rsid w:val="004E4B83"/>
    <w:rsid w:val="004E6323"/>
    <w:rsid w:val="004E66AB"/>
    <w:rsid w:val="004E67A1"/>
    <w:rsid w:val="004F094A"/>
    <w:rsid w:val="004F7821"/>
    <w:rsid w:val="0050075E"/>
    <w:rsid w:val="00501B3A"/>
    <w:rsid w:val="00502635"/>
    <w:rsid w:val="005027AB"/>
    <w:rsid w:val="00502FBD"/>
    <w:rsid w:val="0050319F"/>
    <w:rsid w:val="00503330"/>
    <w:rsid w:val="00503482"/>
    <w:rsid w:val="00505566"/>
    <w:rsid w:val="00505B42"/>
    <w:rsid w:val="00507FF1"/>
    <w:rsid w:val="005102E7"/>
    <w:rsid w:val="00510A37"/>
    <w:rsid w:val="00511726"/>
    <w:rsid w:val="00513631"/>
    <w:rsid w:val="00514E4E"/>
    <w:rsid w:val="00517555"/>
    <w:rsid w:val="00520AB8"/>
    <w:rsid w:val="0052125D"/>
    <w:rsid w:val="00521DAF"/>
    <w:rsid w:val="00521FA3"/>
    <w:rsid w:val="00521FC0"/>
    <w:rsid w:val="0052352F"/>
    <w:rsid w:val="00523D4A"/>
    <w:rsid w:val="00525038"/>
    <w:rsid w:val="00525413"/>
    <w:rsid w:val="00526E64"/>
    <w:rsid w:val="00527901"/>
    <w:rsid w:val="00530956"/>
    <w:rsid w:val="00530B17"/>
    <w:rsid w:val="00530EAC"/>
    <w:rsid w:val="00532F6E"/>
    <w:rsid w:val="00533ADB"/>
    <w:rsid w:val="00536798"/>
    <w:rsid w:val="00541008"/>
    <w:rsid w:val="00542DD5"/>
    <w:rsid w:val="00542F63"/>
    <w:rsid w:val="0054339F"/>
    <w:rsid w:val="005438C0"/>
    <w:rsid w:val="00543F6C"/>
    <w:rsid w:val="00544822"/>
    <w:rsid w:val="00544F9D"/>
    <w:rsid w:val="00550362"/>
    <w:rsid w:val="005504FD"/>
    <w:rsid w:val="00550772"/>
    <w:rsid w:val="00550B6C"/>
    <w:rsid w:val="005520B1"/>
    <w:rsid w:val="0055267D"/>
    <w:rsid w:val="00552C35"/>
    <w:rsid w:val="005532AC"/>
    <w:rsid w:val="005536FD"/>
    <w:rsid w:val="00553F1B"/>
    <w:rsid w:val="00554038"/>
    <w:rsid w:val="00556F3C"/>
    <w:rsid w:val="00557D19"/>
    <w:rsid w:val="005602F0"/>
    <w:rsid w:val="00561E43"/>
    <w:rsid w:val="0056241E"/>
    <w:rsid w:val="0056311D"/>
    <w:rsid w:val="005636F3"/>
    <w:rsid w:val="0056378E"/>
    <w:rsid w:val="005659F7"/>
    <w:rsid w:val="00566E3D"/>
    <w:rsid w:val="00566E61"/>
    <w:rsid w:val="005671CC"/>
    <w:rsid w:val="00567F94"/>
    <w:rsid w:val="00570326"/>
    <w:rsid w:val="005704AA"/>
    <w:rsid w:val="00571881"/>
    <w:rsid w:val="00571D70"/>
    <w:rsid w:val="00571F0F"/>
    <w:rsid w:val="005723C9"/>
    <w:rsid w:val="00572C0D"/>
    <w:rsid w:val="00576133"/>
    <w:rsid w:val="005774C9"/>
    <w:rsid w:val="005774F3"/>
    <w:rsid w:val="0058204A"/>
    <w:rsid w:val="00582AF8"/>
    <w:rsid w:val="00582E32"/>
    <w:rsid w:val="005834F6"/>
    <w:rsid w:val="005845D4"/>
    <w:rsid w:val="00584F38"/>
    <w:rsid w:val="00585B5C"/>
    <w:rsid w:val="00586868"/>
    <w:rsid w:val="00586F10"/>
    <w:rsid w:val="005870F6"/>
    <w:rsid w:val="00587CC6"/>
    <w:rsid w:val="0059007F"/>
    <w:rsid w:val="0059098F"/>
    <w:rsid w:val="00591571"/>
    <w:rsid w:val="005934F4"/>
    <w:rsid w:val="00594A66"/>
    <w:rsid w:val="00595C57"/>
    <w:rsid w:val="00595E5B"/>
    <w:rsid w:val="00597F39"/>
    <w:rsid w:val="00597F87"/>
    <w:rsid w:val="005A00A6"/>
    <w:rsid w:val="005A04D3"/>
    <w:rsid w:val="005A1DA3"/>
    <w:rsid w:val="005A269F"/>
    <w:rsid w:val="005A2893"/>
    <w:rsid w:val="005A2905"/>
    <w:rsid w:val="005A297B"/>
    <w:rsid w:val="005A2EF0"/>
    <w:rsid w:val="005A3819"/>
    <w:rsid w:val="005A3C25"/>
    <w:rsid w:val="005A3D5B"/>
    <w:rsid w:val="005A42BA"/>
    <w:rsid w:val="005A708A"/>
    <w:rsid w:val="005A799C"/>
    <w:rsid w:val="005A7AB8"/>
    <w:rsid w:val="005A7B27"/>
    <w:rsid w:val="005A7DEB"/>
    <w:rsid w:val="005B0D95"/>
    <w:rsid w:val="005B13CD"/>
    <w:rsid w:val="005B1A14"/>
    <w:rsid w:val="005B1C56"/>
    <w:rsid w:val="005B1C87"/>
    <w:rsid w:val="005B2856"/>
    <w:rsid w:val="005B32CE"/>
    <w:rsid w:val="005B4CA9"/>
    <w:rsid w:val="005B7828"/>
    <w:rsid w:val="005B7D84"/>
    <w:rsid w:val="005C093B"/>
    <w:rsid w:val="005C1143"/>
    <w:rsid w:val="005C1ADC"/>
    <w:rsid w:val="005C2893"/>
    <w:rsid w:val="005C2C36"/>
    <w:rsid w:val="005C2D93"/>
    <w:rsid w:val="005C40C7"/>
    <w:rsid w:val="005C40FF"/>
    <w:rsid w:val="005C4BA9"/>
    <w:rsid w:val="005C4CAC"/>
    <w:rsid w:val="005C65B2"/>
    <w:rsid w:val="005C75F1"/>
    <w:rsid w:val="005D1438"/>
    <w:rsid w:val="005D159E"/>
    <w:rsid w:val="005D3CFF"/>
    <w:rsid w:val="005D49D5"/>
    <w:rsid w:val="005D4B42"/>
    <w:rsid w:val="005D5703"/>
    <w:rsid w:val="005D5DC0"/>
    <w:rsid w:val="005E0197"/>
    <w:rsid w:val="005E186B"/>
    <w:rsid w:val="005E2698"/>
    <w:rsid w:val="005E2896"/>
    <w:rsid w:val="005E51FD"/>
    <w:rsid w:val="005E7011"/>
    <w:rsid w:val="005E70C7"/>
    <w:rsid w:val="005E7D87"/>
    <w:rsid w:val="005F044A"/>
    <w:rsid w:val="005F0808"/>
    <w:rsid w:val="005F0FCB"/>
    <w:rsid w:val="005F1E31"/>
    <w:rsid w:val="005F5078"/>
    <w:rsid w:val="005F52C4"/>
    <w:rsid w:val="005F627D"/>
    <w:rsid w:val="005F6CFF"/>
    <w:rsid w:val="006013AD"/>
    <w:rsid w:val="006038C6"/>
    <w:rsid w:val="00603D80"/>
    <w:rsid w:val="00603F31"/>
    <w:rsid w:val="00603FFC"/>
    <w:rsid w:val="00604796"/>
    <w:rsid w:val="006073AD"/>
    <w:rsid w:val="00611B31"/>
    <w:rsid w:val="0061318C"/>
    <w:rsid w:val="00614F5C"/>
    <w:rsid w:val="006166CB"/>
    <w:rsid w:val="00616C1E"/>
    <w:rsid w:val="00616F76"/>
    <w:rsid w:val="00617E96"/>
    <w:rsid w:val="006202A6"/>
    <w:rsid w:val="006217AD"/>
    <w:rsid w:val="00625155"/>
    <w:rsid w:val="00627B05"/>
    <w:rsid w:val="00631174"/>
    <w:rsid w:val="006319ED"/>
    <w:rsid w:val="00631C31"/>
    <w:rsid w:val="0063205A"/>
    <w:rsid w:val="00632B7A"/>
    <w:rsid w:val="006347A5"/>
    <w:rsid w:val="00634C3B"/>
    <w:rsid w:val="00635D8C"/>
    <w:rsid w:val="00636201"/>
    <w:rsid w:val="0063650E"/>
    <w:rsid w:val="00636BAD"/>
    <w:rsid w:val="00637111"/>
    <w:rsid w:val="00640A83"/>
    <w:rsid w:val="006413B1"/>
    <w:rsid w:val="006419FD"/>
    <w:rsid w:val="00641D2E"/>
    <w:rsid w:val="00641DAE"/>
    <w:rsid w:val="00643CFE"/>
    <w:rsid w:val="00645C65"/>
    <w:rsid w:val="00646A82"/>
    <w:rsid w:val="00646A8C"/>
    <w:rsid w:val="00647FD7"/>
    <w:rsid w:val="006501A6"/>
    <w:rsid w:val="00650285"/>
    <w:rsid w:val="006506BC"/>
    <w:rsid w:val="0065086C"/>
    <w:rsid w:val="00650B8D"/>
    <w:rsid w:val="00651AB2"/>
    <w:rsid w:val="00651B78"/>
    <w:rsid w:val="00654F1B"/>
    <w:rsid w:val="00655A31"/>
    <w:rsid w:val="006563E4"/>
    <w:rsid w:val="00656B24"/>
    <w:rsid w:val="00656E6C"/>
    <w:rsid w:val="00657475"/>
    <w:rsid w:val="0066071D"/>
    <w:rsid w:val="00661373"/>
    <w:rsid w:val="00661583"/>
    <w:rsid w:val="006625DD"/>
    <w:rsid w:val="006626FC"/>
    <w:rsid w:val="00662E15"/>
    <w:rsid w:val="006635C9"/>
    <w:rsid w:val="006636BC"/>
    <w:rsid w:val="00664114"/>
    <w:rsid w:val="0066430C"/>
    <w:rsid w:val="0066432A"/>
    <w:rsid w:val="006646EB"/>
    <w:rsid w:val="00664CEC"/>
    <w:rsid w:val="00665A8F"/>
    <w:rsid w:val="00665DF8"/>
    <w:rsid w:val="00666E7E"/>
    <w:rsid w:val="0066740F"/>
    <w:rsid w:val="0066783C"/>
    <w:rsid w:val="00667C7D"/>
    <w:rsid w:val="00671F96"/>
    <w:rsid w:val="00674EB1"/>
    <w:rsid w:val="00674F06"/>
    <w:rsid w:val="006800FD"/>
    <w:rsid w:val="006801CB"/>
    <w:rsid w:val="00680409"/>
    <w:rsid w:val="00680954"/>
    <w:rsid w:val="00680DC5"/>
    <w:rsid w:val="00681AA7"/>
    <w:rsid w:val="00681FE6"/>
    <w:rsid w:val="006820D0"/>
    <w:rsid w:val="00682DBD"/>
    <w:rsid w:val="00682E0E"/>
    <w:rsid w:val="00683216"/>
    <w:rsid w:val="00683C5B"/>
    <w:rsid w:val="00685115"/>
    <w:rsid w:val="00686DD8"/>
    <w:rsid w:val="0068748F"/>
    <w:rsid w:val="006912E7"/>
    <w:rsid w:val="00691A15"/>
    <w:rsid w:val="00691F13"/>
    <w:rsid w:val="006924AE"/>
    <w:rsid w:val="00692E3A"/>
    <w:rsid w:val="006934CF"/>
    <w:rsid w:val="00693520"/>
    <w:rsid w:val="00693F7C"/>
    <w:rsid w:val="00694445"/>
    <w:rsid w:val="0069447E"/>
    <w:rsid w:val="006944CA"/>
    <w:rsid w:val="00694927"/>
    <w:rsid w:val="0069604C"/>
    <w:rsid w:val="0069634D"/>
    <w:rsid w:val="00696D9B"/>
    <w:rsid w:val="00697179"/>
    <w:rsid w:val="006972D4"/>
    <w:rsid w:val="006A00BE"/>
    <w:rsid w:val="006A05CC"/>
    <w:rsid w:val="006A069D"/>
    <w:rsid w:val="006A12FE"/>
    <w:rsid w:val="006A1CA9"/>
    <w:rsid w:val="006A2565"/>
    <w:rsid w:val="006A54DE"/>
    <w:rsid w:val="006A63CE"/>
    <w:rsid w:val="006A7A22"/>
    <w:rsid w:val="006B01BB"/>
    <w:rsid w:val="006B0C08"/>
    <w:rsid w:val="006B23D1"/>
    <w:rsid w:val="006B398A"/>
    <w:rsid w:val="006B4472"/>
    <w:rsid w:val="006B4837"/>
    <w:rsid w:val="006B6005"/>
    <w:rsid w:val="006B69F6"/>
    <w:rsid w:val="006B6C14"/>
    <w:rsid w:val="006B6E8A"/>
    <w:rsid w:val="006B725E"/>
    <w:rsid w:val="006C19CE"/>
    <w:rsid w:val="006C2BE7"/>
    <w:rsid w:val="006C4722"/>
    <w:rsid w:val="006C7032"/>
    <w:rsid w:val="006C73F7"/>
    <w:rsid w:val="006D0E31"/>
    <w:rsid w:val="006D11B5"/>
    <w:rsid w:val="006D1FD6"/>
    <w:rsid w:val="006D23F7"/>
    <w:rsid w:val="006D2E85"/>
    <w:rsid w:val="006D3013"/>
    <w:rsid w:val="006D3702"/>
    <w:rsid w:val="006D371B"/>
    <w:rsid w:val="006D3F46"/>
    <w:rsid w:val="006D542C"/>
    <w:rsid w:val="006D58EB"/>
    <w:rsid w:val="006D633F"/>
    <w:rsid w:val="006D6A20"/>
    <w:rsid w:val="006D7284"/>
    <w:rsid w:val="006D7B84"/>
    <w:rsid w:val="006D7EBF"/>
    <w:rsid w:val="006E04E6"/>
    <w:rsid w:val="006E20ED"/>
    <w:rsid w:val="006E2E2D"/>
    <w:rsid w:val="006E3429"/>
    <w:rsid w:val="006E37E6"/>
    <w:rsid w:val="006E51E4"/>
    <w:rsid w:val="006E5F83"/>
    <w:rsid w:val="006E7463"/>
    <w:rsid w:val="006F3001"/>
    <w:rsid w:val="006F4AC4"/>
    <w:rsid w:val="006F692C"/>
    <w:rsid w:val="006F7060"/>
    <w:rsid w:val="007025A3"/>
    <w:rsid w:val="00703916"/>
    <w:rsid w:val="0070443D"/>
    <w:rsid w:val="00704FEA"/>
    <w:rsid w:val="00705BA7"/>
    <w:rsid w:val="0070691B"/>
    <w:rsid w:val="007070C8"/>
    <w:rsid w:val="0071011F"/>
    <w:rsid w:val="00711558"/>
    <w:rsid w:val="00712BC8"/>
    <w:rsid w:val="00713C9A"/>
    <w:rsid w:val="0071452D"/>
    <w:rsid w:val="0071471E"/>
    <w:rsid w:val="007147A2"/>
    <w:rsid w:val="007234D4"/>
    <w:rsid w:val="00723759"/>
    <w:rsid w:val="00723C22"/>
    <w:rsid w:val="0072506C"/>
    <w:rsid w:val="00726DD9"/>
    <w:rsid w:val="00732F7B"/>
    <w:rsid w:val="0073382E"/>
    <w:rsid w:val="00734526"/>
    <w:rsid w:val="007345CE"/>
    <w:rsid w:val="00734795"/>
    <w:rsid w:val="00734F01"/>
    <w:rsid w:val="0073552F"/>
    <w:rsid w:val="00735B17"/>
    <w:rsid w:val="00735CD7"/>
    <w:rsid w:val="0073708C"/>
    <w:rsid w:val="0074043F"/>
    <w:rsid w:val="007451D1"/>
    <w:rsid w:val="00745AF7"/>
    <w:rsid w:val="00746419"/>
    <w:rsid w:val="00746907"/>
    <w:rsid w:val="007470ED"/>
    <w:rsid w:val="0074714D"/>
    <w:rsid w:val="0074730A"/>
    <w:rsid w:val="00750AA0"/>
    <w:rsid w:val="00751EED"/>
    <w:rsid w:val="00752E4F"/>
    <w:rsid w:val="007530D8"/>
    <w:rsid w:val="0075322D"/>
    <w:rsid w:val="00753522"/>
    <w:rsid w:val="00753C0A"/>
    <w:rsid w:val="007544E0"/>
    <w:rsid w:val="007546D0"/>
    <w:rsid w:val="007569FA"/>
    <w:rsid w:val="00756E57"/>
    <w:rsid w:val="00757607"/>
    <w:rsid w:val="0076038C"/>
    <w:rsid w:val="007627BD"/>
    <w:rsid w:val="00762C02"/>
    <w:rsid w:val="00763046"/>
    <w:rsid w:val="007639DD"/>
    <w:rsid w:val="00763FBE"/>
    <w:rsid w:val="007646CE"/>
    <w:rsid w:val="00764C92"/>
    <w:rsid w:val="00765D5A"/>
    <w:rsid w:val="00766916"/>
    <w:rsid w:val="0076692F"/>
    <w:rsid w:val="00766D16"/>
    <w:rsid w:val="00766F6B"/>
    <w:rsid w:val="00767DBB"/>
    <w:rsid w:val="00771931"/>
    <w:rsid w:val="007723C9"/>
    <w:rsid w:val="0077256D"/>
    <w:rsid w:val="00772805"/>
    <w:rsid w:val="00773D6E"/>
    <w:rsid w:val="00773D86"/>
    <w:rsid w:val="00776434"/>
    <w:rsid w:val="0077701C"/>
    <w:rsid w:val="00780ACD"/>
    <w:rsid w:val="00780E28"/>
    <w:rsid w:val="0078422F"/>
    <w:rsid w:val="0078484B"/>
    <w:rsid w:val="007852B9"/>
    <w:rsid w:val="00786262"/>
    <w:rsid w:val="007871EC"/>
    <w:rsid w:val="00790011"/>
    <w:rsid w:val="007907D2"/>
    <w:rsid w:val="00790ABF"/>
    <w:rsid w:val="00792B43"/>
    <w:rsid w:val="00794200"/>
    <w:rsid w:val="0079420D"/>
    <w:rsid w:val="0079492B"/>
    <w:rsid w:val="007970F6"/>
    <w:rsid w:val="0079738E"/>
    <w:rsid w:val="0079739E"/>
    <w:rsid w:val="007A0705"/>
    <w:rsid w:val="007A2EC9"/>
    <w:rsid w:val="007A30FF"/>
    <w:rsid w:val="007A4042"/>
    <w:rsid w:val="007A505C"/>
    <w:rsid w:val="007A52AD"/>
    <w:rsid w:val="007A7CF4"/>
    <w:rsid w:val="007B0A1E"/>
    <w:rsid w:val="007B29C5"/>
    <w:rsid w:val="007B2B4E"/>
    <w:rsid w:val="007B3F5D"/>
    <w:rsid w:val="007B4710"/>
    <w:rsid w:val="007B674B"/>
    <w:rsid w:val="007B7C70"/>
    <w:rsid w:val="007C1EA7"/>
    <w:rsid w:val="007C2FB3"/>
    <w:rsid w:val="007C3F91"/>
    <w:rsid w:val="007C4849"/>
    <w:rsid w:val="007C53BC"/>
    <w:rsid w:val="007C6256"/>
    <w:rsid w:val="007C663C"/>
    <w:rsid w:val="007C6BE1"/>
    <w:rsid w:val="007C7AE8"/>
    <w:rsid w:val="007D1425"/>
    <w:rsid w:val="007D1A92"/>
    <w:rsid w:val="007D25D3"/>
    <w:rsid w:val="007D267B"/>
    <w:rsid w:val="007D26AC"/>
    <w:rsid w:val="007D2CA8"/>
    <w:rsid w:val="007D2D6E"/>
    <w:rsid w:val="007D2E80"/>
    <w:rsid w:val="007D4689"/>
    <w:rsid w:val="007D6C6B"/>
    <w:rsid w:val="007D6E26"/>
    <w:rsid w:val="007E144E"/>
    <w:rsid w:val="007E3E41"/>
    <w:rsid w:val="007E442F"/>
    <w:rsid w:val="007E4B02"/>
    <w:rsid w:val="007E5940"/>
    <w:rsid w:val="007E69EE"/>
    <w:rsid w:val="007E713A"/>
    <w:rsid w:val="007E7206"/>
    <w:rsid w:val="007F14EE"/>
    <w:rsid w:val="007F2846"/>
    <w:rsid w:val="007F3E52"/>
    <w:rsid w:val="007F4D96"/>
    <w:rsid w:val="007F6658"/>
    <w:rsid w:val="007F6AD2"/>
    <w:rsid w:val="007F736D"/>
    <w:rsid w:val="00801585"/>
    <w:rsid w:val="00801DA4"/>
    <w:rsid w:val="00803CB7"/>
    <w:rsid w:val="00803EF5"/>
    <w:rsid w:val="008046E2"/>
    <w:rsid w:val="00804920"/>
    <w:rsid w:val="008053AB"/>
    <w:rsid w:val="00805FAA"/>
    <w:rsid w:val="00811B33"/>
    <w:rsid w:val="0081247E"/>
    <w:rsid w:val="00813006"/>
    <w:rsid w:val="008130D8"/>
    <w:rsid w:val="0081542F"/>
    <w:rsid w:val="00815D4A"/>
    <w:rsid w:val="00815E60"/>
    <w:rsid w:val="00817BB4"/>
    <w:rsid w:val="008218B2"/>
    <w:rsid w:val="00821F99"/>
    <w:rsid w:val="008220E2"/>
    <w:rsid w:val="008226EE"/>
    <w:rsid w:val="00822D27"/>
    <w:rsid w:val="0082586A"/>
    <w:rsid w:val="0082618D"/>
    <w:rsid w:val="008268E2"/>
    <w:rsid w:val="00827480"/>
    <w:rsid w:val="00831138"/>
    <w:rsid w:val="008317EB"/>
    <w:rsid w:val="00831AA2"/>
    <w:rsid w:val="00832488"/>
    <w:rsid w:val="00832C80"/>
    <w:rsid w:val="008336AB"/>
    <w:rsid w:val="00834468"/>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97B"/>
    <w:rsid w:val="00854CEC"/>
    <w:rsid w:val="00856801"/>
    <w:rsid w:val="00857017"/>
    <w:rsid w:val="00857FBC"/>
    <w:rsid w:val="00860D1D"/>
    <w:rsid w:val="00863BC9"/>
    <w:rsid w:val="008642AF"/>
    <w:rsid w:val="00864394"/>
    <w:rsid w:val="0086480A"/>
    <w:rsid w:val="00864AFC"/>
    <w:rsid w:val="0086520E"/>
    <w:rsid w:val="00865D74"/>
    <w:rsid w:val="00866A2A"/>
    <w:rsid w:val="008706F0"/>
    <w:rsid w:val="00872AE0"/>
    <w:rsid w:val="008731FF"/>
    <w:rsid w:val="00874D49"/>
    <w:rsid w:val="00880132"/>
    <w:rsid w:val="008812C6"/>
    <w:rsid w:val="00881C44"/>
    <w:rsid w:val="0088294B"/>
    <w:rsid w:val="008855E0"/>
    <w:rsid w:val="008860E1"/>
    <w:rsid w:val="0088708E"/>
    <w:rsid w:val="00887679"/>
    <w:rsid w:val="008900E6"/>
    <w:rsid w:val="008902E7"/>
    <w:rsid w:val="00890787"/>
    <w:rsid w:val="00891D69"/>
    <w:rsid w:val="00892AF6"/>
    <w:rsid w:val="0089420A"/>
    <w:rsid w:val="00894C2E"/>
    <w:rsid w:val="008A00C3"/>
    <w:rsid w:val="008A034B"/>
    <w:rsid w:val="008A04DD"/>
    <w:rsid w:val="008A082B"/>
    <w:rsid w:val="008A0DE1"/>
    <w:rsid w:val="008A2CCC"/>
    <w:rsid w:val="008A2E30"/>
    <w:rsid w:val="008A3A10"/>
    <w:rsid w:val="008A4A0B"/>
    <w:rsid w:val="008A512F"/>
    <w:rsid w:val="008A551D"/>
    <w:rsid w:val="008A5806"/>
    <w:rsid w:val="008A58E8"/>
    <w:rsid w:val="008A5AF8"/>
    <w:rsid w:val="008A6307"/>
    <w:rsid w:val="008B015F"/>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67F4"/>
    <w:rsid w:val="008C7B4E"/>
    <w:rsid w:val="008D21CA"/>
    <w:rsid w:val="008D2E5B"/>
    <w:rsid w:val="008D32A7"/>
    <w:rsid w:val="008D359A"/>
    <w:rsid w:val="008D49F8"/>
    <w:rsid w:val="008D5949"/>
    <w:rsid w:val="008D70B9"/>
    <w:rsid w:val="008D7654"/>
    <w:rsid w:val="008E0B3D"/>
    <w:rsid w:val="008E2F53"/>
    <w:rsid w:val="008E386D"/>
    <w:rsid w:val="008E3C2F"/>
    <w:rsid w:val="008E3C4F"/>
    <w:rsid w:val="008E6336"/>
    <w:rsid w:val="008E6E93"/>
    <w:rsid w:val="008E79A0"/>
    <w:rsid w:val="008E7D87"/>
    <w:rsid w:val="008F2031"/>
    <w:rsid w:val="008F4EFB"/>
    <w:rsid w:val="008F56D2"/>
    <w:rsid w:val="008F6F3A"/>
    <w:rsid w:val="008F74E8"/>
    <w:rsid w:val="00900591"/>
    <w:rsid w:val="00901A5F"/>
    <w:rsid w:val="009027F3"/>
    <w:rsid w:val="009034E7"/>
    <w:rsid w:val="00904923"/>
    <w:rsid w:val="00905520"/>
    <w:rsid w:val="00906160"/>
    <w:rsid w:val="00907769"/>
    <w:rsid w:val="00915F8A"/>
    <w:rsid w:val="009162E6"/>
    <w:rsid w:val="00920A59"/>
    <w:rsid w:val="009217AE"/>
    <w:rsid w:val="00921CDA"/>
    <w:rsid w:val="00922449"/>
    <w:rsid w:val="00923759"/>
    <w:rsid w:val="00924238"/>
    <w:rsid w:val="00924865"/>
    <w:rsid w:val="00924A97"/>
    <w:rsid w:val="009251DE"/>
    <w:rsid w:val="009252BC"/>
    <w:rsid w:val="00925B55"/>
    <w:rsid w:val="00925C30"/>
    <w:rsid w:val="00926FA5"/>
    <w:rsid w:val="00927A19"/>
    <w:rsid w:val="0093062C"/>
    <w:rsid w:val="00930D4B"/>
    <w:rsid w:val="00931D07"/>
    <w:rsid w:val="00933667"/>
    <w:rsid w:val="00936D5B"/>
    <w:rsid w:val="00936F4C"/>
    <w:rsid w:val="0093704E"/>
    <w:rsid w:val="009379AE"/>
    <w:rsid w:val="00940F69"/>
    <w:rsid w:val="009412BB"/>
    <w:rsid w:val="009418B1"/>
    <w:rsid w:val="00941BDE"/>
    <w:rsid w:val="00942D72"/>
    <w:rsid w:val="009454E0"/>
    <w:rsid w:val="00945C02"/>
    <w:rsid w:val="00947469"/>
    <w:rsid w:val="00947482"/>
    <w:rsid w:val="0094752C"/>
    <w:rsid w:val="00947DAE"/>
    <w:rsid w:val="00947EBB"/>
    <w:rsid w:val="00950390"/>
    <w:rsid w:val="0095073E"/>
    <w:rsid w:val="00950873"/>
    <w:rsid w:val="00952A0B"/>
    <w:rsid w:val="00953253"/>
    <w:rsid w:val="009533A6"/>
    <w:rsid w:val="009540DC"/>
    <w:rsid w:val="00954804"/>
    <w:rsid w:val="00954B0C"/>
    <w:rsid w:val="009552AD"/>
    <w:rsid w:val="009553B5"/>
    <w:rsid w:val="00956EF0"/>
    <w:rsid w:val="0095751B"/>
    <w:rsid w:val="00957CB7"/>
    <w:rsid w:val="00965136"/>
    <w:rsid w:val="009654DB"/>
    <w:rsid w:val="00965A1C"/>
    <w:rsid w:val="00966071"/>
    <w:rsid w:val="00966E39"/>
    <w:rsid w:val="009671DA"/>
    <w:rsid w:val="00970471"/>
    <w:rsid w:val="00970EA1"/>
    <w:rsid w:val="00971AD4"/>
    <w:rsid w:val="009733EC"/>
    <w:rsid w:val="009737B9"/>
    <w:rsid w:val="00975418"/>
    <w:rsid w:val="00975894"/>
    <w:rsid w:val="00976892"/>
    <w:rsid w:val="00976921"/>
    <w:rsid w:val="00977686"/>
    <w:rsid w:val="0098011C"/>
    <w:rsid w:val="00982AFF"/>
    <w:rsid w:val="009867A2"/>
    <w:rsid w:val="00986BFD"/>
    <w:rsid w:val="00986D18"/>
    <w:rsid w:val="00987584"/>
    <w:rsid w:val="00987C2E"/>
    <w:rsid w:val="0099005B"/>
    <w:rsid w:val="009934A2"/>
    <w:rsid w:val="00994110"/>
    <w:rsid w:val="00994446"/>
    <w:rsid w:val="00994CC2"/>
    <w:rsid w:val="009956B2"/>
    <w:rsid w:val="00996C07"/>
    <w:rsid w:val="009A053E"/>
    <w:rsid w:val="009A2A2C"/>
    <w:rsid w:val="009A3BDC"/>
    <w:rsid w:val="009A69AE"/>
    <w:rsid w:val="009A7776"/>
    <w:rsid w:val="009B04A3"/>
    <w:rsid w:val="009B3858"/>
    <w:rsid w:val="009B3D2F"/>
    <w:rsid w:val="009B4FEF"/>
    <w:rsid w:val="009B5B1E"/>
    <w:rsid w:val="009B5FE5"/>
    <w:rsid w:val="009B6BB4"/>
    <w:rsid w:val="009B75CB"/>
    <w:rsid w:val="009C014E"/>
    <w:rsid w:val="009C0BC1"/>
    <w:rsid w:val="009C179A"/>
    <w:rsid w:val="009C2F45"/>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29A"/>
    <w:rsid w:val="009E1586"/>
    <w:rsid w:val="009E1B3C"/>
    <w:rsid w:val="009E3572"/>
    <w:rsid w:val="009E4AC0"/>
    <w:rsid w:val="009E526E"/>
    <w:rsid w:val="009E5D73"/>
    <w:rsid w:val="009E6258"/>
    <w:rsid w:val="009F0C14"/>
    <w:rsid w:val="009F10F5"/>
    <w:rsid w:val="009F177E"/>
    <w:rsid w:val="009F1A75"/>
    <w:rsid w:val="009F2EBB"/>
    <w:rsid w:val="009F639F"/>
    <w:rsid w:val="009F7768"/>
    <w:rsid w:val="009F7F40"/>
    <w:rsid w:val="00A002FB"/>
    <w:rsid w:val="00A0038F"/>
    <w:rsid w:val="00A009A1"/>
    <w:rsid w:val="00A0557D"/>
    <w:rsid w:val="00A0583C"/>
    <w:rsid w:val="00A058A1"/>
    <w:rsid w:val="00A0627F"/>
    <w:rsid w:val="00A06AB5"/>
    <w:rsid w:val="00A06D1F"/>
    <w:rsid w:val="00A077CC"/>
    <w:rsid w:val="00A10A90"/>
    <w:rsid w:val="00A10BCE"/>
    <w:rsid w:val="00A10E21"/>
    <w:rsid w:val="00A120E1"/>
    <w:rsid w:val="00A14A5C"/>
    <w:rsid w:val="00A1673D"/>
    <w:rsid w:val="00A16F37"/>
    <w:rsid w:val="00A204ED"/>
    <w:rsid w:val="00A208C1"/>
    <w:rsid w:val="00A20A08"/>
    <w:rsid w:val="00A22044"/>
    <w:rsid w:val="00A2328D"/>
    <w:rsid w:val="00A26A12"/>
    <w:rsid w:val="00A27579"/>
    <w:rsid w:val="00A27B7E"/>
    <w:rsid w:val="00A30965"/>
    <w:rsid w:val="00A30DEA"/>
    <w:rsid w:val="00A31093"/>
    <w:rsid w:val="00A32E65"/>
    <w:rsid w:val="00A33CA5"/>
    <w:rsid w:val="00A373B3"/>
    <w:rsid w:val="00A40472"/>
    <w:rsid w:val="00A416E6"/>
    <w:rsid w:val="00A4307F"/>
    <w:rsid w:val="00A44716"/>
    <w:rsid w:val="00A46667"/>
    <w:rsid w:val="00A46D94"/>
    <w:rsid w:val="00A46E2D"/>
    <w:rsid w:val="00A47069"/>
    <w:rsid w:val="00A472D2"/>
    <w:rsid w:val="00A47D4B"/>
    <w:rsid w:val="00A50DE4"/>
    <w:rsid w:val="00A514E9"/>
    <w:rsid w:val="00A52674"/>
    <w:rsid w:val="00A5289C"/>
    <w:rsid w:val="00A52CCD"/>
    <w:rsid w:val="00A531B5"/>
    <w:rsid w:val="00A54225"/>
    <w:rsid w:val="00A551B4"/>
    <w:rsid w:val="00A56A8A"/>
    <w:rsid w:val="00A635A7"/>
    <w:rsid w:val="00A6516F"/>
    <w:rsid w:val="00A65695"/>
    <w:rsid w:val="00A669E3"/>
    <w:rsid w:val="00A702DD"/>
    <w:rsid w:val="00A70500"/>
    <w:rsid w:val="00A71663"/>
    <w:rsid w:val="00A71A87"/>
    <w:rsid w:val="00A72E77"/>
    <w:rsid w:val="00A732B9"/>
    <w:rsid w:val="00A73A43"/>
    <w:rsid w:val="00A73BB6"/>
    <w:rsid w:val="00A74E34"/>
    <w:rsid w:val="00A7550E"/>
    <w:rsid w:val="00A76EB2"/>
    <w:rsid w:val="00A77E2B"/>
    <w:rsid w:val="00A803BF"/>
    <w:rsid w:val="00A82A2D"/>
    <w:rsid w:val="00A83399"/>
    <w:rsid w:val="00A8580A"/>
    <w:rsid w:val="00A85D7F"/>
    <w:rsid w:val="00A86662"/>
    <w:rsid w:val="00A866DC"/>
    <w:rsid w:val="00A867BB"/>
    <w:rsid w:val="00A871D9"/>
    <w:rsid w:val="00A90C63"/>
    <w:rsid w:val="00A9133C"/>
    <w:rsid w:val="00A92393"/>
    <w:rsid w:val="00A923FD"/>
    <w:rsid w:val="00A94EC9"/>
    <w:rsid w:val="00A95654"/>
    <w:rsid w:val="00AA032F"/>
    <w:rsid w:val="00AA03F5"/>
    <w:rsid w:val="00AA2437"/>
    <w:rsid w:val="00AA3150"/>
    <w:rsid w:val="00AA4EC1"/>
    <w:rsid w:val="00AB0256"/>
    <w:rsid w:val="00AB0A36"/>
    <w:rsid w:val="00AB1539"/>
    <w:rsid w:val="00AB15DD"/>
    <w:rsid w:val="00AB2FD3"/>
    <w:rsid w:val="00AB4E7A"/>
    <w:rsid w:val="00AC126F"/>
    <w:rsid w:val="00AC203A"/>
    <w:rsid w:val="00AC38C4"/>
    <w:rsid w:val="00AC409E"/>
    <w:rsid w:val="00AC468A"/>
    <w:rsid w:val="00AC46CF"/>
    <w:rsid w:val="00AC4900"/>
    <w:rsid w:val="00AC566E"/>
    <w:rsid w:val="00AC5DDC"/>
    <w:rsid w:val="00AC5F08"/>
    <w:rsid w:val="00AC6BF1"/>
    <w:rsid w:val="00AD28D7"/>
    <w:rsid w:val="00AD2BD9"/>
    <w:rsid w:val="00AD36E7"/>
    <w:rsid w:val="00AD37DB"/>
    <w:rsid w:val="00AD3A4E"/>
    <w:rsid w:val="00AD5AAA"/>
    <w:rsid w:val="00AD681C"/>
    <w:rsid w:val="00AD686D"/>
    <w:rsid w:val="00AD6AC5"/>
    <w:rsid w:val="00AD7AF9"/>
    <w:rsid w:val="00AE1CE7"/>
    <w:rsid w:val="00AE2592"/>
    <w:rsid w:val="00AE3508"/>
    <w:rsid w:val="00AE4758"/>
    <w:rsid w:val="00AE5196"/>
    <w:rsid w:val="00AE563E"/>
    <w:rsid w:val="00AE6BF7"/>
    <w:rsid w:val="00AE7C74"/>
    <w:rsid w:val="00AF06CB"/>
    <w:rsid w:val="00AF0D71"/>
    <w:rsid w:val="00AF1965"/>
    <w:rsid w:val="00AF3793"/>
    <w:rsid w:val="00AF3984"/>
    <w:rsid w:val="00AF3B02"/>
    <w:rsid w:val="00AF6DDD"/>
    <w:rsid w:val="00AF6E93"/>
    <w:rsid w:val="00AF768A"/>
    <w:rsid w:val="00B003D9"/>
    <w:rsid w:val="00B01789"/>
    <w:rsid w:val="00B01965"/>
    <w:rsid w:val="00B01B6B"/>
    <w:rsid w:val="00B038DD"/>
    <w:rsid w:val="00B03E60"/>
    <w:rsid w:val="00B0482B"/>
    <w:rsid w:val="00B05711"/>
    <w:rsid w:val="00B05F06"/>
    <w:rsid w:val="00B06957"/>
    <w:rsid w:val="00B12278"/>
    <w:rsid w:val="00B1285D"/>
    <w:rsid w:val="00B12860"/>
    <w:rsid w:val="00B13252"/>
    <w:rsid w:val="00B143A8"/>
    <w:rsid w:val="00B147A2"/>
    <w:rsid w:val="00B15042"/>
    <w:rsid w:val="00B15BC8"/>
    <w:rsid w:val="00B168BA"/>
    <w:rsid w:val="00B176B0"/>
    <w:rsid w:val="00B17826"/>
    <w:rsid w:val="00B17F03"/>
    <w:rsid w:val="00B20C74"/>
    <w:rsid w:val="00B2104A"/>
    <w:rsid w:val="00B2185B"/>
    <w:rsid w:val="00B21AEC"/>
    <w:rsid w:val="00B221F4"/>
    <w:rsid w:val="00B22DB6"/>
    <w:rsid w:val="00B22F81"/>
    <w:rsid w:val="00B23A06"/>
    <w:rsid w:val="00B23F01"/>
    <w:rsid w:val="00B24C73"/>
    <w:rsid w:val="00B2561E"/>
    <w:rsid w:val="00B262F6"/>
    <w:rsid w:val="00B26BBF"/>
    <w:rsid w:val="00B27698"/>
    <w:rsid w:val="00B30672"/>
    <w:rsid w:val="00B308A9"/>
    <w:rsid w:val="00B30A8E"/>
    <w:rsid w:val="00B311EC"/>
    <w:rsid w:val="00B3547F"/>
    <w:rsid w:val="00B35FC8"/>
    <w:rsid w:val="00B37036"/>
    <w:rsid w:val="00B3756B"/>
    <w:rsid w:val="00B37A43"/>
    <w:rsid w:val="00B40281"/>
    <w:rsid w:val="00B40DC0"/>
    <w:rsid w:val="00B4183B"/>
    <w:rsid w:val="00B425DB"/>
    <w:rsid w:val="00B42B10"/>
    <w:rsid w:val="00B43EDA"/>
    <w:rsid w:val="00B44399"/>
    <w:rsid w:val="00B479AB"/>
    <w:rsid w:val="00B47BA5"/>
    <w:rsid w:val="00B47EBD"/>
    <w:rsid w:val="00B504EC"/>
    <w:rsid w:val="00B515FD"/>
    <w:rsid w:val="00B526B8"/>
    <w:rsid w:val="00B53056"/>
    <w:rsid w:val="00B53F60"/>
    <w:rsid w:val="00B5538D"/>
    <w:rsid w:val="00B5679D"/>
    <w:rsid w:val="00B601F1"/>
    <w:rsid w:val="00B6119F"/>
    <w:rsid w:val="00B6129B"/>
    <w:rsid w:val="00B612BA"/>
    <w:rsid w:val="00B63A46"/>
    <w:rsid w:val="00B64C51"/>
    <w:rsid w:val="00B64E0A"/>
    <w:rsid w:val="00B6594F"/>
    <w:rsid w:val="00B66465"/>
    <w:rsid w:val="00B67523"/>
    <w:rsid w:val="00B67A52"/>
    <w:rsid w:val="00B7007B"/>
    <w:rsid w:val="00B71081"/>
    <w:rsid w:val="00B71767"/>
    <w:rsid w:val="00B71FEF"/>
    <w:rsid w:val="00B72E28"/>
    <w:rsid w:val="00B74457"/>
    <w:rsid w:val="00B76FF0"/>
    <w:rsid w:val="00B80A53"/>
    <w:rsid w:val="00B8219A"/>
    <w:rsid w:val="00B823A7"/>
    <w:rsid w:val="00B82C7A"/>
    <w:rsid w:val="00B82CE9"/>
    <w:rsid w:val="00B83120"/>
    <w:rsid w:val="00B83129"/>
    <w:rsid w:val="00B83466"/>
    <w:rsid w:val="00B83910"/>
    <w:rsid w:val="00B8473E"/>
    <w:rsid w:val="00B851D9"/>
    <w:rsid w:val="00B863B7"/>
    <w:rsid w:val="00B86682"/>
    <w:rsid w:val="00B8677D"/>
    <w:rsid w:val="00B9318B"/>
    <w:rsid w:val="00B938E5"/>
    <w:rsid w:val="00B93B22"/>
    <w:rsid w:val="00B94074"/>
    <w:rsid w:val="00B946FC"/>
    <w:rsid w:val="00B94CDC"/>
    <w:rsid w:val="00B9533B"/>
    <w:rsid w:val="00B955C1"/>
    <w:rsid w:val="00B956B7"/>
    <w:rsid w:val="00B96703"/>
    <w:rsid w:val="00B969EF"/>
    <w:rsid w:val="00B97609"/>
    <w:rsid w:val="00BA09A9"/>
    <w:rsid w:val="00BA0C65"/>
    <w:rsid w:val="00BA21C0"/>
    <w:rsid w:val="00BA2812"/>
    <w:rsid w:val="00BA3337"/>
    <w:rsid w:val="00BA337C"/>
    <w:rsid w:val="00BA34B1"/>
    <w:rsid w:val="00BA39CB"/>
    <w:rsid w:val="00BA3A1F"/>
    <w:rsid w:val="00BA4257"/>
    <w:rsid w:val="00BA4BC0"/>
    <w:rsid w:val="00BA5413"/>
    <w:rsid w:val="00BA64BC"/>
    <w:rsid w:val="00BB02FC"/>
    <w:rsid w:val="00BB14A4"/>
    <w:rsid w:val="00BB1A20"/>
    <w:rsid w:val="00BB3422"/>
    <w:rsid w:val="00BB508F"/>
    <w:rsid w:val="00BB5439"/>
    <w:rsid w:val="00BB655E"/>
    <w:rsid w:val="00BB68E1"/>
    <w:rsid w:val="00BB7130"/>
    <w:rsid w:val="00BB766F"/>
    <w:rsid w:val="00BB7BFA"/>
    <w:rsid w:val="00BC1683"/>
    <w:rsid w:val="00BC1D1F"/>
    <w:rsid w:val="00BC268C"/>
    <w:rsid w:val="00BC2A4C"/>
    <w:rsid w:val="00BC4127"/>
    <w:rsid w:val="00BC48BF"/>
    <w:rsid w:val="00BC4D1D"/>
    <w:rsid w:val="00BC55EA"/>
    <w:rsid w:val="00BC699E"/>
    <w:rsid w:val="00BC7BCE"/>
    <w:rsid w:val="00BD10A0"/>
    <w:rsid w:val="00BD1DCC"/>
    <w:rsid w:val="00BD3FEB"/>
    <w:rsid w:val="00BD5316"/>
    <w:rsid w:val="00BD55F2"/>
    <w:rsid w:val="00BD57B4"/>
    <w:rsid w:val="00BD58C6"/>
    <w:rsid w:val="00BD5DDC"/>
    <w:rsid w:val="00BE0828"/>
    <w:rsid w:val="00BE0C16"/>
    <w:rsid w:val="00BE4BFF"/>
    <w:rsid w:val="00BE5F2C"/>
    <w:rsid w:val="00BE64D9"/>
    <w:rsid w:val="00BE6F2B"/>
    <w:rsid w:val="00BF0909"/>
    <w:rsid w:val="00C00FD0"/>
    <w:rsid w:val="00C01377"/>
    <w:rsid w:val="00C04B48"/>
    <w:rsid w:val="00C04B74"/>
    <w:rsid w:val="00C05541"/>
    <w:rsid w:val="00C07766"/>
    <w:rsid w:val="00C10186"/>
    <w:rsid w:val="00C1135A"/>
    <w:rsid w:val="00C1317E"/>
    <w:rsid w:val="00C139CA"/>
    <w:rsid w:val="00C14270"/>
    <w:rsid w:val="00C1435D"/>
    <w:rsid w:val="00C15711"/>
    <w:rsid w:val="00C15739"/>
    <w:rsid w:val="00C16F34"/>
    <w:rsid w:val="00C172A5"/>
    <w:rsid w:val="00C2000F"/>
    <w:rsid w:val="00C205B5"/>
    <w:rsid w:val="00C225DD"/>
    <w:rsid w:val="00C22D24"/>
    <w:rsid w:val="00C235A0"/>
    <w:rsid w:val="00C2399C"/>
    <w:rsid w:val="00C24E58"/>
    <w:rsid w:val="00C25296"/>
    <w:rsid w:val="00C25970"/>
    <w:rsid w:val="00C26B8F"/>
    <w:rsid w:val="00C31A4E"/>
    <w:rsid w:val="00C31E64"/>
    <w:rsid w:val="00C348D1"/>
    <w:rsid w:val="00C36A4E"/>
    <w:rsid w:val="00C372A8"/>
    <w:rsid w:val="00C3742F"/>
    <w:rsid w:val="00C402D0"/>
    <w:rsid w:val="00C409EE"/>
    <w:rsid w:val="00C414BD"/>
    <w:rsid w:val="00C41717"/>
    <w:rsid w:val="00C422E1"/>
    <w:rsid w:val="00C425BA"/>
    <w:rsid w:val="00C42CF6"/>
    <w:rsid w:val="00C44047"/>
    <w:rsid w:val="00C45EEC"/>
    <w:rsid w:val="00C471EF"/>
    <w:rsid w:val="00C473E0"/>
    <w:rsid w:val="00C500B5"/>
    <w:rsid w:val="00C52C20"/>
    <w:rsid w:val="00C53C26"/>
    <w:rsid w:val="00C5532C"/>
    <w:rsid w:val="00C5603A"/>
    <w:rsid w:val="00C60482"/>
    <w:rsid w:val="00C6166C"/>
    <w:rsid w:val="00C62287"/>
    <w:rsid w:val="00C62541"/>
    <w:rsid w:val="00C62891"/>
    <w:rsid w:val="00C62C0D"/>
    <w:rsid w:val="00C62DC9"/>
    <w:rsid w:val="00C63189"/>
    <w:rsid w:val="00C6326C"/>
    <w:rsid w:val="00C65B07"/>
    <w:rsid w:val="00C66354"/>
    <w:rsid w:val="00C66980"/>
    <w:rsid w:val="00C67284"/>
    <w:rsid w:val="00C70958"/>
    <w:rsid w:val="00C71118"/>
    <w:rsid w:val="00C719BB"/>
    <w:rsid w:val="00C71A09"/>
    <w:rsid w:val="00C71AF0"/>
    <w:rsid w:val="00C71CC5"/>
    <w:rsid w:val="00C75623"/>
    <w:rsid w:val="00C75789"/>
    <w:rsid w:val="00C76B7E"/>
    <w:rsid w:val="00C8210F"/>
    <w:rsid w:val="00C82E53"/>
    <w:rsid w:val="00C835B5"/>
    <w:rsid w:val="00C835E0"/>
    <w:rsid w:val="00C83AE2"/>
    <w:rsid w:val="00C84B75"/>
    <w:rsid w:val="00C851E4"/>
    <w:rsid w:val="00C86193"/>
    <w:rsid w:val="00C878C0"/>
    <w:rsid w:val="00C9037B"/>
    <w:rsid w:val="00C90F58"/>
    <w:rsid w:val="00C912EB"/>
    <w:rsid w:val="00C919AC"/>
    <w:rsid w:val="00C92793"/>
    <w:rsid w:val="00C92D14"/>
    <w:rsid w:val="00C93586"/>
    <w:rsid w:val="00C93C31"/>
    <w:rsid w:val="00C93D8D"/>
    <w:rsid w:val="00C93DDE"/>
    <w:rsid w:val="00C9633D"/>
    <w:rsid w:val="00C96B5A"/>
    <w:rsid w:val="00C97522"/>
    <w:rsid w:val="00C97751"/>
    <w:rsid w:val="00C978E9"/>
    <w:rsid w:val="00C97DBF"/>
    <w:rsid w:val="00CA2E12"/>
    <w:rsid w:val="00CA4496"/>
    <w:rsid w:val="00CA4C9A"/>
    <w:rsid w:val="00CA61A8"/>
    <w:rsid w:val="00CA63E8"/>
    <w:rsid w:val="00CA6D4D"/>
    <w:rsid w:val="00CA7A13"/>
    <w:rsid w:val="00CB2B76"/>
    <w:rsid w:val="00CB4E81"/>
    <w:rsid w:val="00CB59FC"/>
    <w:rsid w:val="00CB68E7"/>
    <w:rsid w:val="00CB7599"/>
    <w:rsid w:val="00CB7684"/>
    <w:rsid w:val="00CC0726"/>
    <w:rsid w:val="00CC08EE"/>
    <w:rsid w:val="00CC17B0"/>
    <w:rsid w:val="00CC2697"/>
    <w:rsid w:val="00CC4B99"/>
    <w:rsid w:val="00CC4D5F"/>
    <w:rsid w:val="00CC5AE0"/>
    <w:rsid w:val="00CC6138"/>
    <w:rsid w:val="00CC68AC"/>
    <w:rsid w:val="00CC6991"/>
    <w:rsid w:val="00CC7E14"/>
    <w:rsid w:val="00CD0A21"/>
    <w:rsid w:val="00CD1CDD"/>
    <w:rsid w:val="00CD2AAE"/>
    <w:rsid w:val="00CD2CB9"/>
    <w:rsid w:val="00CD4029"/>
    <w:rsid w:val="00CD57C1"/>
    <w:rsid w:val="00CD75CE"/>
    <w:rsid w:val="00CE04B2"/>
    <w:rsid w:val="00CE14F9"/>
    <w:rsid w:val="00CE375A"/>
    <w:rsid w:val="00CE3B1D"/>
    <w:rsid w:val="00CE72ED"/>
    <w:rsid w:val="00CE7E10"/>
    <w:rsid w:val="00CF166B"/>
    <w:rsid w:val="00CF2487"/>
    <w:rsid w:val="00CF35DA"/>
    <w:rsid w:val="00CF4001"/>
    <w:rsid w:val="00CF4703"/>
    <w:rsid w:val="00CF5208"/>
    <w:rsid w:val="00CF58BD"/>
    <w:rsid w:val="00CF5D18"/>
    <w:rsid w:val="00CF5D1D"/>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2366"/>
    <w:rsid w:val="00D123F9"/>
    <w:rsid w:val="00D128F5"/>
    <w:rsid w:val="00D12FDB"/>
    <w:rsid w:val="00D13489"/>
    <w:rsid w:val="00D1401D"/>
    <w:rsid w:val="00D14F4B"/>
    <w:rsid w:val="00D1520C"/>
    <w:rsid w:val="00D155E2"/>
    <w:rsid w:val="00D163C3"/>
    <w:rsid w:val="00D16735"/>
    <w:rsid w:val="00D17264"/>
    <w:rsid w:val="00D172C0"/>
    <w:rsid w:val="00D17372"/>
    <w:rsid w:val="00D2012E"/>
    <w:rsid w:val="00D2034F"/>
    <w:rsid w:val="00D20859"/>
    <w:rsid w:val="00D20F61"/>
    <w:rsid w:val="00D2161D"/>
    <w:rsid w:val="00D232CB"/>
    <w:rsid w:val="00D252A1"/>
    <w:rsid w:val="00D25C89"/>
    <w:rsid w:val="00D25CC0"/>
    <w:rsid w:val="00D25D72"/>
    <w:rsid w:val="00D26229"/>
    <w:rsid w:val="00D27C95"/>
    <w:rsid w:val="00D31B85"/>
    <w:rsid w:val="00D31D5A"/>
    <w:rsid w:val="00D33DE6"/>
    <w:rsid w:val="00D36014"/>
    <w:rsid w:val="00D36E02"/>
    <w:rsid w:val="00D374F6"/>
    <w:rsid w:val="00D40148"/>
    <w:rsid w:val="00D40B58"/>
    <w:rsid w:val="00D42D5C"/>
    <w:rsid w:val="00D43949"/>
    <w:rsid w:val="00D43FB8"/>
    <w:rsid w:val="00D455DB"/>
    <w:rsid w:val="00D45FCB"/>
    <w:rsid w:val="00D46920"/>
    <w:rsid w:val="00D46C22"/>
    <w:rsid w:val="00D505A7"/>
    <w:rsid w:val="00D50FC1"/>
    <w:rsid w:val="00D51B22"/>
    <w:rsid w:val="00D52453"/>
    <w:rsid w:val="00D5266F"/>
    <w:rsid w:val="00D528A0"/>
    <w:rsid w:val="00D53069"/>
    <w:rsid w:val="00D53325"/>
    <w:rsid w:val="00D53A3D"/>
    <w:rsid w:val="00D5487A"/>
    <w:rsid w:val="00D54B25"/>
    <w:rsid w:val="00D54F7C"/>
    <w:rsid w:val="00D55A40"/>
    <w:rsid w:val="00D564E4"/>
    <w:rsid w:val="00D56D1F"/>
    <w:rsid w:val="00D60422"/>
    <w:rsid w:val="00D60865"/>
    <w:rsid w:val="00D60B73"/>
    <w:rsid w:val="00D610D5"/>
    <w:rsid w:val="00D62BD6"/>
    <w:rsid w:val="00D6562E"/>
    <w:rsid w:val="00D67FEC"/>
    <w:rsid w:val="00D70E9D"/>
    <w:rsid w:val="00D72B0A"/>
    <w:rsid w:val="00D74CFD"/>
    <w:rsid w:val="00D75160"/>
    <w:rsid w:val="00D80178"/>
    <w:rsid w:val="00D8098D"/>
    <w:rsid w:val="00D80D3A"/>
    <w:rsid w:val="00D817D5"/>
    <w:rsid w:val="00D81BCA"/>
    <w:rsid w:val="00D81E28"/>
    <w:rsid w:val="00D83232"/>
    <w:rsid w:val="00D84555"/>
    <w:rsid w:val="00D8724E"/>
    <w:rsid w:val="00D87991"/>
    <w:rsid w:val="00D9223F"/>
    <w:rsid w:val="00D9359F"/>
    <w:rsid w:val="00D93DA3"/>
    <w:rsid w:val="00D93E25"/>
    <w:rsid w:val="00D94398"/>
    <w:rsid w:val="00D9492A"/>
    <w:rsid w:val="00D96619"/>
    <w:rsid w:val="00D96655"/>
    <w:rsid w:val="00D96AD1"/>
    <w:rsid w:val="00DA027E"/>
    <w:rsid w:val="00DA3842"/>
    <w:rsid w:val="00DA3A69"/>
    <w:rsid w:val="00DA43C4"/>
    <w:rsid w:val="00DA4434"/>
    <w:rsid w:val="00DA4BF1"/>
    <w:rsid w:val="00DA5BD6"/>
    <w:rsid w:val="00DA65F4"/>
    <w:rsid w:val="00DA760C"/>
    <w:rsid w:val="00DA7BB7"/>
    <w:rsid w:val="00DB1EB1"/>
    <w:rsid w:val="00DB3216"/>
    <w:rsid w:val="00DB36EA"/>
    <w:rsid w:val="00DB3AAB"/>
    <w:rsid w:val="00DB3E18"/>
    <w:rsid w:val="00DB6254"/>
    <w:rsid w:val="00DB7055"/>
    <w:rsid w:val="00DC0EA6"/>
    <w:rsid w:val="00DC1ABF"/>
    <w:rsid w:val="00DC1EA1"/>
    <w:rsid w:val="00DC21F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0C"/>
    <w:rsid w:val="00DE1F1F"/>
    <w:rsid w:val="00DE2B25"/>
    <w:rsid w:val="00DE4427"/>
    <w:rsid w:val="00DE5313"/>
    <w:rsid w:val="00DE7DD2"/>
    <w:rsid w:val="00DF06C0"/>
    <w:rsid w:val="00DF0E69"/>
    <w:rsid w:val="00DF0FCB"/>
    <w:rsid w:val="00DF131A"/>
    <w:rsid w:val="00DF2014"/>
    <w:rsid w:val="00DF2901"/>
    <w:rsid w:val="00DF3507"/>
    <w:rsid w:val="00DF5FDA"/>
    <w:rsid w:val="00DF67D3"/>
    <w:rsid w:val="00DF68AA"/>
    <w:rsid w:val="00DF6C3F"/>
    <w:rsid w:val="00DF6EDE"/>
    <w:rsid w:val="00DF7607"/>
    <w:rsid w:val="00DF7B96"/>
    <w:rsid w:val="00E00374"/>
    <w:rsid w:val="00E0235F"/>
    <w:rsid w:val="00E0276E"/>
    <w:rsid w:val="00E02F10"/>
    <w:rsid w:val="00E03384"/>
    <w:rsid w:val="00E039DD"/>
    <w:rsid w:val="00E0404A"/>
    <w:rsid w:val="00E05AA8"/>
    <w:rsid w:val="00E074F9"/>
    <w:rsid w:val="00E07E5B"/>
    <w:rsid w:val="00E10033"/>
    <w:rsid w:val="00E144B5"/>
    <w:rsid w:val="00E14771"/>
    <w:rsid w:val="00E16BB7"/>
    <w:rsid w:val="00E2066C"/>
    <w:rsid w:val="00E21316"/>
    <w:rsid w:val="00E233E7"/>
    <w:rsid w:val="00E25FEB"/>
    <w:rsid w:val="00E30804"/>
    <w:rsid w:val="00E31024"/>
    <w:rsid w:val="00E3139C"/>
    <w:rsid w:val="00E33CD8"/>
    <w:rsid w:val="00E34AB7"/>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D93"/>
    <w:rsid w:val="00E47F78"/>
    <w:rsid w:val="00E50D2E"/>
    <w:rsid w:val="00E518DD"/>
    <w:rsid w:val="00E526DD"/>
    <w:rsid w:val="00E52F7D"/>
    <w:rsid w:val="00E53755"/>
    <w:rsid w:val="00E53A94"/>
    <w:rsid w:val="00E54A75"/>
    <w:rsid w:val="00E55534"/>
    <w:rsid w:val="00E55F9D"/>
    <w:rsid w:val="00E56FE1"/>
    <w:rsid w:val="00E607C5"/>
    <w:rsid w:val="00E60B83"/>
    <w:rsid w:val="00E60D9E"/>
    <w:rsid w:val="00E61C58"/>
    <w:rsid w:val="00E62052"/>
    <w:rsid w:val="00E63F1E"/>
    <w:rsid w:val="00E64ADA"/>
    <w:rsid w:val="00E64F48"/>
    <w:rsid w:val="00E6501B"/>
    <w:rsid w:val="00E65FBE"/>
    <w:rsid w:val="00E66232"/>
    <w:rsid w:val="00E66B07"/>
    <w:rsid w:val="00E66EDE"/>
    <w:rsid w:val="00E677D9"/>
    <w:rsid w:val="00E67A5D"/>
    <w:rsid w:val="00E71FBD"/>
    <w:rsid w:val="00E72089"/>
    <w:rsid w:val="00E73759"/>
    <w:rsid w:val="00E73C0C"/>
    <w:rsid w:val="00E73C49"/>
    <w:rsid w:val="00E7572E"/>
    <w:rsid w:val="00E76C12"/>
    <w:rsid w:val="00E77494"/>
    <w:rsid w:val="00E80910"/>
    <w:rsid w:val="00E80A56"/>
    <w:rsid w:val="00E80E17"/>
    <w:rsid w:val="00E81560"/>
    <w:rsid w:val="00E81DF4"/>
    <w:rsid w:val="00E8401A"/>
    <w:rsid w:val="00E853F5"/>
    <w:rsid w:val="00E85C48"/>
    <w:rsid w:val="00E867D1"/>
    <w:rsid w:val="00E86FD1"/>
    <w:rsid w:val="00E87AE6"/>
    <w:rsid w:val="00E87F46"/>
    <w:rsid w:val="00E90690"/>
    <w:rsid w:val="00E91B21"/>
    <w:rsid w:val="00E9208A"/>
    <w:rsid w:val="00E92140"/>
    <w:rsid w:val="00E922DA"/>
    <w:rsid w:val="00E92A8F"/>
    <w:rsid w:val="00E92B44"/>
    <w:rsid w:val="00E94A83"/>
    <w:rsid w:val="00E95508"/>
    <w:rsid w:val="00E95C30"/>
    <w:rsid w:val="00E9707E"/>
    <w:rsid w:val="00EA0BA7"/>
    <w:rsid w:val="00EA170E"/>
    <w:rsid w:val="00EA24C6"/>
    <w:rsid w:val="00EA268C"/>
    <w:rsid w:val="00EA310D"/>
    <w:rsid w:val="00EA3570"/>
    <w:rsid w:val="00EA35BD"/>
    <w:rsid w:val="00EA3A78"/>
    <w:rsid w:val="00EA53EF"/>
    <w:rsid w:val="00EA5720"/>
    <w:rsid w:val="00EA66F0"/>
    <w:rsid w:val="00EA7051"/>
    <w:rsid w:val="00EA7DA5"/>
    <w:rsid w:val="00EB0EE4"/>
    <w:rsid w:val="00EB1CC9"/>
    <w:rsid w:val="00EB2132"/>
    <w:rsid w:val="00EB460B"/>
    <w:rsid w:val="00EB4733"/>
    <w:rsid w:val="00EB58C7"/>
    <w:rsid w:val="00EB6BF4"/>
    <w:rsid w:val="00EB700B"/>
    <w:rsid w:val="00EC0E68"/>
    <w:rsid w:val="00EC105D"/>
    <w:rsid w:val="00EC22EC"/>
    <w:rsid w:val="00EC34EB"/>
    <w:rsid w:val="00EC3759"/>
    <w:rsid w:val="00EC3D53"/>
    <w:rsid w:val="00EC4066"/>
    <w:rsid w:val="00EC4317"/>
    <w:rsid w:val="00EC4909"/>
    <w:rsid w:val="00EC4D5D"/>
    <w:rsid w:val="00EC5634"/>
    <w:rsid w:val="00EC56C5"/>
    <w:rsid w:val="00EC7589"/>
    <w:rsid w:val="00EC767C"/>
    <w:rsid w:val="00ED0B13"/>
    <w:rsid w:val="00ED23B0"/>
    <w:rsid w:val="00ED25AE"/>
    <w:rsid w:val="00ED265F"/>
    <w:rsid w:val="00ED3BB1"/>
    <w:rsid w:val="00ED45CB"/>
    <w:rsid w:val="00ED5B86"/>
    <w:rsid w:val="00ED6848"/>
    <w:rsid w:val="00EE036A"/>
    <w:rsid w:val="00EE26E9"/>
    <w:rsid w:val="00EE4614"/>
    <w:rsid w:val="00EF0F67"/>
    <w:rsid w:val="00EF1565"/>
    <w:rsid w:val="00EF24D1"/>
    <w:rsid w:val="00EF2FC0"/>
    <w:rsid w:val="00EF3000"/>
    <w:rsid w:val="00EF36B1"/>
    <w:rsid w:val="00EF56CE"/>
    <w:rsid w:val="00EF5FD0"/>
    <w:rsid w:val="00F00370"/>
    <w:rsid w:val="00F004DE"/>
    <w:rsid w:val="00F00969"/>
    <w:rsid w:val="00F01A12"/>
    <w:rsid w:val="00F01A3E"/>
    <w:rsid w:val="00F021EC"/>
    <w:rsid w:val="00F045D4"/>
    <w:rsid w:val="00F04603"/>
    <w:rsid w:val="00F04830"/>
    <w:rsid w:val="00F04B7E"/>
    <w:rsid w:val="00F059B7"/>
    <w:rsid w:val="00F0649D"/>
    <w:rsid w:val="00F0692F"/>
    <w:rsid w:val="00F06FF5"/>
    <w:rsid w:val="00F070BC"/>
    <w:rsid w:val="00F07919"/>
    <w:rsid w:val="00F12B84"/>
    <w:rsid w:val="00F13DE4"/>
    <w:rsid w:val="00F14555"/>
    <w:rsid w:val="00F15560"/>
    <w:rsid w:val="00F16839"/>
    <w:rsid w:val="00F17059"/>
    <w:rsid w:val="00F17420"/>
    <w:rsid w:val="00F21A30"/>
    <w:rsid w:val="00F21CD0"/>
    <w:rsid w:val="00F22EC4"/>
    <w:rsid w:val="00F23A2A"/>
    <w:rsid w:val="00F23BC4"/>
    <w:rsid w:val="00F23EBC"/>
    <w:rsid w:val="00F243C2"/>
    <w:rsid w:val="00F24969"/>
    <w:rsid w:val="00F24DDF"/>
    <w:rsid w:val="00F27491"/>
    <w:rsid w:val="00F2776D"/>
    <w:rsid w:val="00F27871"/>
    <w:rsid w:val="00F31322"/>
    <w:rsid w:val="00F31A5F"/>
    <w:rsid w:val="00F32899"/>
    <w:rsid w:val="00F355CE"/>
    <w:rsid w:val="00F378E6"/>
    <w:rsid w:val="00F37F7B"/>
    <w:rsid w:val="00F40B72"/>
    <w:rsid w:val="00F41DB2"/>
    <w:rsid w:val="00F46E80"/>
    <w:rsid w:val="00F51493"/>
    <w:rsid w:val="00F5261D"/>
    <w:rsid w:val="00F52D1B"/>
    <w:rsid w:val="00F52F0E"/>
    <w:rsid w:val="00F5311F"/>
    <w:rsid w:val="00F53484"/>
    <w:rsid w:val="00F53A99"/>
    <w:rsid w:val="00F554F7"/>
    <w:rsid w:val="00F55909"/>
    <w:rsid w:val="00F61432"/>
    <w:rsid w:val="00F62935"/>
    <w:rsid w:val="00F62D4C"/>
    <w:rsid w:val="00F63E51"/>
    <w:rsid w:val="00F64C09"/>
    <w:rsid w:val="00F675D1"/>
    <w:rsid w:val="00F70D96"/>
    <w:rsid w:val="00F70F97"/>
    <w:rsid w:val="00F714C3"/>
    <w:rsid w:val="00F718F4"/>
    <w:rsid w:val="00F724FC"/>
    <w:rsid w:val="00F725EB"/>
    <w:rsid w:val="00F733D2"/>
    <w:rsid w:val="00F735A3"/>
    <w:rsid w:val="00F7365C"/>
    <w:rsid w:val="00F7390D"/>
    <w:rsid w:val="00F75079"/>
    <w:rsid w:val="00F75213"/>
    <w:rsid w:val="00F7533C"/>
    <w:rsid w:val="00F76312"/>
    <w:rsid w:val="00F76BC8"/>
    <w:rsid w:val="00F8031F"/>
    <w:rsid w:val="00F81C80"/>
    <w:rsid w:val="00F81FD6"/>
    <w:rsid w:val="00F828E8"/>
    <w:rsid w:val="00F83372"/>
    <w:rsid w:val="00F84351"/>
    <w:rsid w:val="00F8715F"/>
    <w:rsid w:val="00F90FA8"/>
    <w:rsid w:val="00F92211"/>
    <w:rsid w:val="00F9223A"/>
    <w:rsid w:val="00F93106"/>
    <w:rsid w:val="00F94E61"/>
    <w:rsid w:val="00F96F05"/>
    <w:rsid w:val="00F9791F"/>
    <w:rsid w:val="00F97B76"/>
    <w:rsid w:val="00FA023E"/>
    <w:rsid w:val="00FA2B89"/>
    <w:rsid w:val="00FA44F9"/>
    <w:rsid w:val="00FA4A98"/>
    <w:rsid w:val="00FA58FD"/>
    <w:rsid w:val="00FA7827"/>
    <w:rsid w:val="00FA7CBF"/>
    <w:rsid w:val="00FB09A7"/>
    <w:rsid w:val="00FB11A8"/>
    <w:rsid w:val="00FB2FC0"/>
    <w:rsid w:val="00FB32E1"/>
    <w:rsid w:val="00FB39EF"/>
    <w:rsid w:val="00FB4202"/>
    <w:rsid w:val="00FB4954"/>
    <w:rsid w:val="00FB579D"/>
    <w:rsid w:val="00FB57B9"/>
    <w:rsid w:val="00FB5C3E"/>
    <w:rsid w:val="00FB6F48"/>
    <w:rsid w:val="00FB7649"/>
    <w:rsid w:val="00FB7ACC"/>
    <w:rsid w:val="00FC042A"/>
    <w:rsid w:val="00FC10BE"/>
    <w:rsid w:val="00FC17E8"/>
    <w:rsid w:val="00FC23B1"/>
    <w:rsid w:val="00FC3790"/>
    <w:rsid w:val="00FC526F"/>
    <w:rsid w:val="00FD0124"/>
    <w:rsid w:val="00FD186E"/>
    <w:rsid w:val="00FD4F8E"/>
    <w:rsid w:val="00FD5A4C"/>
    <w:rsid w:val="00FD6195"/>
    <w:rsid w:val="00FD7165"/>
    <w:rsid w:val="00FD72FC"/>
    <w:rsid w:val="00FD76AF"/>
    <w:rsid w:val="00FD79BA"/>
    <w:rsid w:val="00FE0D85"/>
    <w:rsid w:val="00FE0F2A"/>
    <w:rsid w:val="00FE1FA4"/>
    <w:rsid w:val="00FE250D"/>
    <w:rsid w:val="00FE2F1F"/>
    <w:rsid w:val="00FE32B5"/>
    <w:rsid w:val="00FE3B62"/>
    <w:rsid w:val="00FE3E46"/>
    <w:rsid w:val="00FE3ED3"/>
    <w:rsid w:val="00FE4917"/>
    <w:rsid w:val="00FE49EC"/>
    <w:rsid w:val="00FE5084"/>
    <w:rsid w:val="00FE5C0F"/>
    <w:rsid w:val="00FE5FF4"/>
    <w:rsid w:val="00FE7F4A"/>
    <w:rsid w:val="00FF0EF1"/>
    <w:rsid w:val="00FF19AA"/>
    <w:rsid w:val="00FF21E7"/>
    <w:rsid w:val="00FF24AD"/>
    <w:rsid w:val="00FF404C"/>
    <w:rsid w:val="00FF519E"/>
    <w:rsid w:val="00FF6DDB"/>
    <w:rsid w:val="00FF70B4"/>
    <w:rsid w:val="00FF7C46"/>
    <w:rsid w:val="00FF7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1FE3B5"/>
  <w15:docId w15:val="{ED5496AC-6728-405B-94DF-8D7B7CC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D1DBC"/>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body txt,Znak,Glava - napis"/>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body txt Znak,Znak Znak,Glava - napis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2A3720"/>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4521896">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8016768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9574006">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634943513">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02805239">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OJ:L:2006:396:0001:0849:sl:PDF" TargetMode="External"/><Relationship Id="rId13" Type="http://schemas.openxmlformats.org/officeDocument/2006/relationships/hyperlink" Target="http://www.uradni-list.si/1/objava.jsp?sop=2019-01-3209" TargetMode="External"/><Relationship Id="rId18" Type="http://schemas.openxmlformats.org/officeDocument/2006/relationships/hyperlink" Target="http://www.uk.gov.si/fileadmin/uk.gov.si/pageuploads/pdf/Uredba_GHS.pdf" TargetMode="External"/><Relationship Id="rId26" Type="http://schemas.openxmlformats.org/officeDocument/2006/relationships/header" Target="header1.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jn.gov.si/" TargetMode="External"/><Relationship Id="rId34" Type="http://schemas.openxmlformats.org/officeDocument/2006/relationships/hyperlink" Target="http://www.uk.gov.si/fileadmin/uk.gov.si/pageuploads/pdf/Uredba_GHS.pdf" TargetMode="External"/><Relationship Id="rId7" Type="http://schemas.openxmlformats.org/officeDocument/2006/relationships/endnotes" Target="endnotes.xml"/><Relationship Id="rId12" Type="http://schemas.openxmlformats.org/officeDocument/2006/relationships/hyperlink" Target="http://www.uradni-list.si/1/objava.jsp?sop=2015-01-2767" TargetMode="External"/><Relationship Id="rId17" Type="http://schemas.openxmlformats.org/officeDocument/2006/relationships/hyperlink" Target="http://eur-lex.europa.eu/LexUriServ/LexUriServ.do?uri=OJ:L:2006:396:0001:0849:sl:PDF" TargetMode="External"/><Relationship Id="rId25" Type="http://schemas.openxmlformats.org/officeDocument/2006/relationships/hyperlink" Target="https://www.kpk-rs.si/sl/pogosta-vprasanja" TargetMode="External"/><Relationship Id="rId33" Type="http://schemas.openxmlformats.org/officeDocument/2006/relationships/hyperlink" Target="http://eur-lex.europa.eu/LexUriServ/LexUriServ.do?uri=OJ:L:2006:396:0001:0849:sl: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ejn.gov.s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5-01-1513" TargetMode="External"/><Relationship Id="rId24" Type="http://schemas.openxmlformats.org/officeDocument/2006/relationships/hyperlink" Target="http://www.jhl.si/javna-narocila-iz-podjetij" TargetMode="External"/><Relationship Id="rId32" Type="http://schemas.openxmlformats.org/officeDocument/2006/relationships/hyperlink" Target="http://www.uk.gov.si/fileadmin/uk.gov.si/pageuploads/pdf/Uredba_GHS.pdf" TargetMode="External"/><Relationship Id="rId37" Type="http://schemas.openxmlformats.org/officeDocument/2006/relationships/hyperlink" Target="mailto:bostjan.fink@energetika-lj.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s://ejn.gov.si/ponudba/pages/aktualno/aktualna_javna_narocila.xhtml" TargetMode="External"/><Relationship Id="rId28" Type="http://schemas.openxmlformats.org/officeDocument/2006/relationships/header" Target="header2.xml"/><Relationship Id="rId36" Type="http://schemas.openxmlformats.org/officeDocument/2006/relationships/hyperlink" Target="mailto:mateja.malovrh@energetika.si" TargetMode="External"/><Relationship Id="rId10" Type="http://schemas.openxmlformats.org/officeDocument/2006/relationships/hyperlink" Target="http://www.uradni-list.si/1/objava.jsp?sop=2003-01-4831" TargetMode="External"/><Relationship Id="rId19" Type="http://schemas.openxmlformats.org/officeDocument/2006/relationships/hyperlink" Target="https://ejn.gov.si/" TargetMode="External"/><Relationship Id="rId31" Type="http://schemas.openxmlformats.org/officeDocument/2006/relationships/hyperlink" Target="http://eur-lex.europa.eu/LexUriServ/LexUriServ.do?uri=OJ:L:2006:396:0001:0849:sl:PDF" TargetMode="External"/><Relationship Id="rId4" Type="http://schemas.openxmlformats.org/officeDocument/2006/relationships/settings" Target="settings.xml"/><Relationship Id="rId9" Type="http://schemas.openxmlformats.org/officeDocument/2006/relationships/hyperlink" Target="http://www.uk.gov.si/fileadmin/uk.gov.si/pageuploads/pdf/Uredba_GHS.pdf" TargetMode="External"/><Relationship Id="rId14" Type="http://schemas.openxmlformats.org/officeDocument/2006/relationships/hyperlink" Target="http://www.jhl.si/javna-narocila-iz-podjetij" TargetMode="External"/><Relationship Id="rId22" Type="http://schemas.openxmlformats.org/officeDocument/2006/relationships/hyperlink" Target="https://ejn.gov.si" TargetMode="External"/><Relationship Id="rId27" Type="http://schemas.openxmlformats.org/officeDocument/2006/relationships/footer" Target="footer1.xml"/><Relationship Id="rId30" Type="http://schemas.openxmlformats.org/officeDocument/2006/relationships/header" Target="header3.xml"/><Relationship Id="rId35" Type="http://schemas.openxmlformats.org/officeDocument/2006/relationships/hyperlink" Target="mailto:katja.stajner@energetika.si" TargetMode="Externa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05F46-EF9B-444D-AAEC-1521D6618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58</Pages>
  <Words>19450</Words>
  <Characters>110865</Characters>
  <Application>Microsoft Office Word</Application>
  <DocSecurity>0</DocSecurity>
  <Lines>923</Lines>
  <Paragraphs>260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130055</CharactersWithSpaces>
  <SharedDoc>false</SharedDoc>
  <HLinks>
    <vt:vector size="36" baseType="variant">
      <vt:variant>
        <vt:i4>3014687</vt:i4>
      </vt:variant>
      <vt:variant>
        <vt:i4>15</vt:i4>
      </vt:variant>
      <vt:variant>
        <vt:i4>0</vt:i4>
      </vt:variant>
      <vt:variant>
        <vt:i4>5</vt:i4>
      </vt:variant>
      <vt:variant>
        <vt:lpwstr>mailto:aleksander.maver@energetika-lj.si</vt:lpwstr>
      </vt:variant>
      <vt:variant>
        <vt:lpwstr/>
      </vt:variant>
      <vt:variant>
        <vt:i4>3014687</vt:i4>
      </vt:variant>
      <vt:variant>
        <vt:i4>12</vt:i4>
      </vt:variant>
      <vt:variant>
        <vt:i4>0</vt:i4>
      </vt:variant>
      <vt:variant>
        <vt:i4>5</vt:i4>
      </vt:variant>
      <vt:variant>
        <vt:lpwstr>mailto:aleksander.maver@energetika-lj.si</vt:lpwstr>
      </vt:variant>
      <vt:variant>
        <vt:lpwstr/>
      </vt:variant>
      <vt:variant>
        <vt:i4>6619216</vt:i4>
      </vt:variant>
      <vt:variant>
        <vt:i4>9</vt:i4>
      </vt:variant>
      <vt:variant>
        <vt:i4>0</vt:i4>
      </vt:variant>
      <vt:variant>
        <vt:i4>5</vt:i4>
      </vt:variant>
      <vt:variant>
        <vt:lpwstr>mailto:bostjan.fink@energetika-lj.si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7</cp:revision>
  <cp:lastPrinted>2017-07-21T10:11:00Z</cp:lastPrinted>
  <dcterms:created xsi:type="dcterms:W3CDTF">2023-05-26T05:56:00Z</dcterms:created>
  <dcterms:modified xsi:type="dcterms:W3CDTF">2023-05-26T06:18:00Z</dcterms:modified>
</cp:coreProperties>
</file>